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19C49F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F42124">
        <w:rPr>
          <w:rFonts w:ascii="Garamond" w:hAnsi="Garamond" w:cs="Arial"/>
          <w:b/>
          <w:bCs/>
          <w:sz w:val="28"/>
          <w:szCs w:val="28"/>
        </w:rPr>
        <w:t>3</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D47098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F42124">
        <w:rPr>
          <w:rFonts w:ascii="Garamond" w:hAnsi="Garamond" w:cs="Palatino Linotype"/>
          <w:color w:val="000000"/>
          <w:sz w:val="20"/>
          <w:szCs w:val="20"/>
        </w:rPr>
        <w:t>331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w:t>
      </w:r>
      <w:bookmarkStart w:id="0" w:name="_GoBack"/>
      <w:bookmarkEnd w:id="0"/>
      <w:r w:rsidR="00D8327B" w:rsidRPr="00D8327B">
        <w:rPr>
          <w:rFonts w:ascii="Garamond" w:hAnsi="Garamond" w:cs="Arial"/>
          <w:sz w:val="20"/>
          <w:szCs w:val="20"/>
          <w:highlight w:val="yellow"/>
        </w:rPr>
        <w: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F16F1" w14:textId="77777777" w:rsidR="00C041BB" w:rsidRDefault="00C041BB" w:rsidP="001B2927">
      <w:pPr>
        <w:spacing w:after="0" w:line="240" w:lineRule="auto"/>
      </w:pPr>
      <w:r>
        <w:separator/>
      </w:r>
    </w:p>
  </w:endnote>
  <w:endnote w:type="continuationSeparator" w:id="0">
    <w:p w14:paraId="6654B976" w14:textId="77777777" w:rsidR="00C041BB" w:rsidRDefault="00C041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2EEAE" w14:textId="77777777" w:rsidR="00C041BB" w:rsidRDefault="00C041BB" w:rsidP="001B2927">
      <w:pPr>
        <w:spacing w:after="0" w:line="240" w:lineRule="auto"/>
      </w:pPr>
      <w:r>
        <w:separator/>
      </w:r>
    </w:p>
  </w:footnote>
  <w:footnote w:type="continuationSeparator" w:id="0">
    <w:p w14:paraId="40A36460" w14:textId="77777777" w:rsidR="00C041BB" w:rsidRDefault="00C041BB"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3B529B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F42124">
      <w:rPr>
        <w:rFonts w:ascii="Garamond" w:hAnsi="Garamond" w:cs="Palatino Linotype"/>
        <w:color w:val="000000"/>
      </w:rPr>
      <w:t>331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3CTg4ItpoFc6yXLEqbUAmnSPPzGy5eNJeleSIyLkkGcxX6mCXUv8JTmzohI5Xe/wMZwndT4u4ytcvTdGKpQM0A==" w:salt="OXU55qQDzxavru0LKH/5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C78D6-22D2-443A-AD91-F68B31AFE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38</cp:revision>
  <cp:lastPrinted>2014-05-16T09:23:00Z</cp:lastPrinted>
  <dcterms:created xsi:type="dcterms:W3CDTF">2021-01-26T12:57:00Z</dcterms:created>
  <dcterms:modified xsi:type="dcterms:W3CDTF">2021-08-10T06:10:00Z</dcterms:modified>
</cp:coreProperties>
</file>