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C4D8F">
        <w:rPr>
          <w:rFonts w:ascii="Garamond" w:hAnsi="Garamond"/>
        </w:rPr>
        <w:t>2</w:t>
      </w:r>
      <w:r w:rsidR="0096643F">
        <w:rPr>
          <w:rFonts w:ascii="Garamond" w:hAnsi="Garamond"/>
        </w:rPr>
        <w:t>50</w:t>
      </w:r>
      <w:r w:rsidR="00160102">
        <w:rPr>
          <w:rFonts w:ascii="Garamond" w:hAnsi="Garamond"/>
        </w:rPr>
        <w:t xml:space="preserve"> </w:t>
      </w:r>
      <w:permStart w:id="2035243830" w:edGrp="everyone"/>
      <w:proofErr w:type="gramStart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proofErr w:type="gramEnd"/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2035243830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783358334" w:edGrp="everyone"/>
      <w:r w:rsidR="00C2230C" w:rsidRPr="00DD6056">
        <w:rPr>
          <w:rFonts w:ascii="Garamond" w:hAnsi="Garamond" w:cs="Arial"/>
          <w:b/>
        </w:rPr>
        <w:t>…………………</w:t>
      </w:r>
      <w:proofErr w:type="gramStart"/>
      <w:r w:rsidR="00C2230C" w:rsidRPr="00DD6056">
        <w:rPr>
          <w:rFonts w:ascii="Garamond" w:hAnsi="Garamond" w:cs="Arial"/>
          <w:b/>
        </w:rPr>
        <w:t>…</w:t>
      </w:r>
      <w:r w:rsidR="002D57EA" w:rsidRPr="00DD6056">
        <w:rPr>
          <w:rFonts w:ascii="Garamond" w:hAnsi="Garamond" w:cs="Arial"/>
        </w:rPr>
        <w:t>[</w:t>
      </w:r>
      <w:proofErr w:type="gramEnd"/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</w:t>
      </w:r>
      <w:proofErr w:type="gramStart"/>
      <w:r w:rsidR="00D7000A" w:rsidRPr="00DD6056">
        <w:rPr>
          <w:rFonts w:ascii="Garamond" w:hAnsi="Garamond" w:cs="Arial"/>
          <w:b/>
        </w:rPr>
        <w:t>…</w:t>
      </w:r>
      <w:r w:rsidR="00D7000A" w:rsidRPr="00DD6056">
        <w:rPr>
          <w:rFonts w:ascii="Garamond" w:hAnsi="Garamond" w:cs="Arial"/>
        </w:rPr>
        <w:t>[</w:t>
      </w:r>
      <w:proofErr w:type="gramEnd"/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783358334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proofErr w:type="gramStart"/>
      <w:r w:rsidR="003B4958" w:rsidRPr="003B4958">
        <w:rPr>
          <w:rFonts w:ascii="Garamond" w:hAnsi="Garamond" w:cs="Arial"/>
          <w:b/>
          <w:bCs/>
        </w:rPr>
        <w:t>0</w:t>
      </w:r>
      <w:r w:rsidR="00697586">
        <w:rPr>
          <w:rFonts w:ascii="Garamond" w:hAnsi="Garamond" w:cs="Arial"/>
          <w:b/>
          <w:bCs/>
        </w:rPr>
        <w:t>3</w:t>
      </w:r>
      <w:r w:rsidR="0096643F">
        <w:rPr>
          <w:rFonts w:ascii="Garamond" w:hAnsi="Garamond" w:cs="Arial"/>
          <w:b/>
          <w:bCs/>
        </w:rPr>
        <w:t>9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proofErr w:type="gramEnd"/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bookmarkStart w:id="0" w:name="_GoBack"/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</w:t>
      </w:r>
      <w:bookmarkEnd w:id="0"/>
      <w:r w:rsidR="00B6299C" w:rsidRPr="00B6299C">
        <w:rPr>
          <w:rFonts w:ascii="Garamond" w:hAnsi="Garamond" w:cs="Palatino Linotype"/>
        </w:rPr>
        <w:t>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8C4D8F">
        <w:rPr>
          <w:rFonts w:ascii="Garamond" w:hAnsi="Garamond"/>
          <w:b/>
        </w:rPr>
        <w:t>60</w:t>
      </w:r>
      <w:r w:rsidR="00287A42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530229893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530229893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12150559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proofErr w:type="gramStart"/>
      <w:r w:rsidRPr="00DD6056">
        <w:rPr>
          <w:rFonts w:ascii="Garamond" w:hAnsi="Garamond" w:cs="Arial"/>
        </w:rPr>
        <w:t>],-</w:t>
      </w:r>
      <w:proofErr w:type="gramEnd"/>
      <w:r w:rsidRPr="00DD6056">
        <w:rPr>
          <w:rFonts w:ascii="Garamond" w:hAnsi="Garamond" w:cs="Arial"/>
        </w:rPr>
        <w:t xml:space="preserve">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12150559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</w:t>
      </w:r>
      <w:r w:rsidR="00622E7F" w:rsidRPr="00935096">
        <w:rPr>
          <w:rFonts w:ascii="Garamond" w:hAnsi="Garamond" w:cs="Arial"/>
        </w:rPr>
        <w:lastRenderedPageBreak/>
        <w:t xml:space="preserve">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lastRenderedPageBreak/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231095926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1231095926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SbkM1OEmme4hMb+MqGPOJ3mMZuZCt6JeXVhCLLT5JE3yBw8pTCVNrS0YTyxk0PjC4wY/TiwwC6x0RvW/b13BGA==" w:salt="O9GYD7c+URE6jYo2dTgueg=="/>
  <w:defaultTabStop w:val="708"/>
  <w:hyphenationZone w:val="425"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43F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  <w14:docId w14:val="05D5DD19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6265E-3D38-4CEC-B609-9604B17CE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8</Pages>
  <Words>3177</Words>
  <Characters>18747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62</cp:revision>
  <cp:lastPrinted>2014-05-16T09:23:00Z</cp:lastPrinted>
  <dcterms:created xsi:type="dcterms:W3CDTF">2019-05-14T14:09:00Z</dcterms:created>
  <dcterms:modified xsi:type="dcterms:W3CDTF">2020-06-23T08:05:00Z</dcterms:modified>
</cp:coreProperties>
</file>