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</w:t>
      </w:r>
      <w:r w:rsidR="009C463C">
        <w:rPr>
          <w:rFonts w:ascii="Garamond" w:hAnsi="Garamond"/>
        </w:rPr>
        <w:t>4</w:t>
      </w:r>
      <w:r w:rsidR="00B44150">
        <w:rPr>
          <w:rFonts w:ascii="Garamond" w:hAnsi="Garamond"/>
        </w:rPr>
        <w:t>5</w:t>
      </w:r>
      <w:r w:rsidR="00160102">
        <w:rPr>
          <w:rFonts w:ascii="Garamond" w:hAnsi="Garamond"/>
        </w:rPr>
        <w:t xml:space="preserve"> </w:t>
      </w:r>
      <w:permStart w:id="886864618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886864618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058544823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058544823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7B4690">
        <w:rPr>
          <w:rFonts w:ascii="Garamond" w:hAnsi="Garamond" w:cs="Arial"/>
          <w:b/>
          <w:bCs/>
        </w:rPr>
        <w:t>1</w:t>
      </w:r>
      <w:r w:rsidR="00B44150">
        <w:rPr>
          <w:rFonts w:ascii="Garamond" w:hAnsi="Garamond" w:cs="Arial"/>
          <w:b/>
          <w:bCs/>
        </w:rPr>
        <w:t>1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  <w:bookmarkStart w:id="0" w:name="_GoBack"/>
      <w:bookmarkEnd w:id="0"/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EE4167">
        <w:rPr>
          <w:rFonts w:ascii="Garamond" w:hAnsi="Garamond"/>
          <w:b/>
        </w:rPr>
        <w:t>30 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193295390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193295390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448238531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448238531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[</w:t>
            </w:r>
            <w:permStart w:id="1562597964" w:edGrp="everyone"/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permEnd w:id="1562597964"/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Sdh+ATSXLAJgynmJ3PzL8JKDO3A=" w:salt="67/l78eRJkrtru7dMvZFDg=="/>
  <w:defaultTabStop w:val="708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150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BEF98-7F65-42B6-85D2-D7B594FED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9</Pages>
  <Words>3177</Words>
  <Characters>18748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42</cp:revision>
  <cp:lastPrinted>2014-05-16T09:23:00Z</cp:lastPrinted>
  <dcterms:created xsi:type="dcterms:W3CDTF">2019-05-14T14:09:00Z</dcterms:created>
  <dcterms:modified xsi:type="dcterms:W3CDTF">2020-02-18T06:56:00Z</dcterms:modified>
</cp:coreProperties>
</file>