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F27E19A"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0D18E9">
        <w:rPr>
          <w:rFonts w:ascii="Garamond" w:hAnsi="Garamond" w:cs="Arial"/>
          <w:b/>
          <w:bCs/>
          <w:sz w:val="28"/>
          <w:szCs w:val="28"/>
        </w:rPr>
        <w:t>0</w:t>
      </w:r>
      <w:r w:rsidR="00D060F2">
        <w:rPr>
          <w:rFonts w:ascii="Garamond" w:hAnsi="Garamond" w:cs="Arial"/>
          <w:b/>
          <w:bCs/>
          <w:sz w:val="28"/>
          <w:szCs w:val="28"/>
        </w:rPr>
        <w:t>8</w:t>
      </w:r>
      <w:r w:rsidR="00354C40">
        <w:rPr>
          <w:rFonts w:ascii="Garamond" w:hAnsi="Garamond" w:cs="Arial"/>
          <w:b/>
          <w:bCs/>
          <w:sz w:val="28"/>
          <w:szCs w:val="28"/>
        </w:rPr>
        <w:t>-202</w:t>
      </w:r>
      <w:r w:rsidR="000D18E9">
        <w:rPr>
          <w:rFonts w:ascii="Garamond" w:hAnsi="Garamond" w:cs="Arial"/>
          <w:b/>
          <w:bCs/>
          <w:sz w:val="28"/>
          <w:szCs w:val="28"/>
        </w:rPr>
        <w:t>5</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5585B690"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0D18E9">
        <w:rPr>
          <w:rFonts w:ascii="Garamond" w:hAnsi="Garamond" w:cs="Palatino Linotype"/>
          <w:color w:val="000000"/>
          <w:sz w:val="20"/>
          <w:szCs w:val="20"/>
        </w:rPr>
        <w:t>5</w:t>
      </w:r>
      <w:r w:rsidR="00CF527D" w:rsidRPr="00A06014">
        <w:rPr>
          <w:rFonts w:ascii="Garamond" w:hAnsi="Garamond" w:cs="Palatino Linotype"/>
          <w:color w:val="000000"/>
          <w:sz w:val="20"/>
          <w:szCs w:val="20"/>
        </w:rPr>
        <w:t>V00000</w:t>
      </w:r>
      <w:r w:rsidR="00D060F2">
        <w:rPr>
          <w:rFonts w:ascii="Garamond" w:hAnsi="Garamond" w:cs="Palatino Linotype"/>
          <w:color w:val="000000"/>
          <w:sz w:val="20"/>
          <w:szCs w:val="20"/>
        </w:rPr>
        <w:t>678</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52337E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42193D" w:rsidRPr="0042193D">
        <w:rPr>
          <w:rFonts w:ascii="Garamond" w:hAnsi="Garamond"/>
          <w:sz w:val="20"/>
          <w:szCs w:val="20"/>
        </w:rPr>
        <w:t xml:space="preserve">Ing. Martinou Větrovskou, </w:t>
      </w:r>
      <w:r w:rsidR="00A90D20">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C6A6628" w14:textId="77777777" w:rsidR="0042193D" w:rsidRPr="0042193D" w:rsidRDefault="0042193D" w:rsidP="0042193D">
            <w:pPr>
              <w:spacing w:after="0"/>
              <w:jc w:val="both"/>
              <w:rPr>
                <w:rFonts w:ascii="Garamond" w:hAnsi="Garamond"/>
                <w:sz w:val="20"/>
                <w:szCs w:val="20"/>
              </w:rPr>
            </w:pPr>
            <w:r w:rsidRPr="0042193D">
              <w:rPr>
                <w:rFonts w:ascii="Garamond" w:hAnsi="Garamond"/>
                <w:sz w:val="20"/>
                <w:szCs w:val="20"/>
              </w:rPr>
              <w:t>Ing. Martina Větrovská</w:t>
            </w:r>
          </w:p>
          <w:p w14:paraId="254C4D52" w14:textId="3378683C" w:rsidR="0042193D" w:rsidRDefault="00A90D20" w:rsidP="0042193D">
            <w:pPr>
              <w:spacing w:after="0"/>
              <w:jc w:val="both"/>
              <w:rPr>
                <w:rFonts w:ascii="Garamond" w:hAnsi="Garamond"/>
                <w:sz w:val="20"/>
                <w:szCs w:val="20"/>
              </w:rPr>
            </w:pPr>
            <w:r>
              <w:rPr>
                <w:rFonts w:ascii="Garamond" w:hAnsi="Garamond"/>
                <w:sz w:val="20"/>
                <w:szCs w:val="20"/>
              </w:rPr>
              <w:t>kvestorka</w:t>
            </w:r>
          </w:p>
          <w:p w14:paraId="4C3798E4" w14:textId="18AFA4A7" w:rsidR="00BE48B3" w:rsidRPr="0004409C" w:rsidRDefault="00A308C5" w:rsidP="0042193D">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76105C7B" w:rsidR="0049439A" w:rsidRPr="00BA6D5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3ECA2832" w14:textId="77777777" w:rsidR="00BA6D58" w:rsidRDefault="00BA6D58" w:rsidP="00BA6D58">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CB8D51D" w14:textId="77777777" w:rsidR="00BA6D58" w:rsidRPr="00826EC8" w:rsidRDefault="00BA6D58" w:rsidP="00BA6D58">
      <w:pPr>
        <w:pStyle w:val="Odstavecseseznamem"/>
        <w:spacing w:before="120" w:after="120"/>
        <w:ind w:left="567"/>
        <w:contextualSpacing w:val="0"/>
        <w:jc w:val="both"/>
        <w:rPr>
          <w:rFonts w:ascii="Garamond" w:hAnsi="Garamond" w:cs="Arial"/>
          <w:sz w:val="20"/>
          <w:szCs w:val="20"/>
        </w:rPr>
      </w:pP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344F6" w14:textId="77777777" w:rsidR="00431129" w:rsidRDefault="00431129" w:rsidP="001B2927">
      <w:pPr>
        <w:spacing w:after="0" w:line="240" w:lineRule="auto"/>
      </w:pPr>
      <w:r>
        <w:separator/>
      </w:r>
    </w:p>
  </w:endnote>
  <w:endnote w:type="continuationSeparator" w:id="0">
    <w:p w14:paraId="772CD387" w14:textId="77777777" w:rsidR="00431129" w:rsidRDefault="0043112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F7218" w14:textId="77777777" w:rsidR="00431129" w:rsidRDefault="00431129" w:rsidP="001B2927">
      <w:pPr>
        <w:spacing w:after="0" w:line="240" w:lineRule="auto"/>
      </w:pPr>
      <w:r>
        <w:separator/>
      </w:r>
    </w:p>
  </w:footnote>
  <w:footnote w:type="continuationSeparator" w:id="0">
    <w:p w14:paraId="571A428D" w14:textId="77777777" w:rsidR="00431129" w:rsidRDefault="00431129"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4608FC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0D18E9">
      <w:rPr>
        <w:rFonts w:ascii="Garamond" w:hAnsi="Garamond" w:cs="Palatino Linotype"/>
        <w:color w:val="000000"/>
      </w:rPr>
      <w:t>5</w:t>
    </w:r>
    <w:r w:rsidRPr="00EE0F12">
      <w:rPr>
        <w:rFonts w:ascii="Garamond" w:hAnsi="Garamond" w:cs="Palatino Linotype"/>
        <w:color w:val="000000"/>
      </w:rPr>
      <w:t>V00000</w:t>
    </w:r>
    <w:r w:rsidR="00D060F2">
      <w:rPr>
        <w:rFonts w:ascii="Garamond" w:hAnsi="Garamond" w:cs="Palatino Linotype"/>
        <w:color w:val="000000"/>
      </w:rPr>
      <w:t>678</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6"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7"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8"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9"/>
  </w:num>
  <w:num w:numId="7">
    <w:abstractNumId w:val="30"/>
  </w:num>
  <w:num w:numId="8">
    <w:abstractNumId w:val="44"/>
  </w:num>
  <w:num w:numId="9">
    <w:abstractNumId w:val="11"/>
  </w:num>
  <w:num w:numId="10">
    <w:abstractNumId w:val="21"/>
  </w:num>
  <w:num w:numId="11">
    <w:abstractNumId w:val="46"/>
  </w:num>
  <w:num w:numId="12">
    <w:abstractNumId w:val="9"/>
  </w:num>
  <w:num w:numId="13">
    <w:abstractNumId w:val="8"/>
  </w:num>
  <w:num w:numId="14">
    <w:abstractNumId w:val="45"/>
  </w:num>
  <w:num w:numId="15">
    <w:abstractNumId w:val="41"/>
  </w:num>
  <w:num w:numId="16">
    <w:abstractNumId w:val="19"/>
  </w:num>
  <w:num w:numId="17">
    <w:abstractNumId w:val="0"/>
  </w:num>
  <w:num w:numId="18">
    <w:abstractNumId w:val="1"/>
  </w:num>
  <w:num w:numId="19">
    <w:abstractNumId w:val="36"/>
  </w:num>
  <w:num w:numId="20">
    <w:abstractNumId w:val="37"/>
  </w:num>
  <w:num w:numId="21">
    <w:abstractNumId w:val="35"/>
  </w:num>
  <w:num w:numId="22">
    <w:abstractNumId w:val="14"/>
  </w:num>
  <w:num w:numId="23">
    <w:abstractNumId w:val="42"/>
  </w:num>
  <w:num w:numId="24">
    <w:abstractNumId w:val="28"/>
  </w:num>
  <w:num w:numId="25">
    <w:abstractNumId w:val="5"/>
  </w:num>
  <w:num w:numId="26">
    <w:abstractNumId w:val="24"/>
  </w:num>
  <w:num w:numId="27">
    <w:abstractNumId w:val="38"/>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40"/>
  </w:num>
  <w:num w:numId="35">
    <w:abstractNumId w:val="33"/>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3"/>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4"/>
  </w:num>
  <w:num w:numId="46">
    <w:abstractNumId w:val="25"/>
  </w:num>
  <w:num w:numId="47">
    <w:abstractNumId w:val="26"/>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y3K0QDmXH7f7Rv8gyb2kDpOTI0oBfv+nJxPUY8ZxgXUFhF/TxpNi8VsX/TPx0VRK0cgHhPMkS4p7aOudRyJSng==" w:salt="3w+S3bH1wlRTkINcOyY69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6ED"/>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19B"/>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8E9"/>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4B7E"/>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125E"/>
    <w:rsid w:val="00225813"/>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1D90"/>
    <w:rsid w:val="002B5F2B"/>
    <w:rsid w:val="002B78E6"/>
    <w:rsid w:val="002C2075"/>
    <w:rsid w:val="002C24D6"/>
    <w:rsid w:val="002C2D21"/>
    <w:rsid w:val="002C5FC6"/>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0A7D"/>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4B3E"/>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B76E0"/>
    <w:rsid w:val="003C054C"/>
    <w:rsid w:val="003C23FB"/>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93D"/>
    <w:rsid w:val="00421B0B"/>
    <w:rsid w:val="00421C27"/>
    <w:rsid w:val="00424404"/>
    <w:rsid w:val="004254D9"/>
    <w:rsid w:val="004263CE"/>
    <w:rsid w:val="00431129"/>
    <w:rsid w:val="004312B5"/>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97128"/>
    <w:rsid w:val="004A6B9A"/>
    <w:rsid w:val="004A6ED9"/>
    <w:rsid w:val="004A7952"/>
    <w:rsid w:val="004B1F74"/>
    <w:rsid w:val="004B31EE"/>
    <w:rsid w:val="004B35A2"/>
    <w:rsid w:val="004B5334"/>
    <w:rsid w:val="004B60FA"/>
    <w:rsid w:val="004B7C75"/>
    <w:rsid w:val="004C17FE"/>
    <w:rsid w:val="004C2012"/>
    <w:rsid w:val="004C5E48"/>
    <w:rsid w:val="004C674B"/>
    <w:rsid w:val="004C7B48"/>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0CB9"/>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279C"/>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0D20"/>
    <w:rsid w:val="00A91472"/>
    <w:rsid w:val="00A91D22"/>
    <w:rsid w:val="00A91F7A"/>
    <w:rsid w:val="00A9231F"/>
    <w:rsid w:val="00A93B7A"/>
    <w:rsid w:val="00AA0E57"/>
    <w:rsid w:val="00AA10BF"/>
    <w:rsid w:val="00AA1B95"/>
    <w:rsid w:val="00AA2957"/>
    <w:rsid w:val="00AA42D3"/>
    <w:rsid w:val="00AA5781"/>
    <w:rsid w:val="00AB16EB"/>
    <w:rsid w:val="00AB320A"/>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39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6D58"/>
    <w:rsid w:val="00BA7258"/>
    <w:rsid w:val="00BB0488"/>
    <w:rsid w:val="00BB12A4"/>
    <w:rsid w:val="00BB2278"/>
    <w:rsid w:val="00BB2465"/>
    <w:rsid w:val="00BB3536"/>
    <w:rsid w:val="00BB35BE"/>
    <w:rsid w:val="00BB6476"/>
    <w:rsid w:val="00BC0C4A"/>
    <w:rsid w:val="00BC162E"/>
    <w:rsid w:val="00BC27FF"/>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1C91"/>
    <w:rsid w:val="00C82A12"/>
    <w:rsid w:val="00C83534"/>
    <w:rsid w:val="00C85BFD"/>
    <w:rsid w:val="00C85F6A"/>
    <w:rsid w:val="00C874EB"/>
    <w:rsid w:val="00C913BA"/>
    <w:rsid w:val="00C93E7E"/>
    <w:rsid w:val="00C95036"/>
    <w:rsid w:val="00C95879"/>
    <w:rsid w:val="00C968A3"/>
    <w:rsid w:val="00C97BC1"/>
    <w:rsid w:val="00CA416B"/>
    <w:rsid w:val="00CA4A7C"/>
    <w:rsid w:val="00CA4D26"/>
    <w:rsid w:val="00CA5BED"/>
    <w:rsid w:val="00CA659B"/>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60F2"/>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46A4"/>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248"/>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4671"/>
    <w:rsid w:val="00F16728"/>
    <w:rsid w:val="00F2353F"/>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2196</Words>
  <Characters>12962</Characters>
  <Application>Microsoft Office Word</Application>
  <DocSecurity>8</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125</cp:revision>
  <cp:lastPrinted>2014-05-16T09:23:00Z</cp:lastPrinted>
  <dcterms:created xsi:type="dcterms:W3CDTF">2021-10-21T06:58:00Z</dcterms:created>
  <dcterms:modified xsi:type="dcterms:W3CDTF">2025-11-10T06:31:00Z</dcterms:modified>
</cp:coreProperties>
</file>