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4591B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D18E9">
        <w:rPr>
          <w:rFonts w:ascii="Garamond" w:hAnsi="Garamond" w:cs="Arial"/>
          <w:b/>
          <w:bCs/>
          <w:sz w:val="28"/>
          <w:szCs w:val="28"/>
        </w:rPr>
        <w:t>0</w:t>
      </w:r>
      <w:r w:rsidR="00340A7D">
        <w:rPr>
          <w:rFonts w:ascii="Garamond" w:hAnsi="Garamond" w:cs="Arial"/>
          <w:b/>
          <w:bCs/>
          <w:sz w:val="28"/>
          <w:szCs w:val="28"/>
        </w:rPr>
        <w:t>6</w:t>
      </w:r>
      <w:r w:rsidR="00354C40">
        <w:rPr>
          <w:rFonts w:ascii="Garamond" w:hAnsi="Garamond" w:cs="Arial"/>
          <w:b/>
          <w:bCs/>
          <w:sz w:val="28"/>
          <w:szCs w:val="28"/>
        </w:rPr>
        <w:t>-202</w:t>
      </w:r>
      <w:r w:rsidR="000D18E9">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2D0D03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0D18E9">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0D18E9">
        <w:rPr>
          <w:rFonts w:ascii="Garamond" w:hAnsi="Garamond" w:cs="Palatino Linotype"/>
          <w:color w:val="000000"/>
          <w:sz w:val="20"/>
          <w:szCs w:val="20"/>
        </w:rPr>
        <w:t>54</w:t>
      </w:r>
      <w:r w:rsidR="00340A7D">
        <w:rPr>
          <w:rFonts w:ascii="Garamond" w:hAnsi="Garamond" w:cs="Palatino Linotype"/>
          <w:color w:val="000000"/>
          <w:sz w:val="20"/>
          <w:szCs w:val="20"/>
        </w:rPr>
        <w:t>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76105C7B" w:rsidR="0049439A" w:rsidRPr="00BA6D5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3ECA2832" w14:textId="77777777" w:rsidR="00BA6D58" w:rsidRDefault="00BA6D58" w:rsidP="00BA6D58">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CB8D51D" w14:textId="77777777" w:rsidR="00BA6D58" w:rsidRPr="00826EC8" w:rsidRDefault="00BA6D58" w:rsidP="00BA6D58">
      <w:pPr>
        <w:pStyle w:val="Odstavecseseznamem"/>
        <w:spacing w:before="120" w:after="120"/>
        <w:ind w:left="567"/>
        <w:contextualSpacing w:val="0"/>
        <w:jc w:val="both"/>
        <w:rPr>
          <w:rFonts w:ascii="Garamond" w:hAnsi="Garamond" w:cs="Arial"/>
          <w:sz w:val="20"/>
          <w:szCs w:val="20"/>
        </w:rPr>
      </w:pP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F32E8" w14:textId="77777777" w:rsidR="00C95879" w:rsidRDefault="00C95879" w:rsidP="001B2927">
      <w:pPr>
        <w:spacing w:after="0" w:line="240" w:lineRule="auto"/>
      </w:pPr>
      <w:r>
        <w:separator/>
      </w:r>
    </w:p>
  </w:endnote>
  <w:endnote w:type="continuationSeparator" w:id="0">
    <w:p w14:paraId="632A35A3" w14:textId="77777777" w:rsidR="00C95879" w:rsidRDefault="00C9587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D0688" w14:textId="77777777" w:rsidR="00C95879" w:rsidRDefault="00C95879" w:rsidP="001B2927">
      <w:pPr>
        <w:spacing w:after="0" w:line="240" w:lineRule="auto"/>
      </w:pPr>
      <w:r>
        <w:separator/>
      </w:r>
    </w:p>
  </w:footnote>
  <w:footnote w:type="continuationSeparator" w:id="0">
    <w:p w14:paraId="589FC200" w14:textId="77777777" w:rsidR="00C95879" w:rsidRDefault="00C9587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4FA1E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0D18E9">
      <w:rPr>
        <w:rFonts w:ascii="Garamond" w:hAnsi="Garamond" w:cs="Palatino Linotype"/>
        <w:color w:val="000000"/>
      </w:rPr>
      <w:t>5</w:t>
    </w:r>
    <w:r w:rsidRPr="00EE0F12">
      <w:rPr>
        <w:rFonts w:ascii="Garamond" w:hAnsi="Garamond" w:cs="Palatino Linotype"/>
        <w:color w:val="000000"/>
      </w:rPr>
      <w:t>V00000</w:t>
    </w:r>
    <w:r w:rsidR="000D18E9">
      <w:rPr>
        <w:rFonts w:ascii="Garamond" w:hAnsi="Garamond" w:cs="Palatino Linotype"/>
        <w:color w:val="000000"/>
      </w:rPr>
      <w:t>54</w:t>
    </w:r>
    <w:r w:rsidR="00340A7D">
      <w:rPr>
        <w:rFonts w:ascii="Garamond" w:hAnsi="Garamond" w:cs="Palatino Linotype"/>
        <w:color w:val="000000"/>
      </w:rPr>
      <w:t>6</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6"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9"/>
  </w:num>
  <w:num w:numId="7">
    <w:abstractNumId w:val="30"/>
  </w:num>
  <w:num w:numId="8">
    <w:abstractNumId w:val="44"/>
  </w:num>
  <w:num w:numId="9">
    <w:abstractNumId w:val="11"/>
  </w:num>
  <w:num w:numId="10">
    <w:abstractNumId w:val="21"/>
  </w:num>
  <w:num w:numId="11">
    <w:abstractNumId w:val="46"/>
  </w:num>
  <w:num w:numId="12">
    <w:abstractNumId w:val="9"/>
  </w:num>
  <w:num w:numId="13">
    <w:abstractNumId w:val="8"/>
  </w:num>
  <w:num w:numId="14">
    <w:abstractNumId w:val="45"/>
  </w:num>
  <w:num w:numId="15">
    <w:abstractNumId w:val="41"/>
  </w:num>
  <w:num w:numId="16">
    <w:abstractNumId w:val="19"/>
  </w:num>
  <w:num w:numId="17">
    <w:abstractNumId w:val="0"/>
  </w:num>
  <w:num w:numId="18">
    <w:abstractNumId w:val="1"/>
  </w:num>
  <w:num w:numId="19">
    <w:abstractNumId w:val="36"/>
  </w:num>
  <w:num w:numId="20">
    <w:abstractNumId w:val="37"/>
  </w:num>
  <w:num w:numId="21">
    <w:abstractNumId w:val="35"/>
  </w:num>
  <w:num w:numId="22">
    <w:abstractNumId w:val="14"/>
  </w:num>
  <w:num w:numId="23">
    <w:abstractNumId w:val="42"/>
  </w:num>
  <w:num w:numId="24">
    <w:abstractNumId w:val="28"/>
  </w:num>
  <w:num w:numId="25">
    <w:abstractNumId w:val="5"/>
  </w:num>
  <w:num w:numId="26">
    <w:abstractNumId w:val="24"/>
  </w:num>
  <w:num w:numId="27">
    <w:abstractNumId w:val="38"/>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40"/>
  </w:num>
  <w:num w:numId="35">
    <w:abstractNumId w:val="33"/>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3"/>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4"/>
  </w:num>
  <w:num w:numId="46">
    <w:abstractNumId w:val="25"/>
  </w:num>
  <w:num w:numId="47">
    <w:abstractNumId w:val="2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Q2ZZ8krtnck1RTi8J9iolJS5HPNZvMJVwuYvRAhUvbiPZQMkmwvu93/2oTo7qnz/pXEX5bLTrKYLs0lOlZov9w==" w:salt="rID0e4gEraifH1lvORZN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8E9"/>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0A7D"/>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C7B48"/>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39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6D58"/>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1C91"/>
    <w:rsid w:val="00C82A12"/>
    <w:rsid w:val="00C83534"/>
    <w:rsid w:val="00C85BFD"/>
    <w:rsid w:val="00C85F6A"/>
    <w:rsid w:val="00C874EB"/>
    <w:rsid w:val="00C913BA"/>
    <w:rsid w:val="00C93E7E"/>
    <w:rsid w:val="00C95036"/>
    <w:rsid w:val="00C95879"/>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2196</Words>
  <Characters>12962</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124</cp:revision>
  <cp:lastPrinted>2014-05-16T09:23:00Z</cp:lastPrinted>
  <dcterms:created xsi:type="dcterms:W3CDTF">2021-10-21T06:58:00Z</dcterms:created>
  <dcterms:modified xsi:type="dcterms:W3CDTF">2025-09-19T09:00:00Z</dcterms:modified>
</cp:coreProperties>
</file>