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69B44044"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w:t>
      </w:r>
      <w:r w:rsidR="000D18E9">
        <w:rPr>
          <w:rFonts w:ascii="Garamond" w:hAnsi="Garamond" w:cs="Arial"/>
          <w:b/>
          <w:bCs/>
          <w:sz w:val="28"/>
          <w:szCs w:val="28"/>
        </w:rPr>
        <w:t>05</w:t>
      </w:r>
      <w:r w:rsidR="00354C40">
        <w:rPr>
          <w:rFonts w:ascii="Garamond" w:hAnsi="Garamond" w:cs="Arial"/>
          <w:b/>
          <w:bCs/>
          <w:sz w:val="28"/>
          <w:szCs w:val="28"/>
        </w:rPr>
        <w:t>-202</w:t>
      </w:r>
      <w:r w:rsidR="000D18E9">
        <w:rPr>
          <w:rFonts w:ascii="Garamond" w:hAnsi="Garamond" w:cs="Arial"/>
          <w:b/>
          <w:bCs/>
          <w:sz w:val="28"/>
          <w:szCs w:val="28"/>
        </w:rPr>
        <w:t>5</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128283D5"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w:t>
      </w:r>
      <w:r w:rsidR="000D18E9">
        <w:rPr>
          <w:rFonts w:ascii="Garamond" w:hAnsi="Garamond" w:cs="Palatino Linotype"/>
          <w:color w:val="000000"/>
          <w:sz w:val="20"/>
          <w:szCs w:val="20"/>
        </w:rPr>
        <w:t>5</w:t>
      </w:r>
      <w:r w:rsidR="00CF527D" w:rsidRPr="00A06014">
        <w:rPr>
          <w:rFonts w:ascii="Garamond" w:hAnsi="Garamond" w:cs="Palatino Linotype"/>
          <w:color w:val="000000"/>
          <w:sz w:val="20"/>
          <w:szCs w:val="20"/>
        </w:rPr>
        <w:t>V00000</w:t>
      </w:r>
      <w:r w:rsidR="000D18E9">
        <w:rPr>
          <w:rFonts w:ascii="Garamond" w:hAnsi="Garamond" w:cs="Palatino Linotype"/>
          <w:color w:val="000000"/>
          <w:sz w:val="20"/>
          <w:szCs w:val="20"/>
        </w:rPr>
        <w:t>544</w:t>
      </w:r>
    </w:p>
    <w:p w14:paraId="2BDC2D9D" w14:textId="4617E0B2"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r w:rsidR="00D8327B" w:rsidRPr="00D8327B">
        <w:rPr>
          <w:rFonts w:ascii="Garamond" w:hAnsi="Garamond" w:cs="Arial"/>
          <w:sz w:val="20"/>
          <w:szCs w:val="20"/>
          <w:highlight w:val="yellow"/>
        </w:rPr>
        <w:t>DOPLNÍ DODAVATEL</w:t>
      </w:r>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152337E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42193D" w:rsidRPr="0042193D">
        <w:rPr>
          <w:rFonts w:ascii="Garamond" w:hAnsi="Garamond"/>
          <w:sz w:val="20"/>
          <w:szCs w:val="20"/>
        </w:rPr>
        <w:t xml:space="preserve">Ing. Martinou Větrovskou, </w:t>
      </w:r>
      <w:r w:rsidR="00A90D20">
        <w:rPr>
          <w:rFonts w:ascii="Garamond" w:hAnsi="Garamond"/>
          <w:sz w:val="20"/>
          <w:szCs w:val="20"/>
        </w:rPr>
        <w:t>kvestorkou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0" w:name="_Hlk62641091"/>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bookmarkEnd w:id="0"/>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t>DIČ:</w:t>
      </w:r>
      <w:r w:rsidRPr="00BE48B3">
        <w:rPr>
          <w:rFonts w:ascii="Garamond" w:hAnsi="Garamond"/>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oddíl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vložka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533937DD"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D8327B" w:rsidRPr="0034599B">
        <w:rPr>
          <w:rFonts w:ascii="Garamond" w:hAnsi="Garamond" w:cs="Arial"/>
          <w:sz w:val="20"/>
          <w:szCs w:val="20"/>
          <w:highlight w:val="yellow"/>
        </w:rPr>
        <w:t>DOPLNÍ DODAVATEL</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0E60621E"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7EEAB670" w:rsidR="001939CE" w:rsidRDefault="009275BF" w:rsidP="000F0A0F">
      <w:pPr>
        <w:spacing w:after="0"/>
        <w:ind w:left="567" w:hanging="567"/>
        <w:jc w:val="both"/>
        <w:rPr>
          <w:rFonts w:ascii="Garamond" w:hAnsi="Garamond"/>
          <w:sz w:val="20"/>
          <w:szCs w:val="20"/>
        </w:rPr>
      </w:pPr>
      <w:r>
        <w:rPr>
          <w:rFonts w:ascii="Garamond" w:hAnsi="Garamond"/>
          <w:sz w:val="20"/>
          <w:szCs w:val="20"/>
        </w:rPr>
        <w:t>Příloha č. 3 – Licenční ujednání</w:t>
      </w:r>
    </w:p>
    <w:p w14:paraId="478766D0" w14:textId="055B4AE5" w:rsidR="00C31DA7"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7C6A6628" w14:textId="77777777" w:rsidR="0042193D" w:rsidRPr="0042193D" w:rsidRDefault="0042193D" w:rsidP="0042193D">
            <w:pPr>
              <w:spacing w:after="0"/>
              <w:jc w:val="both"/>
              <w:rPr>
                <w:rFonts w:ascii="Garamond" w:hAnsi="Garamond"/>
                <w:sz w:val="20"/>
                <w:szCs w:val="20"/>
              </w:rPr>
            </w:pPr>
            <w:r w:rsidRPr="0042193D">
              <w:rPr>
                <w:rFonts w:ascii="Garamond" w:hAnsi="Garamond"/>
                <w:sz w:val="20"/>
                <w:szCs w:val="20"/>
              </w:rPr>
              <w:t>Ing. Martina Větrovská</w:t>
            </w:r>
          </w:p>
          <w:p w14:paraId="254C4D52" w14:textId="3378683C" w:rsidR="0042193D" w:rsidRDefault="00A90D20" w:rsidP="0042193D">
            <w:pPr>
              <w:spacing w:after="0"/>
              <w:jc w:val="both"/>
              <w:rPr>
                <w:rFonts w:ascii="Garamond" w:hAnsi="Garamond"/>
                <w:sz w:val="20"/>
                <w:szCs w:val="20"/>
              </w:rPr>
            </w:pPr>
            <w:r>
              <w:rPr>
                <w:rFonts w:ascii="Garamond" w:hAnsi="Garamond"/>
                <w:sz w:val="20"/>
                <w:szCs w:val="20"/>
              </w:rPr>
              <w:t>kvestorka</w:t>
            </w:r>
          </w:p>
          <w:p w14:paraId="4C3798E4" w14:textId="18AFA4A7" w:rsidR="00BE48B3" w:rsidRPr="0004409C" w:rsidRDefault="00A308C5" w:rsidP="0042193D">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4C1CF396"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640A37">
        <w:rPr>
          <w:rFonts w:ascii="Garamond" w:hAnsi="Garamond"/>
          <w:sz w:val="20"/>
          <w:szCs w:val="20"/>
        </w:rPr>
        <w:t xml:space="preserve">Za </w:t>
      </w:r>
      <w:r w:rsidR="001C74AB">
        <w:rPr>
          <w:rFonts w:ascii="Garamond" w:hAnsi="Garamond"/>
          <w:sz w:val="20"/>
          <w:szCs w:val="20"/>
        </w:rPr>
        <w:t xml:space="preserve">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ust</w:t>
      </w:r>
      <w:r w:rsidR="00640A37">
        <w:rPr>
          <w:rFonts w:ascii="Garamond" w:hAnsi="Garamond"/>
          <w:sz w:val="20"/>
          <w:szCs w:val="20"/>
        </w:rPr>
        <w:t xml:space="preserve">anovení Licenčních ujednání </w:t>
      </w:r>
      <w:r w:rsidR="001C74AB">
        <w:rPr>
          <w:rFonts w:ascii="Garamond" w:hAnsi="Garamond"/>
          <w:sz w:val="20"/>
          <w:szCs w:val="20"/>
        </w:rPr>
        <w:t>stanovující Objednateli povinnost k plnění (finančnímu i</w:t>
      </w:r>
      <w:r w:rsidR="00640A37">
        <w:rPr>
          <w:rFonts w:ascii="Garamond" w:hAnsi="Garamond"/>
          <w:sz w:val="20"/>
          <w:szCs w:val="20"/>
        </w:rPr>
        <w:t> </w:t>
      </w:r>
      <w:r w:rsidR="001C74AB">
        <w:rPr>
          <w:rFonts w:ascii="Garamond" w:hAnsi="Garamond"/>
          <w:sz w:val="20"/>
          <w:szCs w:val="20"/>
        </w:rPr>
        <w:t xml:space="preserve">jinému), </w:t>
      </w:r>
      <w:r w:rsidR="00640A37">
        <w:rPr>
          <w:rFonts w:ascii="Garamond" w:hAnsi="Garamond"/>
          <w:sz w:val="20"/>
          <w:szCs w:val="20"/>
        </w:rPr>
        <w:t xml:space="preserve">sankční ustanovení stíhající Objednatele, </w:t>
      </w:r>
      <w:r w:rsidR="008F4019">
        <w:rPr>
          <w:rFonts w:ascii="Garamond" w:hAnsi="Garamond"/>
          <w:sz w:val="20"/>
          <w:szCs w:val="20"/>
        </w:rPr>
        <w:t>inflační a</w:t>
      </w:r>
      <w:r w:rsidR="00640A37">
        <w:rPr>
          <w:rFonts w:ascii="Garamond" w:hAnsi="Garamond"/>
          <w:sz w:val="20"/>
          <w:szCs w:val="20"/>
        </w:rPr>
        <w:t> </w:t>
      </w:r>
      <w:r w:rsidR="008F4019">
        <w:rPr>
          <w:rFonts w:ascii="Garamond" w:hAnsi="Garamond"/>
          <w:sz w:val="20"/>
          <w:szCs w:val="20"/>
        </w:rPr>
        <w:t xml:space="preserve">měnové doložky, </w:t>
      </w:r>
      <w:r w:rsidR="003805A8">
        <w:rPr>
          <w:rFonts w:ascii="Garamond" w:hAnsi="Garamond"/>
          <w:sz w:val="20"/>
          <w:szCs w:val="20"/>
        </w:rPr>
        <w:t xml:space="preserve">ujednání </w:t>
      </w:r>
      <w:r w:rsidR="002A26E1">
        <w:rPr>
          <w:rFonts w:ascii="Garamond" w:hAnsi="Garamond"/>
          <w:sz w:val="20"/>
          <w:szCs w:val="20"/>
        </w:rPr>
        <w:t>rozšiřující možnosti ukončení této Smlouvy</w:t>
      </w:r>
      <w:r w:rsidR="00217295">
        <w:rPr>
          <w:rFonts w:ascii="Garamond" w:hAnsi="Garamond"/>
          <w:sz w:val="20"/>
          <w:szCs w:val="20"/>
        </w:rPr>
        <w:t xml:space="preserve"> ze strany Dodavatele</w:t>
      </w:r>
      <w:r w:rsidR="002A26E1">
        <w:rPr>
          <w:rFonts w:ascii="Garamond" w:hAnsi="Garamond"/>
          <w:sz w:val="20"/>
          <w:szCs w:val="20"/>
        </w:rPr>
        <w:t xml:space="preserve">, </w:t>
      </w:r>
      <w:r w:rsidR="00640A37">
        <w:rPr>
          <w:rFonts w:ascii="Garamond" w:hAnsi="Garamond"/>
          <w:sz w:val="20"/>
          <w:szCs w:val="20"/>
        </w:rPr>
        <w:t>ujednání o</w:t>
      </w:r>
      <w:r w:rsidR="00217295">
        <w:rPr>
          <w:rFonts w:ascii="Garamond" w:hAnsi="Garamond"/>
          <w:sz w:val="20"/>
          <w:szCs w:val="20"/>
        </w:rPr>
        <w:t> </w:t>
      </w:r>
      <w:r w:rsidR="002A26E1">
        <w:rPr>
          <w:rFonts w:ascii="Garamond" w:hAnsi="Garamond"/>
          <w:sz w:val="20"/>
          <w:szCs w:val="20"/>
        </w:rPr>
        <w:t>finanční</w:t>
      </w:r>
      <w:r w:rsidR="00640A37">
        <w:rPr>
          <w:rFonts w:ascii="Garamond" w:hAnsi="Garamond"/>
          <w:sz w:val="20"/>
          <w:szCs w:val="20"/>
        </w:rPr>
        <w:t>ch</w:t>
      </w:r>
      <w:r w:rsidR="002A26E1">
        <w:rPr>
          <w:rFonts w:ascii="Garamond" w:hAnsi="Garamond"/>
          <w:sz w:val="20"/>
          <w:szCs w:val="20"/>
        </w:rPr>
        <w:t xml:space="preserve"> či jin</w:t>
      </w:r>
      <w:r w:rsidR="00640A37">
        <w:rPr>
          <w:rFonts w:ascii="Garamond" w:hAnsi="Garamond"/>
          <w:sz w:val="20"/>
          <w:szCs w:val="20"/>
        </w:rPr>
        <w:t>ých</w:t>
      </w:r>
      <w:r w:rsidR="002A26E1">
        <w:rPr>
          <w:rFonts w:ascii="Garamond" w:hAnsi="Garamond"/>
          <w:sz w:val="20"/>
          <w:szCs w:val="20"/>
        </w:rPr>
        <w:t xml:space="preserve"> kompenzac</w:t>
      </w:r>
      <w:r w:rsidR="00640A37">
        <w:rPr>
          <w:rFonts w:ascii="Garamond" w:hAnsi="Garamond"/>
          <w:sz w:val="20"/>
          <w:szCs w:val="20"/>
        </w:rPr>
        <w:t>ích</w:t>
      </w:r>
      <w:r w:rsidR="002A26E1">
        <w:rPr>
          <w:rFonts w:ascii="Garamond" w:hAnsi="Garamond"/>
          <w:sz w:val="20"/>
          <w:szCs w:val="20"/>
        </w:rPr>
        <w:t xml:space="preserve"> </w:t>
      </w:r>
      <w:r w:rsidR="00C240E7">
        <w:rPr>
          <w:rFonts w:ascii="Garamond" w:hAnsi="Garamond"/>
          <w:sz w:val="20"/>
          <w:szCs w:val="20"/>
        </w:rPr>
        <w:t xml:space="preserve">v neprospěch Objednatele </w:t>
      </w:r>
      <w:r w:rsidR="002A26E1">
        <w:rPr>
          <w:rFonts w:ascii="Garamond" w:hAnsi="Garamond"/>
          <w:sz w:val="20"/>
          <w:szCs w:val="20"/>
        </w:rPr>
        <w:t xml:space="preserve">při ukončení této Smlouvy, </w:t>
      </w:r>
      <w:r w:rsidR="008F4019">
        <w:rPr>
          <w:rFonts w:ascii="Garamond" w:hAnsi="Garamond"/>
          <w:sz w:val="20"/>
          <w:szCs w:val="20"/>
        </w:rPr>
        <w:t xml:space="preserve">ustanovení týkající se vyšší moci </w:t>
      </w:r>
      <w:r w:rsidR="00640A37">
        <w:rPr>
          <w:rFonts w:ascii="Garamond" w:hAnsi="Garamond"/>
          <w:sz w:val="20"/>
          <w:szCs w:val="20"/>
        </w:rPr>
        <w:t>a ustanovení vylučující či omezující odpovědnost Dodavatele ve vztahu k předmětu plnění</w:t>
      </w:r>
      <w:r w:rsidR="008F4019">
        <w:rPr>
          <w:rFonts w:ascii="Garamond" w:hAnsi="Garamond"/>
          <w:sz w:val="20"/>
          <w:szCs w:val="20"/>
        </w:rPr>
        <w:t>.</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lastRenderedPageBreak/>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1F9FABB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w:t>
      </w:r>
      <w:r w:rsidR="003E2170">
        <w:rPr>
          <w:rFonts w:ascii="Garamond" w:hAnsi="Garamond" w:cs="Arial"/>
          <w:sz w:val="20"/>
          <w:szCs w:val="20"/>
        </w:rPr>
        <w:t xml:space="preserve"> </w:t>
      </w:r>
      <w:r w:rsidRPr="00826EC8">
        <w:rPr>
          <w:rFonts w:ascii="Garamond" w:hAnsi="Garamond" w:cs="Arial"/>
          <w:sz w:val="20"/>
          <w:szCs w:val="20"/>
        </w:rPr>
        <w:t>000 Kč bez DPH.</w:t>
      </w:r>
    </w:p>
    <w:p w14:paraId="67B3A194" w14:textId="76105C7B" w:rsidR="0049439A" w:rsidRPr="00BA6D58"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3ECA2832" w14:textId="77777777" w:rsidR="00BA6D58" w:rsidRDefault="00BA6D58" w:rsidP="00BA6D58">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CB8D51D" w14:textId="77777777" w:rsidR="00BA6D58" w:rsidRPr="00826EC8" w:rsidRDefault="00BA6D58" w:rsidP="00BA6D58">
      <w:pPr>
        <w:pStyle w:val="Odstavecseseznamem"/>
        <w:spacing w:before="120" w:after="120"/>
        <w:ind w:left="567"/>
        <w:contextualSpacing w:val="0"/>
        <w:jc w:val="both"/>
        <w:rPr>
          <w:rFonts w:ascii="Garamond" w:hAnsi="Garamond" w:cs="Arial"/>
          <w:sz w:val="20"/>
          <w:szCs w:val="20"/>
        </w:rPr>
      </w:pP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3D915388"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u</w:t>
      </w:r>
      <w:r w:rsidR="003E2170">
        <w:rPr>
          <w:rFonts w:ascii="Garamond" w:hAnsi="Garamond" w:cs="Arial"/>
          <w:sz w:val="20"/>
          <w:szCs w:val="20"/>
        </w:rPr>
        <w:t> </w:t>
      </w:r>
      <w:r w:rsidR="002262FE">
        <w:rPr>
          <w:rFonts w:ascii="Garamond" w:hAnsi="Garamond" w:cs="Arial"/>
          <w:sz w:val="20"/>
          <w:szCs w:val="20"/>
        </w:rPr>
        <w:t>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w:t>
      </w:r>
      <w:r w:rsidR="003E2170">
        <w:rPr>
          <w:rFonts w:ascii="Garamond" w:hAnsi="Garamond" w:cs="Arial"/>
          <w:sz w:val="20"/>
          <w:szCs w:val="20"/>
        </w:rPr>
        <w:t> </w:t>
      </w:r>
      <w:r w:rsidRPr="00826EC8">
        <w:rPr>
          <w:rFonts w:ascii="Garamond" w:hAnsi="Garamond" w:cs="Arial"/>
          <w:sz w:val="20"/>
          <w:szCs w:val="20"/>
        </w:rPr>
        <w:t>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lastRenderedPageBreak/>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default" r:id="rId8"/>
      <w:headerReference w:type="first" r:id="rId9"/>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6FCE4F" w14:textId="77777777" w:rsidR="004C7B48" w:rsidRDefault="004C7B48" w:rsidP="001B2927">
      <w:pPr>
        <w:spacing w:after="0" w:line="240" w:lineRule="auto"/>
      </w:pPr>
      <w:r>
        <w:separator/>
      </w:r>
    </w:p>
  </w:endnote>
  <w:endnote w:type="continuationSeparator" w:id="0">
    <w:p w14:paraId="02E64AF2" w14:textId="77777777" w:rsidR="004C7B48" w:rsidRDefault="004C7B48"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ED344C" w14:textId="77777777" w:rsidR="004C7B48" w:rsidRDefault="004C7B48" w:rsidP="001B2927">
      <w:pPr>
        <w:spacing w:after="0" w:line="240" w:lineRule="auto"/>
      </w:pPr>
      <w:r>
        <w:separator/>
      </w:r>
    </w:p>
  </w:footnote>
  <w:footnote w:type="continuationSeparator" w:id="0">
    <w:p w14:paraId="6F23A6E6" w14:textId="77777777" w:rsidR="004C7B48" w:rsidRDefault="004C7B48"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6497F520"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w:t>
    </w:r>
    <w:r w:rsidR="000D18E9">
      <w:rPr>
        <w:rFonts w:ascii="Garamond" w:hAnsi="Garamond" w:cs="Palatino Linotype"/>
        <w:color w:val="000000"/>
      </w:rPr>
      <w:t>5</w:t>
    </w:r>
    <w:r w:rsidRPr="00EE0F12">
      <w:rPr>
        <w:rFonts w:ascii="Garamond" w:hAnsi="Garamond" w:cs="Palatino Linotype"/>
        <w:color w:val="000000"/>
      </w:rPr>
      <w:t>V00000</w:t>
    </w:r>
    <w:r w:rsidR="000D18E9">
      <w:rPr>
        <w:rFonts w:ascii="Garamond" w:hAnsi="Garamond" w:cs="Palatino Linotype"/>
        <w:color w:val="000000"/>
      </w:rPr>
      <w:t>544</w:t>
    </w:r>
    <w:r w:rsidR="00107CF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3"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6"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7"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8"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1"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39"/>
  </w:num>
  <w:num w:numId="7">
    <w:abstractNumId w:val="30"/>
  </w:num>
  <w:num w:numId="8">
    <w:abstractNumId w:val="44"/>
  </w:num>
  <w:num w:numId="9">
    <w:abstractNumId w:val="11"/>
  </w:num>
  <w:num w:numId="10">
    <w:abstractNumId w:val="21"/>
  </w:num>
  <w:num w:numId="11">
    <w:abstractNumId w:val="46"/>
  </w:num>
  <w:num w:numId="12">
    <w:abstractNumId w:val="9"/>
  </w:num>
  <w:num w:numId="13">
    <w:abstractNumId w:val="8"/>
  </w:num>
  <w:num w:numId="14">
    <w:abstractNumId w:val="45"/>
  </w:num>
  <w:num w:numId="15">
    <w:abstractNumId w:val="41"/>
  </w:num>
  <w:num w:numId="16">
    <w:abstractNumId w:val="19"/>
  </w:num>
  <w:num w:numId="17">
    <w:abstractNumId w:val="0"/>
  </w:num>
  <w:num w:numId="18">
    <w:abstractNumId w:val="1"/>
  </w:num>
  <w:num w:numId="19">
    <w:abstractNumId w:val="36"/>
  </w:num>
  <w:num w:numId="20">
    <w:abstractNumId w:val="37"/>
  </w:num>
  <w:num w:numId="21">
    <w:abstractNumId w:val="35"/>
  </w:num>
  <w:num w:numId="22">
    <w:abstractNumId w:val="14"/>
  </w:num>
  <w:num w:numId="23">
    <w:abstractNumId w:val="42"/>
  </w:num>
  <w:num w:numId="24">
    <w:abstractNumId w:val="28"/>
  </w:num>
  <w:num w:numId="25">
    <w:abstractNumId w:val="5"/>
  </w:num>
  <w:num w:numId="26">
    <w:abstractNumId w:val="24"/>
  </w:num>
  <w:num w:numId="27">
    <w:abstractNumId w:val="38"/>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40"/>
  </w:num>
  <w:num w:numId="35">
    <w:abstractNumId w:val="33"/>
  </w:num>
  <w:num w:numId="36">
    <w:abstractNumId w:val="29"/>
  </w:num>
  <w:num w:numId="37">
    <w:abstractNumId w:val="3"/>
  </w:num>
  <w:num w:numId="38">
    <w:abstractNumId w:val="6"/>
  </w:num>
  <w:num w:numId="39">
    <w:abstractNumId w:val="13"/>
  </w:num>
  <w:num w:numId="40">
    <w:abstractNumId w:val="20"/>
  </w:num>
  <w:num w:numId="41">
    <w:abstractNumId w:val="2"/>
  </w:num>
  <w:num w:numId="42">
    <w:abstractNumId w:val="43"/>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4"/>
  </w:num>
  <w:num w:numId="46">
    <w:abstractNumId w:val="25"/>
  </w:num>
  <w:num w:numId="47">
    <w:abstractNumId w:val="26"/>
  </w:num>
  <w:num w:numId="48">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ocumentProtection w:edit="readOnly" w:formatting="1" w:enforcement="1" w:cryptProviderType="rsaAES" w:cryptAlgorithmClass="hash" w:cryptAlgorithmType="typeAny" w:cryptAlgorithmSid="14" w:cryptSpinCount="100000" w:hash="IFgs2AENYIxdn/EhOZfA5iYgX8qcaNLwncJBsGisNxkc85QmfLAZYZ3JuNkMY3w78P+0JDg1J3aEr+sLZc29bg==" w:salt="hWb61tXsFdGjInnD3iP3F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736"/>
    <w:rsid w:val="00000994"/>
    <w:rsid w:val="000034C1"/>
    <w:rsid w:val="00006ED9"/>
    <w:rsid w:val="0001093F"/>
    <w:rsid w:val="000129DB"/>
    <w:rsid w:val="00013437"/>
    <w:rsid w:val="00013B7A"/>
    <w:rsid w:val="000149CE"/>
    <w:rsid w:val="00015BDB"/>
    <w:rsid w:val="0001695A"/>
    <w:rsid w:val="00020D54"/>
    <w:rsid w:val="00020F55"/>
    <w:rsid w:val="00020FB1"/>
    <w:rsid w:val="000238C1"/>
    <w:rsid w:val="000239A4"/>
    <w:rsid w:val="00025293"/>
    <w:rsid w:val="0002540C"/>
    <w:rsid w:val="000260A2"/>
    <w:rsid w:val="00027980"/>
    <w:rsid w:val="0003046A"/>
    <w:rsid w:val="00031BDC"/>
    <w:rsid w:val="00033649"/>
    <w:rsid w:val="00034B1C"/>
    <w:rsid w:val="000355AF"/>
    <w:rsid w:val="00035CE1"/>
    <w:rsid w:val="000376ED"/>
    <w:rsid w:val="00037A57"/>
    <w:rsid w:val="00041E4A"/>
    <w:rsid w:val="0004238C"/>
    <w:rsid w:val="0004409C"/>
    <w:rsid w:val="000450AA"/>
    <w:rsid w:val="00047658"/>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19B"/>
    <w:rsid w:val="00075302"/>
    <w:rsid w:val="00075A6A"/>
    <w:rsid w:val="00077114"/>
    <w:rsid w:val="00080CE5"/>
    <w:rsid w:val="00080F29"/>
    <w:rsid w:val="000830CE"/>
    <w:rsid w:val="00083685"/>
    <w:rsid w:val="000856CA"/>
    <w:rsid w:val="000856FF"/>
    <w:rsid w:val="00085B7F"/>
    <w:rsid w:val="00090D16"/>
    <w:rsid w:val="00093E55"/>
    <w:rsid w:val="00094FA0"/>
    <w:rsid w:val="00095341"/>
    <w:rsid w:val="000A4D1B"/>
    <w:rsid w:val="000B0E05"/>
    <w:rsid w:val="000B1FE4"/>
    <w:rsid w:val="000B35C3"/>
    <w:rsid w:val="000B6AFD"/>
    <w:rsid w:val="000C0527"/>
    <w:rsid w:val="000C0BB1"/>
    <w:rsid w:val="000C1F87"/>
    <w:rsid w:val="000C2646"/>
    <w:rsid w:val="000C55A1"/>
    <w:rsid w:val="000D18E9"/>
    <w:rsid w:val="000D1F4A"/>
    <w:rsid w:val="000D6022"/>
    <w:rsid w:val="000E19BD"/>
    <w:rsid w:val="000E4372"/>
    <w:rsid w:val="000E4A81"/>
    <w:rsid w:val="000F0A0F"/>
    <w:rsid w:val="000F227F"/>
    <w:rsid w:val="001031DF"/>
    <w:rsid w:val="00105405"/>
    <w:rsid w:val="001067EC"/>
    <w:rsid w:val="00107CF2"/>
    <w:rsid w:val="00107DEC"/>
    <w:rsid w:val="00110ADA"/>
    <w:rsid w:val="00113317"/>
    <w:rsid w:val="00114B7E"/>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613"/>
    <w:rsid w:val="00144C0E"/>
    <w:rsid w:val="00145D74"/>
    <w:rsid w:val="0014798B"/>
    <w:rsid w:val="0015265D"/>
    <w:rsid w:val="001527E2"/>
    <w:rsid w:val="001532C7"/>
    <w:rsid w:val="00154416"/>
    <w:rsid w:val="00160102"/>
    <w:rsid w:val="001601E2"/>
    <w:rsid w:val="00161399"/>
    <w:rsid w:val="0016269D"/>
    <w:rsid w:val="00163F5D"/>
    <w:rsid w:val="00167825"/>
    <w:rsid w:val="0017082B"/>
    <w:rsid w:val="00170DBF"/>
    <w:rsid w:val="0017303B"/>
    <w:rsid w:val="00173663"/>
    <w:rsid w:val="00173BB8"/>
    <w:rsid w:val="00174E91"/>
    <w:rsid w:val="00176CA4"/>
    <w:rsid w:val="00177A6C"/>
    <w:rsid w:val="00180038"/>
    <w:rsid w:val="00181AC7"/>
    <w:rsid w:val="00183F07"/>
    <w:rsid w:val="0018458A"/>
    <w:rsid w:val="001848BF"/>
    <w:rsid w:val="00184BC9"/>
    <w:rsid w:val="00184BE2"/>
    <w:rsid w:val="00185AD7"/>
    <w:rsid w:val="00186943"/>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80B"/>
    <w:rsid w:val="001B2927"/>
    <w:rsid w:val="001B42F2"/>
    <w:rsid w:val="001B4545"/>
    <w:rsid w:val="001B4AA2"/>
    <w:rsid w:val="001B5139"/>
    <w:rsid w:val="001B5DDA"/>
    <w:rsid w:val="001B7C26"/>
    <w:rsid w:val="001C74AB"/>
    <w:rsid w:val="001D04D5"/>
    <w:rsid w:val="001D0554"/>
    <w:rsid w:val="001D332B"/>
    <w:rsid w:val="001D4A04"/>
    <w:rsid w:val="001D7627"/>
    <w:rsid w:val="001D771A"/>
    <w:rsid w:val="001D7AB3"/>
    <w:rsid w:val="001E39C4"/>
    <w:rsid w:val="001E4253"/>
    <w:rsid w:val="001E6E2D"/>
    <w:rsid w:val="001F0B7D"/>
    <w:rsid w:val="001F16FE"/>
    <w:rsid w:val="001F29BF"/>
    <w:rsid w:val="001F3AB4"/>
    <w:rsid w:val="001F494C"/>
    <w:rsid w:val="001F6091"/>
    <w:rsid w:val="001F6C82"/>
    <w:rsid w:val="00204A66"/>
    <w:rsid w:val="00207400"/>
    <w:rsid w:val="00210832"/>
    <w:rsid w:val="00211EC0"/>
    <w:rsid w:val="002122C7"/>
    <w:rsid w:val="0021421F"/>
    <w:rsid w:val="00214390"/>
    <w:rsid w:val="00217295"/>
    <w:rsid w:val="00217AEA"/>
    <w:rsid w:val="0022125E"/>
    <w:rsid w:val="00225813"/>
    <w:rsid w:val="002262FE"/>
    <w:rsid w:val="00226625"/>
    <w:rsid w:val="00227175"/>
    <w:rsid w:val="00231CBB"/>
    <w:rsid w:val="00232D92"/>
    <w:rsid w:val="0023346E"/>
    <w:rsid w:val="00236028"/>
    <w:rsid w:val="002368D8"/>
    <w:rsid w:val="002373EB"/>
    <w:rsid w:val="00240ED8"/>
    <w:rsid w:val="00243643"/>
    <w:rsid w:val="00245450"/>
    <w:rsid w:val="00247010"/>
    <w:rsid w:val="00247D2B"/>
    <w:rsid w:val="00251706"/>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1D90"/>
    <w:rsid w:val="002B5F2B"/>
    <w:rsid w:val="002B78E6"/>
    <w:rsid w:val="002C2075"/>
    <w:rsid w:val="002C24D6"/>
    <w:rsid w:val="002C2D21"/>
    <w:rsid w:val="002C5FC6"/>
    <w:rsid w:val="002D06C0"/>
    <w:rsid w:val="002D31DC"/>
    <w:rsid w:val="002D5736"/>
    <w:rsid w:val="002D57EA"/>
    <w:rsid w:val="002D72D4"/>
    <w:rsid w:val="002D77D7"/>
    <w:rsid w:val="002D7DFA"/>
    <w:rsid w:val="002D7EEC"/>
    <w:rsid w:val="002E094C"/>
    <w:rsid w:val="002E13DF"/>
    <w:rsid w:val="002E2D8A"/>
    <w:rsid w:val="002E3A24"/>
    <w:rsid w:val="002E4F27"/>
    <w:rsid w:val="002E599B"/>
    <w:rsid w:val="002E6B59"/>
    <w:rsid w:val="002F0553"/>
    <w:rsid w:val="002F1A78"/>
    <w:rsid w:val="002F3AB3"/>
    <w:rsid w:val="002F47CC"/>
    <w:rsid w:val="002F5D69"/>
    <w:rsid w:val="002F6E5A"/>
    <w:rsid w:val="002F7810"/>
    <w:rsid w:val="003015A5"/>
    <w:rsid w:val="00302C4E"/>
    <w:rsid w:val="0030583E"/>
    <w:rsid w:val="00310CD0"/>
    <w:rsid w:val="00311356"/>
    <w:rsid w:val="00311A6E"/>
    <w:rsid w:val="00314DD7"/>
    <w:rsid w:val="003165CE"/>
    <w:rsid w:val="00316E01"/>
    <w:rsid w:val="003178AC"/>
    <w:rsid w:val="00321338"/>
    <w:rsid w:val="00323669"/>
    <w:rsid w:val="00323D93"/>
    <w:rsid w:val="0032586A"/>
    <w:rsid w:val="00327019"/>
    <w:rsid w:val="003272FF"/>
    <w:rsid w:val="00331497"/>
    <w:rsid w:val="003318BC"/>
    <w:rsid w:val="00331DD6"/>
    <w:rsid w:val="0033336E"/>
    <w:rsid w:val="003349C2"/>
    <w:rsid w:val="0033732B"/>
    <w:rsid w:val="0034072A"/>
    <w:rsid w:val="00341524"/>
    <w:rsid w:val="00344E38"/>
    <w:rsid w:val="0034599B"/>
    <w:rsid w:val="003468AA"/>
    <w:rsid w:val="003516F3"/>
    <w:rsid w:val="00352A93"/>
    <w:rsid w:val="0035467B"/>
    <w:rsid w:val="00354C40"/>
    <w:rsid w:val="003563BB"/>
    <w:rsid w:val="0035688E"/>
    <w:rsid w:val="003572D5"/>
    <w:rsid w:val="00361E69"/>
    <w:rsid w:val="00362A74"/>
    <w:rsid w:val="00362F51"/>
    <w:rsid w:val="00363955"/>
    <w:rsid w:val="00364405"/>
    <w:rsid w:val="00365F75"/>
    <w:rsid w:val="00372A9D"/>
    <w:rsid w:val="00374B3E"/>
    <w:rsid w:val="00375B53"/>
    <w:rsid w:val="003805A8"/>
    <w:rsid w:val="003819B2"/>
    <w:rsid w:val="00381A0C"/>
    <w:rsid w:val="00385754"/>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B76E0"/>
    <w:rsid w:val="003C054C"/>
    <w:rsid w:val="003C23FB"/>
    <w:rsid w:val="003C3527"/>
    <w:rsid w:val="003C3A42"/>
    <w:rsid w:val="003C77CF"/>
    <w:rsid w:val="003C7A4B"/>
    <w:rsid w:val="003D021C"/>
    <w:rsid w:val="003D1D9B"/>
    <w:rsid w:val="003D1EE4"/>
    <w:rsid w:val="003D29AA"/>
    <w:rsid w:val="003D3B0F"/>
    <w:rsid w:val="003D40C7"/>
    <w:rsid w:val="003E1306"/>
    <w:rsid w:val="003E1969"/>
    <w:rsid w:val="003E2170"/>
    <w:rsid w:val="003E2A13"/>
    <w:rsid w:val="003E357D"/>
    <w:rsid w:val="003E3B3D"/>
    <w:rsid w:val="003E6068"/>
    <w:rsid w:val="003F0E4E"/>
    <w:rsid w:val="003F1821"/>
    <w:rsid w:val="003F2444"/>
    <w:rsid w:val="003F2572"/>
    <w:rsid w:val="003F29B1"/>
    <w:rsid w:val="003F5E83"/>
    <w:rsid w:val="003F66D7"/>
    <w:rsid w:val="004029CF"/>
    <w:rsid w:val="00403665"/>
    <w:rsid w:val="00403767"/>
    <w:rsid w:val="00403F29"/>
    <w:rsid w:val="00405570"/>
    <w:rsid w:val="00405582"/>
    <w:rsid w:val="00410223"/>
    <w:rsid w:val="0041084F"/>
    <w:rsid w:val="004125A1"/>
    <w:rsid w:val="00413B25"/>
    <w:rsid w:val="0041763F"/>
    <w:rsid w:val="00417EFE"/>
    <w:rsid w:val="0042193D"/>
    <w:rsid w:val="00421B0B"/>
    <w:rsid w:val="00421C27"/>
    <w:rsid w:val="00424404"/>
    <w:rsid w:val="004254D9"/>
    <w:rsid w:val="004263CE"/>
    <w:rsid w:val="004312B5"/>
    <w:rsid w:val="004319B1"/>
    <w:rsid w:val="00431A5C"/>
    <w:rsid w:val="0043596C"/>
    <w:rsid w:val="0043690A"/>
    <w:rsid w:val="004371E5"/>
    <w:rsid w:val="004376CC"/>
    <w:rsid w:val="0043793A"/>
    <w:rsid w:val="00440D95"/>
    <w:rsid w:val="0044256D"/>
    <w:rsid w:val="0044259F"/>
    <w:rsid w:val="0044285F"/>
    <w:rsid w:val="00442BC2"/>
    <w:rsid w:val="00446ECB"/>
    <w:rsid w:val="00447806"/>
    <w:rsid w:val="00447822"/>
    <w:rsid w:val="00455907"/>
    <w:rsid w:val="00460E6B"/>
    <w:rsid w:val="00464DDB"/>
    <w:rsid w:val="0046673F"/>
    <w:rsid w:val="00474E47"/>
    <w:rsid w:val="004769B6"/>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97128"/>
    <w:rsid w:val="004A6B9A"/>
    <w:rsid w:val="004A6ED9"/>
    <w:rsid w:val="004A7952"/>
    <w:rsid w:val="004B1F74"/>
    <w:rsid w:val="004B31EE"/>
    <w:rsid w:val="004B35A2"/>
    <w:rsid w:val="004B5334"/>
    <w:rsid w:val="004B60FA"/>
    <w:rsid w:val="004B7C75"/>
    <w:rsid w:val="004C17FE"/>
    <w:rsid w:val="004C2012"/>
    <w:rsid w:val="004C5E48"/>
    <w:rsid w:val="004C674B"/>
    <w:rsid w:val="004C7B48"/>
    <w:rsid w:val="004D0EA6"/>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D4E"/>
    <w:rsid w:val="004F5E16"/>
    <w:rsid w:val="004F67A5"/>
    <w:rsid w:val="004F68A8"/>
    <w:rsid w:val="00500538"/>
    <w:rsid w:val="00501972"/>
    <w:rsid w:val="00502978"/>
    <w:rsid w:val="00503DA2"/>
    <w:rsid w:val="00506130"/>
    <w:rsid w:val="00510044"/>
    <w:rsid w:val="00511E3F"/>
    <w:rsid w:val="00517269"/>
    <w:rsid w:val="005200E0"/>
    <w:rsid w:val="00520F14"/>
    <w:rsid w:val="005220CD"/>
    <w:rsid w:val="0052282C"/>
    <w:rsid w:val="00525DDA"/>
    <w:rsid w:val="00526C56"/>
    <w:rsid w:val="005307DE"/>
    <w:rsid w:val="0053271E"/>
    <w:rsid w:val="005355DC"/>
    <w:rsid w:val="0053613A"/>
    <w:rsid w:val="00536C71"/>
    <w:rsid w:val="00536ED0"/>
    <w:rsid w:val="0053731D"/>
    <w:rsid w:val="00537993"/>
    <w:rsid w:val="00540FF0"/>
    <w:rsid w:val="00542E1F"/>
    <w:rsid w:val="00542F76"/>
    <w:rsid w:val="00543900"/>
    <w:rsid w:val="0054444A"/>
    <w:rsid w:val="0054483C"/>
    <w:rsid w:val="00552117"/>
    <w:rsid w:val="00553425"/>
    <w:rsid w:val="00553DB4"/>
    <w:rsid w:val="00563D77"/>
    <w:rsid w:val="00565B1F"/>
    <w:rsid w:val="00566AF0"/>
    <w:rsid w:val="00567566"/>
    <w:rsid w:val="00567594"/>
    <w:rsid w:val="00571F77"/>
    <w:rsid w:val="0057256E"/>
    <w:rsid w:val="00572987"/>
    <w:rsid w:val="00573BB2"/>
    <w:rsid w:val="00575DB3"/>
    <w:rsid w:val="00582B85"/>
    <w:rsid w:val="00585EB4"/>
    <w:rsid w:val="00586476"/>
    <w:rsid w:val="00590F6F"/>
    <w:rsid w:val="00591834"/>
    <w:rsid w:val="00593858"/>
    <w:rsid w:val="0059597C"/>
    <w:rsid w:val="00596A44"/>
    <w:rsid w:val="005A01BC"/>
    <w:rsid w:val="005B07EE"/>
    <w:rsid w:val="005B1934"/>
    <w:rsid w:val="005B2334"/>
    <w:rsid w:val="005C063E"/>
    <w:rsid w:val="005C2235"/>
    <w:rsid w:val="005C2BB7"/>
    <w:rsid w:val="005C31F2"/>
    <w:rsid w:val="005C37FA"/>
    <w:rsid w:val="005C5317"/>
    <w:rsid w:val="005C6643"/>
    <w:rsid w:val="005C67CB"/>
    <w:rsid w:val="005C7C90"/>
    <w:rsid w:val="005D0355"/>
    <w:rsid w:val="005D1C8B"/>
    <w:rsid w:val="005D1D28"/>
    <w:rsid w:val="005D2B05"/>
    <w:rsid w:val="005D2D1A"/>
    <w:rsid w:val="005D2E34"/>
    <w:rsid w:val="005D3349"/>
    <w:rsid w:val="005D4F34"/>
    <w:rsid w:val="005D6342"/>
    <w:rsid w:val="005E0A13"/>
    <w:rsid w:val="005E2F76"/>
    <w:rsid w:val="005E5076"/>
    <w:rsid w:val="005E6016"/>
    <w:rsid w:val="005E6943"/>
    <w:rsid w:val="005E784E"/>
    <w:rsid w:val="005F2E12"/>
    <w:rsid w:val="005F48D5"/>
    <w:rsid w:val="005F738B"/>
    <w:rsid w:val="005F7EA1"/>
    <w:rsid w:val="00600E29"/>
    <w:rsid w:val="00601D75"/>
    <w:rsid w:val="00601ED0"/>
    <w:rsid w:val="006029F3"/>
    <w:rsid w:val="00602DE5"/>
    <w:rsid w:val="00602EF1"/>
    <w:rsid w:val="00603C00"/>
    <w:rsid w:val="00610185"/>
    <w:rsid w:val="006115EF"/>
    <w:rsid w:val="00614D08"/>
    <w:rsid w:val="00615DA6"/>
    <w:rsid w:val="00620577"/>
    <w:rsid w:val="0062122C"/>
    <w:rsid w:val="00622BF9"/>
    <w:rsid w:val="00622E7F"/>
    <w:rsid w:val="00622F04"/>
    <w:rsid w:val="0062355C"/>
    <w:rsid w:val="00626292"/>
    <w:rsid w:val="0062683A"/>
    <w:rsid w:val="00627F55"/>
    <w:rsid w:val="006305D7"/>
    <w:rsid w:val="0063170D"/>
    <w:rsid w:val="006324E7"/>
    <w:rsid w:val="00633421"/>
    <w:rsid w:val="00635369"/>
    <w:rsid w:val="00640052"/>
    <w:rsid w:val="00640A37"/>
    <w:rsid w:val="00641BE6"/>
    <w:rsid w:val="00646267"/>
    <w:rsid w:val="00646A1C"/>
    <w:rsid w:val="0065004D"/>
    <w:rsid w:val="00650283"/>
    <w:rsid w:val="00652078"/>
    <w:rsid w:val="00661BB3"/>
    <w:rsid w:val="006634C2"/>
    <w:rsid w:val="00670B21"/>
    <w:rsid w:val="00671803"/>
    <w:rsid w:val="006727DA"/>
    <w:rsid w:val="006728CC"/>
    <w:rsid w:val="006728E2"/>
    <w:rsid w:val="00676800"/>
    <w:rsid w:val="00676E81"/>
    <w:rsid w:val="00680AD6"/>
    <w:rsid w:val="006834D7"/>
    <w:rsid w:val="00684168"/>
    <w:rsid w:val="0068518A"/>
    <w:rsid w:val="006857FE"/>
    <w:rsid w:val="006863C7"/>
    <w:rsid w:val="006865AA"/>
    <w:rsid w:val="006865F3"/>
    <w:rsid w:val="0069310B"/>
    <w:rsid w:val="00694DA2"/>
    <w:rsid w:val="00697D87"/>
    <w:rsid w:val="006A223B"/>
    <w:rsid w:val="006A24EA"/>
    <w:rsid w:val="006A42E5"/>
    <w:rsid w:val="006A6AA7"/>
    <w:rsid w:val="006A7052"/>
    <w:rsid w:val="006A71E3"/>
    <w:rsid w:val="006A79B3"/>
    <w:rsid w:val="006A79CC"/>
    <w:rsid w:val="006B06D7"/>
    <w:rsid w:val="006C0E1B"/>
    <w:rsid w:val="006C172C"/>
    <w:rsid w:val="006C1B97"/>
    <w:rsid w:val="006C43B2"/>
    <w:rsid w:val="006C589B"/>
    <w:rsid w:val="006C5C57"/>
    <w:rsid w:val="006C65D1"/>
    <w:rsid w:val="006D0F15"/>
    <w:rsid w:val="006D324E"/>
    <w:rsid w:val="006D4D27"/>
    <w:rsid w:val="006D55C5"/>
    <w:rsid w:val="006D654A"/>
    <w:rsid w:val="006D75ED"/>
    <w:rsid w:val="006D7EFA"/>
    <w:rsid w:val="006E1112"/>
    <w:rsid w:val="006E3808"/>
    <w:rsid w:val="006E485E"/>
    <w:rsid w:val="006E4E8A"/>
    <w:rsid w:val="006E5795"/>
    <w:rsid w:val="006E6EFF"/>
    <w:rsid w:val="006F2B8C"/>
    <w:rsid w:val="006F2F17"/>
    <w:rsid w:val="00700333"/>
    <w:rsid w:val="007031C8"/>
    <w:rsid w:val="00703513"/>
    <w:rsid w:val="00706928"/>
    <w:rsid w:val="00707A7A"/>
    <w:rsid w:val="0071297C"/>
    <w:rsid w:val="00720235"/>
    <w:rsid w:val="00720C4E"/>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43AE"/>
    <w:rsid w:val="00754844"/>
    <w:rsid w:val="007554A8"/>
    <w:rsid w:val="00756501"/>
    <w:rsid w:val="007568CC"/>
    <w:rsid w:val="00756DB9"/>
    <w:rsid w:val="0075764E"/>
    <w:rsid w:val="0075784E"/>
    <w:rsid w:val="00761F8B"/>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1560"/>
    <w:rsid w:val="0079206A"/>
    <w:rsid w:val="007923C5"/>
    <w:rsid w:val="00793E5D"/>
    <w:rsid w:val="0079557A"/>
    <w:rsid w:val="007A1397"/>
    <w:rsid w:val="007A2A24"/>
    <w:rsid w:val="007A3C42"/>
    <w:rsid w:val="007A4295"/>
    <w:rsid w:val="007A42BD"/>
    <w:rsid w:val="007A4C47"/>
    <w:rsid w:val="007A78DA"/>
    <w:rsid w:val="007B01B0"/>
    <w:rsid w:val="007B2D31"/>
    <w:rsid w:val="007B445B"/>
    <w:rsid w:val="007C4BF5"/>
    <w:rsid w:val="007D06FD"/>
    <w:rsid w:val="007D3400"/>
    <w:rsid w:val="007D3617"/>
    <w:rsid w:val="007D3DC5"/>
    <w:rsid w:val="007D5284"/>
    <w:rsid w:val="007D5AE1"/>
    <w:rsid w:val="007D6A12"/>
    <w:rsid w:val="007D71FA"/>
    <w:rsid w:val="007D7F54"/>
    <w:rsid w:val="007E4653"/>
    <w:rsid w:val="007E5246"/>
    <w:rsid w:val="007E6677"/>
    <w:rsid w:val="007E6AC1"/>
    <w:rsid w:val="007E6F6B"/>
    <w:rsid w:val="007E70A2"/>
    <w:rsid w:val="007F0A2F"/>
    <w:rsid w:val="007F0E50"/>
    <w:rsid w:val="007F362F"/>
    <w:rsid w:val="007F490B"/>
    <w:rsid w:val="007F624B"/>
    <w:rsid w:val="007F7518"/>
    <w:rsid w:val="00801C01"/>
    <w:rsid w:val="00802508"/>
    <w:rsid w:val="008026F0"/>
    <w:rsid w:val="00810504"/>
    <w:rsid w:val="00812620"/>
    <w:rsid w:val="0081469C"/>
    <w:rsid w:val="008173EC"/>
    <w:rsid w:val="00820570"/>
    <w:rsid w:val="008224B7"/>
    <w:rsid w:val="00823FD0"/>
    <w:rsid w:val="00824BB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55C"/>
    <w:rsid w:val="00866664"/>
    <w:rsid w:val="00872C38"/>
    <w:rsid w:val="00872E93"/>
    <w:rsid w:val="008736A3"/>
    <w:rsid w:val="00873A9C"/>
    <w:rsid w:val="00873CC1"/>
    <w:rsid w:val="00875C58"/>
    <w:rsid w:val="0087612A"/>
    <w:rsid w:val="008831BA"/>
    <w:rsid w:val="00883E30"/>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0CB9"/>
    <w:rsid w:val="008F181B"/>
    <w:rsid w:val="008F4019"/>
    <w:rsid w:val="00901F12"/>
    <w:rsid w:val="0091046A"/>
    <w:rsid w:val="00911EBD"/>
    <w:rsid w:val="00913603"/>
    <w:rsid w:val="00913BE7"/>
    <w:rsid w:val="00915DE0"/>
    <w:rsid w:val="00916ADD"/>
    <w:rsid w:val="009173F0"/>
    <w:rsid w:val="0092077B"/>
    <w:rsid w:val="009216A2"/>
    <w:rsid w:val="0092265B"/>
    <w:rsid w:val="009234E4"/>
    <w:rsid w:val="00924F09"/>
    <w:rsid w:val="00924F33"/>
    <w:rsid w:val="009275BF"/>
    <w:rsid w:val="00927C11"/>
    <w:rsid w:val="00930F30"/>
    <w:rsid w:val="00932178"/>
    <w:rsid w:val="009324ED"/>
    <w:rsid w:val="0093279C"/>
    <w:rsid w:val="009364EF"/>
    <w:rsid w:val="0093751C"/>
    <w:rsid w:val="00940C16"/>
    <w:rsid w:val="00943A9D"/>
    <w:rsid w:val="00943D6D"/>
    <w:rsid w:val="00944FDC"/>
    <w:rsid w:val="00945441"/>
    <w:rsid w:val="0094595D"/>
    <w:rsid w:val="009465E6"/>
    <w:rsid w:val="00947438"/>
    <w:rsid w:val="00950038"/>
    <w:rsid w:val="0095208F"/>
    <w:rsid w:val="00953D31"/>
    <w:rsid w:val="009569D8"/>
    <w:rsid w:val="00961217"/>
    <w:rsid w:val="009635D1"/>
    <w:rsid w:val="009640B5"/>
    <w:rsid w:val="00964569"/>
    <w:rsid w:val="00964DE3"/>
    <w:rsid w:val="0096536E"/>
    <w:rsid w:val="009671B5"/>
    <w:rsid w:val="00967F56"/>
    <w:rsid w:val="009700E4"/>
    <w:rsid w:val="009715EF"/>
    <w:rsid w:val="0097215A"/>
    <w:rsid w:val="00972AB4"/>
    <w:rsid w:val="009736B1"/>
    <w:rsid w:val="00973CCB"/>
    <w:rsid w:val="00977237"/>
    <w:rsid w:val="0098150E"/>
    <w:rsid w:val="00987749"/>
    <w:rsid w:val="009879B7"/>
    <w:rsid w:val="00987C2E"/>
    <w:rsid w:val="00987D57"/>
    <w:rsid w:val="00991A2F"/>
    <w:rsid w:val="00992A0A"/>
    <w:rsid w:val="00993E66"/>
    <w:rsid w:val="00994225"/>
    <w:rsid w:val="00994F45"/>
    <w:rsid w:val="00996E54"/>
    <w:rsid w:val="00996FA2"/>
    <w:rsid w:val="009A1F14"/>
    <w:rsid w:val="009A2256"/>
    <w:rsid w:val="009A32CC"/>
    <w:rsid w:val="009A33A4"/>
    <w:rsid w:val="009A4B48"/>
    <w:rsid w:val="009B0721"/>
    <w:rsid w:val="009C0FB4"/>
    <w:rsid w:val="009C1586"/>
    <w:rsid w:val="009C51BB"/>
    <w:rsid w:val="009C71BC"/>
    <w:rsid w:val="009D1A2B"/>
    <w:rsid w:val="009D3D5F"/>
    <w:rsid w:val="009D42CB"/>
    <w:rsid w:val="009D5AE1"/>
    <w:rsid w:val="009D779E"/>
    <w:rsid w:val="009E164C"/>
    <w:rsid w:val="009E2066"/>
    <w:rsid w:val="009E34FE"/>
    <w:rsid w:val="009E43A7"/>
    <w:rsid w:val="009E4B4C"/>
    <w:rsid w:val="009E5412"/>
    <w:rsid w:val="009E5F4D"/>
    <w:rsid w:val="009E79A3"/>
    <w:rsid w:val="009F0C61"/>
    <w:rsid w:val="009F54C5"/>
    <w:rsid w:val="009F5673"/>
    <w:rsid w:val="00A0098A"/>
    <w:rsid w:val="00A0110B"/>
    <w:rsid w:val="00A01368"/>
    <w:rsid w:val="00A05182"/>
    <w:rsid w:val="00A05B95"/>
    <w:rsid w:val="00A06014"/>
    <w:rsid w:val="00A06498"/>
    <w:rsid w:val="00A07F2B"/>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308C5"/>
    <w:rsid w:val="00A32482"/>
    <w:rsid w:val="00A377E4"/>
    <w:rsid w:val="00A439B4"/>
    <w:rsid w:val="00A43DA7"/>
    <w:rsid w:val="00A43F84"/>
    <w:rsid w:val="00A45A38"/>
    <w:rsid w:val="00A50AA2"/>
    <w:rsid w:val="00A50C6E"/>
    <w:rsid w:val="00A51161"/>
    <w:rsid w:val="00A54704"/>
    <w:rsid w:val="00A55117"/>
    <w:rsid w:val="00A56EAD"/>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6A06"/>
    <w:rsid w:val="00A87351"/>
    <w:rsid w:val="00A90D02"/>
    <w:rsid w:val="00A90D20"/>
    <w:rsid w:val="00A91472"/>
    <w:rsid w:val="00A91D22"/>
    <w:rsid w:val="00A91F7A"/>
    <w:rsid w:val="00A9231F"/>
    <w:rsid w:val="00A93B7A"/>
    <w:rsid w:val="00AA0E57"/>
    <w:rsid w:val="00AA10BF"/>
    <w:rsid w:val="00AA1B95"/>
    <w:rsid w:val="00AA2957"/>
    <w:rsid w:val="00AA42D3"/>
    <w:rsid w:val="00AA5781"/>
    <w:rsid w:val="00AB16EB"/>
    <w:rsid w:val="00AB320A"/>
    <w:rsid w:val="00AB5248"/>
    <w:rsid w:val="00AB64B9"/>
    <w:rsid w:val="00AB691E"/>
    <w:rsid w:val="00AB7D0C"/>
    <w:rsid w:val="00AC3C76"/>
    <w:rsid w:val="00AC4ADF"/>
    <w:rsid w:val="00AC6422"/>
    <w:rsid w:val="00AC73FF"/>
    <w:rsid w:val="00AD1158"/>
    <w:rsid w:val="00AD2A6D"/>
    <w:rsid w:val="00AD429F"/>
    <w:rsid w:val="00AD5927"/>
    <w:rsid w:val="00AD60AE"/>
    <w:rsid w:val="00AD7927"/>
    <w:rsid w:val="00AE046D"/>
    <w:rsid w:val="00AE1208"/>
    <w:rsid w:val="00AE3C7D"/>
    <w:rsid w:val="00AE41E2"/>
    <w:rsid w:val="00AE5E63"/>
    <w:rsid w:val="00AE5F6C"/>
    <w:rsid w:val="00AF0893"/>
    <w:rsid w:val="00AF481B"/>
    <w:rsid w:val="00AF6890"/>
    <w:rsid w:val="00B03A22"/>
    <w:rsid w:val="00B10F19"/>
    <w:rsid w:val="00B127E2"/>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35B3"/>
    <w:rsid w:val="00B4392C"/>
    <w:rsid w:val="00B44BEF"/>
    <w:rsid w:val="00B4751B"/>
    <w:rsid w:val="00B47BD0"/>
    <w:rsid w:val="00B510C7"/>
    <w:rsid w:val="00B51259"/>
    <w:rsid w:val="00B51726"/>
    <w:rsid w:val="00B51937"/>
    <w:rsid w:val="00B52434"/>
    <w:rsid w:val="00B573F6"/>
    <w:rsid w:val="00B5788F"/>
    <w:rsid w:val="00B57923"/>
    <w:rsid w:val="00B57B92"/>
    <w:rsid w:val="00B57EA1"/>
    <w:rsid w:val="00B6592B"/>
    <w:rsid w:val="00B666B3"/>
    <w:rsid w:val="00B67B4D"/>
    <w:rsid w:val="00B67D69"/>
    <w:rsid w:val="00B7093C"/>
    <w:rsid w:val="00B74CF6"/>
    <w:rsid w:val="00B75D2A"/>
    <w:rsid w:val="00B777EF"/>
    <w:rsid w:val="00B807B3"/>
    <w:rsid w:val="00B83898"/>
    <w:rsid w:val="00B849F5"/>
    <w:rsid w:val="00B85AA9"/>
    <w:rsid w:val="00B879CB"/>
    <w:rsid w:val="00B9381E"/>
    <w:rsid w:val="00B95377"/>
    <w:rsid w:val="00B958B8"/>
    <w:rsid w:val="00B96FD9"/>
    <w:rsid w:val="00BA0A2A"/>
    <w:rsid w:val="00BA0E31"/>
    <w:rsid w:val="00BA30FE"/>
    <w:rsid w:val="00BA6D58"/>
    <w:rsid w:val="00BA7258"/>
    <w:rsid w:val="00BB0488"/>
    <w:rsid w:val="00BB12A4"/>
    <w:rsid w:val="00BB2278"/>
    <w:rsid w:val="00BB2465"/>
    <w:rsid w:val="00BB3536"/>
    <w:rsid w:val="00BB35BE"/>
    <w:rsid w:val="00BB6476"/>
    <w:rsid w:val="00BC0C4A"/>
    <w:rsid w:val="00BC162E"/>
    <w:rsid w:val="00BC27FF"/>
    <w:rsid w:val="00BC35EA"/>
    <w:rsid w:val="00BC46FE"/>
    <w:rsid w:val="00BC4FA9"/>
    <w:rsid w:val="00BC798A"/>
    <w:rsid w:val="00BD1D4C"/>
    <w:rsid w:val="00BD4A6C"/>
    <w:rsid w:val="00BD50CD"/>
    <w:rsid w:val="00BD5856"/>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73E1"/>
    <w:rsid w:val="00C0036A"/>
    <w:rsid w:val="00C00A5D"/>
    <w:rsid w:val="00C00D5D"/>
    <w:rsid w:val="00C01558"/>
    <w:rsid w:val="00C01F95"/>
    <w:rsid w:val="00C03409"/>
    <w:rsid w:val="00C041BB"/>
    <w:rsid w:val="00C04725"/>
    <w:rsid w:val="00C047EA"/>
    <w:rsid w:val="00C05A7E"/>
    <w:rsid w:val="00C06BB1"/>
    <w:rsid w:val="00C07275"/>
    <w:rsid w:val="00C1008B"/>
    <w:rsid w:val="00C10297"/>
    <w:rsid w:val="00C13244"/>
    <w:rsid w:val="00C15FE2"/>
    <w:rsid w:val="00C169A2"/>
    <w:rsid w:val="00C16A4A"/>
    <w:rsid w:val="00C16E4A"/>
    <w:rsid w:val="00C17CBA"/>
    <w:rsid w:val="00C20487"/>
    <w:rsid w:val="00C21A15"/>
    <w:rsid w:val="00C21ECA"/>
    <w:rsid w:val="00C2230C"/>
    <w:rsid w:val="00C22DF9"/>
    <w:rsid w:val="00C23026"/>
    <w:rsid w:val="00C240E7"/>
    <w:rsid w:val="00C27BF6"/>
    <w:rsid w:val="00C30D15"/>
    <w:rsid w:val="00C31DA7"/>
    <w:rsid w:val="00C327F8"/>
    <w:rsid w:val="00C409BC"/>
    <w:rsid w:val="00C439F1"/>
    <w:rsid w:val="00C43D2F"/>
    <w:rsid w:val="00C44BE4"/>
    <w:rsid w:val="00C47B43"/>
    <w:rsid w:val="00C553D6"/>
    <w:rsid w:val="00C62078"/>
    <w:rsid w:val="00C62270"/>
    <w:rsid w:val="00C64AE4"/>
    <w:rsid w:val="00C66B88"/>
    <w:rsid w:val="00C7346B"/>
    <w:rsid w:val="00C761E6"/>
    <w:rsid w:val="00C765F1"/>
    <w:rsid w:val="00C81C91"/>
    <w:rsid w:val="00C82A12"/>
    <w:rsid w:val="00C83534"/>
    <w:rsid w:val="00C85BFD"/>
    <w:rsid w:val="00C85F6A"/>
    <w:rsid w:val="00C874EB"/>
    <w:rsid w:val="00C913BA"/>
    <w:rsid w:val="00C93E7E"/>
    <w:rsid w:val="00C95036"/>
    <w:rsid w:val="00C968A3"/>
    <w:rsid w:val="00C97BC1"/>
    <w:rsid w:val="00CA416B"/>
    <w:rsid w:val="00CA4A7C"/>
    <w:rsid w:val="00CA4D26"/>
    <w:rsid w:val="00CA5BED"/>
    <w:rsid w:val="00CA659B"/>
    <w:rsid w:val="00CB33D1"/>
    <w:rsid w:val="00CB7C83"/>
    <w:rsid w:val="00CC1A78"/>
    <w:rsid w:val="00CC2CA1"/>
    <w:rsid w:val="00CC4585"/>
    <w:rsid w:val="00CD389E"/>
    <w:rsid w:val="00CD405B"/>
    <w:rsid w:val="00CD4F37"/>
    <w:rsid w:val="00CD53ED"/>
    <w:rsid w:val="00CD74C5"/>
    <w:rsid w:val="00CE5EE0"/>
    <w:rsid w:val="00CE6869"/>
    <w:rsid w:val="00CF08CD"/>
    <w:rsid w:val="00CF10C5"/>
    <w:rsid w:val="00CF1E34"/>
    <w:rsid w:val="00CF346E"/>
    <w:rsid w:val="00CF3796"/>
    <w:rsid w:val="00CF3D4B"/>
    <w:rsid w:val="00CF522F"/>
    <w:rsid w:val="00CF527D"/>
    <w:rsid w:val="00CF7AEB"/>
    <w:rsid w:val="00D012B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1AFA"/>
    <w:rsid w:val="00D324D2"/>
    <w:rsid w:val="00D32736"/>
    <w:rsid w:val="00D33B38"/>
    <w:rsid w:val="00D44A3A"/>
    <w:rsid w:val="00D462CF"/>
    <w:rsid w:val="00D50DDB"/>
    <w:rsid w:val="00D510CB"/>
    <w:rsid w:val="00D5205E"/>
    <w:rsid w:val="00D5250D"/>
    <w:rsid w:val="00D527D2"/>
    <w:rsid w:val="00D53E83"/>
    <w:rsid w:val="00D55E3D"/>
    <w:rsid w:val="00D5664B"/>
    <w:rsid w:val="00D60951"/>
    <w:rsid w:val="00D60DD6"/>
    <w:rsid w:val="00D61296"/>
    <w:rsid w:val="00D6146F"/>
    <w:rsid w:val="00D63D4D"/>
    <w:rsid w:val="00D65883"/>
    <w:rsid w:val="00D66829"/>
    <w:rsid w:val="00D7000A"/>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0"/>
    <w:rsid w:val="00D906B5"/>
    <w:rsid w:val="00D9217D"/>
    <w:rsid w:val="00D9729E"/>
    <w:rsid w:val="00DA2FBF"/>
    <w:rsid w:val="00DA3CAA"/>
    <w:rsid w:val="00DA45C6"/>
    <w:rsid w:val="00DA4607"/>
    <w:rsid w:val="00DA46A4"/>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178C"/>
    <w:rsid w:val="00DD22D8"/>
    <w:rsid w:val="00DD325C"/>
    <w:rsid w:val="00DD33EE"/>
    <w:rsid w:val="00DD377E"/>
    <w:rsid w:val="00DD3C8A"/>
    <w:rsid w:val="00DD4DA4"/>
    <w:rsid w:val="00DD5410"/>
    <w:rsid w:val="00DD6056"/>
    <w:rsid w:val="00DD7F84"/>
    <w:rsid w:val="00DE1248"/>
    <w:rsid w:val="00DE1978"/>
    <w:rsid w:val="00DE566B"/>
    <w:rsid w:val="00DE5C37"/>
    <w:rsid w:val="00DE6262"/>
    <w:rsid w:val="00DE7935"/>
    <w:rsid w:val="00DF109D"/>
    <w:rsid w:val="00DF3308"/>
    <w:rsid w:val="00DF4166"/>
    <w:rsid w:val="00DF444C"/>
    <w:rsid w:val="00DF506B"/>
    <w:rsid w:val="00DF63F1"/>
    <w:rsid w:val="00E002D2"/>
    <w:rsid w:val="00E02CAF"/>
    <w:rsid w:val="00E049F0"/>
    <w:rsid w:val="00E05D95"/>
    <w:rsid w:val="00E0698A"/>
    <w:rsid w:val="00E11C64"/>
    <w:rsid w:val="00E12138"/>
    <w:rsid w:val="00E128AE"/>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1FB7"/>
    <w:rsid w:val="00E72D6A"/>
    <w:rsid w:val="00E72E4F"/>
    <w:rsid w:val="00E74926"/>
    <w:rsid w:val="00E76FB0"/>
    <w:rsid w:val="00E77729"/>
    <w:rsid w:val="00E80B7F"/>
    <w:rsid w:val="00E80CAC"/>
    <w:rsid w:val="00E826A6"/>
    <w:rsid w:val="00E845E7"/>
    <w:rsid w:val="00E84F24"/>
    <w:rsid w:val="00E90715"/>
    <w:rsid w:val="00E932EB"/>
    <w:rsid w:val="00E9609D"/>
    <w:rsid w:val="00E9661C"/>
    <w:rsid w:val="00E9689A"/>
    <w:rsid w:val="00EA1DE8"/>
    <w:rsid w:val="00EA2F2C"/>
    <w:rsid w:val="00EB23B2"/>
    <w:rsid w:val="00EB3DD6"/>
    <w:rsid w:val="00EB3F9B"/>
    <w:rsid w:val="00EB5A85"/>
    <w:rsid w:val="00EB5EFA"/>
    <w:rsid w:val="00EB6B48"/>
    <w:rsid w:val="00EC128C"/>
    <w:rsid w:val="00EC1DA5"/>
    <w:rsid w:val="00EC2CBC"/>
    <w:rsid w:val="00EC5C32"/>
    <w:rsid w:val="00ED0CF0"/>
    <w:rsid w:val="00ED367B"/>
    <w:rsid w:val="00EE0F12"/>
    <w:rsid w:val="00EE1F49"/>
    <w:rsid w:val="00EE278D"/>
    <w:rsid w:val="00EE5484"/>
    <w:rsid w:val="00EF0BBB"/>
    <w:rsid w:val="00EF32F3"/>
    <w:rsid w:val="00EF350A"/>
    <w:rsid w:val="00EF4859"/>
    <w:rsid w:val="00EF49C3"/>
    <w:rsid w:val="00EF4DBC"/>
    <w:rsid w:val="00EF560D"/>
    <w:rsid w:val="00EF719F"/>
    <w:rsid w:val="00EF78D6"/>
    <w:rsid w:val="00EF7951"/>
    <w:rsid w:val="00F009A5"/>
    <w:rsid w:val="00F032F9"/>
    <w:rsid w:val="00F03F4E"/>
    <w:rsid w:val="00F109BF"/>
    <w:rsid w:val="00F118B9"/>
    <w:rsid w:val="00F14671"/>
    <w:rsid w:val="00F16728"/>
    <w:rsid w:val="00F2353F"/>
    <w:rsid w:val="00F23540"/>
    <w:rsid w:val="00F244DD"/>
    <w:rsid w:val="00F25407"/>
    <w:rsid w:val="00F30DE4"/>
    <w:rsid w:val="00F32484"/>
    <w:rsid w:val="00F326AD"/>
    <w:rsid w:val="00F335A1"/>
    <w:rsid w:val="00F33630"/>
    <w:rsid w:val="00F3605B"/>
    <w:rsid w:val="00F36A1D"/>
    <w:rsid w:val="00F41D3F"/>
    <w:rsid w:val="00F42124"/>
    <w:rsid w:val="00F459DF"/>
    <w:rsid w:val="00F4647C"/>
    <w:rsid w:val="00F4680A"/>
    <w:rsid w:val="00F47C66"/>
    <w:rsid w:val="00F52E72"/>
    <w:rsid w:val="00F52F91"/>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6CFE"/>
    <w:rsid w:val="00FB7095"/>
    <w:rsid w:val="00FC0A97"/>
    <w:rsid w:val="00FC3F0B"/>
    <w:rsid w:val="00FC4427"/>
    <w:rsid w:val="00FC7850"/>
    <w:rsid w:val="00FD1767"/>
    <w:rsid w:val="00FD2C22"/>
    <w:rsid w:val="00FD53B5"/>
    <w:rsid w:val="00FD697C"/>
    <w:rsid w:val="00FE3EAC"/>
    <w:rsid w:val="00FE4DB6"/>
    <w:rsid w:val="00FE4E62"/>
    <w:rsid w:val="00FE621D"/>
    <w:rsid w:val="00FF019A"/>
    <w:rsid w:val="00FF07F9"/>
    <w:rsid w:val="00FF3AB1"/>
    <w:rsid w:val="00FF6D3D"/>
    <w:rsid w:val="00FF7B8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49A9A0-87F6-4561-A0FB-07BB37EF5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2196</Words>
  <Characters>12962</Characters>
  <Application>Microsoft Office Word</Application>
  <DocSecurity>8</DocSecurity>
  <Lines>108</Lines>
  <Paragraphs>30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15128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122</cp:revision>
  <cp:lastPrinted>2014-05-16T09:23:00Z</cp:lastPrinted>
  <dcterms:created xsi:type="dcterms:W3CDTF">2021-10-21T06:58:00Z</dcterms:created>
  <dcterms:modified xsi:type="dcterms:W3CDTF">2025-09-19T07:40:00Z</dcterms:modified>
</cp:coreProperties>
</file>