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8CC21C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proofErr w:type="gramStart"/>
      <w:r w:rsidR="00D2684D">
        <w:rPr>
          <w:rFonts w:ascii="Garamond" w:hAnsi="Garamond"/>
          <w:sz w:val="24"/>
          <w:szCs w:val="24"/>
        </w:rPr>
        <w:t>1</w:t>
      </w:r>
      <w:r w:rsidR="005D6F5B">
        <w:rPr>
          <w:rFonts w:ascii="Garamond" w:hAnsi="Garamond"/>
          <w:sz w:val="24"/>
          <w:szCs w:val="24"/>
        </w:rPr>
        <w:t>5</w:t>
      </w:r>
      <w:r w:rsidR="002664F6">
        <w:rPr>
          <w:rFonts w:ascii="Garamond" w:hAnsi="Garamond"/>
          <w:sz w:val="24"/>
          <w:szCs w:val="24"/>
        </w:rPr>
        <w:t>1</w:t>
      </w:r>
      <w:r w:rsidR="00A905CB">
        <w:rPr>
          <w:rFonts w:ascii="Garamond" w:hAnsi="Garamond"/>
          <w:sz w:val="24"/>
          <w:szCs w:val="24"/>
        </w:rPr>
        <w:t xml:space="preserve"> - 2025</w:t>
      </w:r>
      <w:proofErr w:type="gramEnd"/>
    </w:p>
    <w:p w14:paraId="734915B7" w14:textId="783A5BF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664F6" w:rsidRPr="00BB06C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https://zakazky.zcu.cz/contract_display_7674.html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F9C920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C4012">
        <w:rPr>
          <w:rFonts w:ascii="Garamond" w:hAnsi="Garamond" w:cs="Arial"/>
          <w:b/>
          <w:bCs/>
          <w:sz w:val="22"/>
          <w:szCs w:val="22"/>
        </w:rPr>
        <w:t>0</w:t>
      </w:r>
      <w:r w:rsidR="005D6F5B">
        <w:rPr>
          <w:rFonts w:ascii="Garamond" w:hAnsi="Garamond" w:cs="Arial"/>
          <w:b/>
          <w:bCs/>
          <w:sz w:val="22"/>
          <w:szCs w:val="22"/>
        </w:rPr>
        <w:t>8</w:t>
      </w:r>
      <w:r w:rsidR="00BC4012">
        <w:rPr>
          <w:rFonts w:ascii="Garamond" w:hAnsi="Garamond" w:cs="Arial"/>
          <w:b/>
          <w:bCs/>
          <w:sz w:val="22"/>
          <w:szCs w:val="22"/>
        </w:rPr>
        <w:t>.09</w:t>
      </w:r>
      <w:r w:rsidR="00FB4B15" w:rsidRPr="00424385">
        <w:rPr>
          <w:rFonts w:ascii="Garamond" w:hAnsi="Garamond" w:cs="Arial"/>
          <w:b/>
          <w:bCs/>
          <w:sz w:val="22"/>
          <w:szCs w:val="22"/>
        </w:rPr>
        <w:t>.</w:t>
      </w:r>
      <w:r w:rsidR="00F152CE" w:rsidRPr="00424385">
        <w:rPr>
          <w:rFonts w:ascii="Garamond" w:hAnsi="Garamond" w:cs="Arial"/>
          <w:b/>
          <w:bCs/>
          <w:sz w:val="22"/>
          <w:szCs w:val="22"/>
        </w:rPr>
        <w:t>202</w:t>
      </w:r>
      <w:r w:rsidR="0036619F" w:rsidRPr="00424385">
        <w:rPr>
          <w:rFonts w:ascii="Garamond" w:hAnsi="Garamond" w:cs="Arial"/>
          <w:b/>
          <w:bCs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F1BCC">
        <w:rPr>
          <w:rFonts w:ascii="Garamond" w:hAnsi="Garamond" w:cs="Arial"/>
          <w:sz w:val="22"/>
          <w:szCs w:val="22"/>
        </w:rPr>
        <w:t xml:space="preserve"> </w:t>
      </w:r>
      <w:r w:rsidR="001B0989">
        <w:rPr>
          <w:rFonts w:ascii="Garamond" w:hAnsi="Garamond" w:cs="Arial"/>
          <w:sz w:val="22"/>
          <w:szCs w:val="22"/>
        </w:rPr>
        <w:t>09</w:t>
      </w:r>
      <w:r w:rsidR="004F1124">
        <w:rPr>
          <w:rFonts w:ascii="Garamond" w:hAnsi="Garamond" w:cs="Arial"/>
          <w:sz w:val="22"/>
          <w:szCs w:val="22"/>
        </w:rPr>
        <w:t>:</w:t>
      </w:r>
      <w:r w:rsidR="002664F6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2B8C8" w14:textId="77777777" w:rsidR="008064A6" w:rsidRDefault="008064A6" w:rsidP="00795AAC">
      <w:r>
        <w:separator/>
      </w:r>
    </w:p>
  </w:endnote>
  <w:endnote w:type="continuationSeparator" w:id="0">
    <w:p w14:paraId="390DFA04" w14:textId="77777777" w:rsidR="008064A6" w:rsidRDefault="008064A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1725" w14:textId="77777777" w:rsidR="008064A6" w:rsidRDefault="008064A6" w:rsidP="00795AAC">
      <w:r>
        <w:separator/>
      </w:r>
    </w:p>
  </w:footnote>
  <w:footnote w:type="continuationSeparator" w:id="0">
    <w:p w14:paraId="0AB67C18" w14:textId="77777777" w:rsidR="008064A6" w:rsidRDefault="008064A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RVPRMHP9hV7k7FKTgnRDYejAWJBEXSZ078Pt7z0OqA+Xc8dE2ryjdFTgfxa/R7yxDp0cW4MOKCNpj1/SHXecUw==" w:salt="JcPliinU8HvpD+EaDqth+Q==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3C07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51D4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5A6B"/>
    <w:rsid w:val="00177139"/>
    <w:rsid w:val="00180DC3"/>
    <w:rsid w:val="00180ECA"/>
    <w:rsid w:val="00184824"/>
    <w:rsid w:val="00185EFB"/>
    <w:rsid w:val="0018647B"/>
    <w:rsid w:val="0018706D"/>
    <w:rsid w:val="001905EC"/>
    <w:rsid w:val="00190907"/>
    <w:rsid w:val="0019386D"/>
    <w:rsid w:val="001A14C8"/>
    <w:rsid w:val="001A2537"/>
    <w:rsid w:val="001A30F6"/>
    <w:rsid w:val="001A3473"/>
    <w:rsid w:val="001A46DB"/>
    <w:rsid w:val="001A5C42"/>
    <w:rsid w:val="001A63A8"/>
    <w:rsid w:val="001A6522"/>
    <w:rsid w:val="001A6CC2"/>
    <w:rsid w:val="001B08D2"/>
    <w:rsid w:val="001B0989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C6F"/>
    <w:rsid w:val="00256DB3"/>
    <w:rsid w:val="00257386"/>
    <w:rsid w:val="002573F7"/>
    <w:rsid w:val="00264D89"/>
    <w:rsid w:val="002664F6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23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75EF7"/>
    <w:rsid w:val="00380881"/>
    <w:rsid w:val="00383EFA"/>
    <w:rsid w:val="003877B0"/>
    <w:rsid w:val="00391479"/>
    <w:rsid w:val="00394CD4"/>
    <w:rsid w:val="00396BED"/>
    <w:rsid w:val="003A24CF"/>
    <w:rsid w:val="003A2A0C"/>
    <w:rsid w:val="003A2F3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385"/>
    <w:rsid w:val="00424F0E"/>
    <w:rsid w:val="00425033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1BCC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8698D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D6F5B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03DC0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5430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2FB9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200F"/>
    <w:rsid w:val="008064A6"/>
    <w:rsid w:val="00806A0E"/>
    <w:rsid w:val="00807E1E"/>
    <w:rsid w:val="008124BD"/>
    <w:rsid w:val="00813850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B3E"/>
    <w:rsid w:val="00850F4A"/>
    <w:rsid w:val="00854B10"/>
    <w:rsid w:val="00854E01"/>
    <w:rsid w:val="00857883"/>
    <w:rsid w:val="00867D02"/>
    <w:rsid w:val="0087048A"/>
    <w:rsid w:val="00871A69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3B4D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167D"/>
    <w:rsid w:val="00A73555"/>
    <w:rsid w:val="00A73923"/>
    <w:rsid w:val="00A76DEE"/>
    <w:rsid w:val="00A77624"/>
    <w:rsid w:val="00A81BBF"/>
    <w:rsid w:val="00A82F84"/>
    <w:rsid w:val="00A86FC9"/>
    <w:rsid w:val="00A905CB"/>
    <w:rsid w:val="00A90797"/>
    <w:rsid w:val="00A93571"/>
    <w:rsid w:val="00A942BE"/>
    <w:rsid w:val="00A955C2"/>
    <w:rsid w:val="00A96E30"/>
    <w:rsid w:val="00A972E8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679D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012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3CD3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1B36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2D8C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2684D"/>
    <w:rsid w:val="00D31A32"/>
    <w:rsid w:val="00D32866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37A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6661D"/>
    <w:rsid w:val="00D71CD5"/>
    <w:rsid w:val="00D7497E"/>
    <w:rsid w:val="00D75F0D"/>
    <w:rsid w:val="00D80FF7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3E6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372F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67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2360</Words>
  <Characters>13928</Characters>
  <Application>Microsoft Office Word</Application>
  <DocSecurity>8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58</cp:revision>
  <cp:lastPrinted>2025-08-19T05:58:00Z</cp:lastPrinted>
  <dcterms:created xsi:type="dcterms:W3CDTF">2025-04-22T06:06:00Z</dcterms:created>
  <dcterms:modified xsi:type="dcterms:W3CDTF">2025-08-25T11:44:00Z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