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84F03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proofErr w:type="gramStart"/>
      <w:r w:rsidR="00AC7669">
        <w:rPr>
          <w:rFonts w:ascii="Garamond" w:hAnsi="Garamond"/>
          <w:sz w:val="24"/>
          <w:szCs w:val="24"/>
        </w:rPr>
        <w:t>1</w:t>
      </w:r>
      <w:r w:rsidR="009E33F3">
        <w:rPr>
          <w:rFonts w:ascii="Garamond" w:hAnsi="Garamond"/>
          <w:sz w:val="24"/>
          <w:szCs w:val="24"/>
        </w:rPr>
        <w:t>2</w:t>
      </w:r>
      <w:r w:rsidR="002F3E29">
        <w:rPr>
          <w:rFonts w:ascii="Garamond" w:hAnsi="Garamond"/>
          <w:sz w:val="24"/>
          <w:szCs w:val="24"/>
        </w:rPr>
        <w:t>5</w:t>
      </w:r>
      <w:r w:rsidR="00A905CB">
        <w:rPr>
          <w:rFonts w:ascii="Garamond" w:hAnsi="Garamond"/>
          <w:sz w:val="24"/>
          <w:szCs w:val="24"/>
        </w:rPr>
        <w:t xml:space="preserve"> - 2025</w:t>
      </w:r>
      <w:proofErr w:type="gramEnd"/>
    </w:p>
    <w:p w14:paraId="734915B7" w14:textId="394AB52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3E29" w:rsidRPr="0049378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https://zakazky.zcu.cz/contract_display_7586.html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ADC35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F3E29">
        <w:rPr>
          <w:rFonts w:ascii="Garamond" w:hAnsi="Garamond" w:cs="Arial"/>
          <w:b/>
          <w:bCs/>
          <w:sz w:val="22"/>
          <w:szCs w:val="22"/>
        </w:rPr>
        <w:t>30</w:t>
      </w:r>
      <w:r w:rsidR="00AC7669">
        <w:rPr>
          <w:rFonts w:ascii="Garamond" w:hAnsi="Garamond" w:cs="Arial"/>
          <w:b/>
          <w:bCs/>
          <w:sz w:val="22"/>
          <w:szCs w:val="22"/>
        </w:rPr>
        <w:t>.07</w:t>
      </w:r>
      <w:r w:rsidR="00FB4B15" w:rsidRPr="00424385">
        <w:rPr>
          <w:rFonts w:ascii="Garamond" w:hAnsi="Garamond" w:cs="Arial"/>
          <w:b/>
          <w:bCs/>
          <w:sz w:val="22"/>
          <w:szCs w:val="22"/>
        </w:rPr>
        <w:t>.</w:t>
      </w:r>
      <w:r w:rsidR="00F152CE" w:rsidRPr="00424385">
        <w:rPr>
          <w:rFonts w:ascii="Garamond" w:hAnsi="Garamond" w:cs="Arial"/>
          <w:b/>
          <w:bCs/>
          <w:sz w:val="22"/>
          <w:szCs w:val="22"/>
        </w:rPr>
        <w:t>202</w:t>
      </w:r>
      <w:r w:rsidR="0036619F" w:rsidRPr="00424385">
        <w:rPr>
          <w:rFonts w:ascii="Garamond" w:hAnsi="Garamond" w:cs="Arial"/>
          <w:b/>
          <w:bCs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F1BCC">
        <w:rPr>
          <w:rFonts w:ascii="Garamond" w:hAnsi="Garamond" w:cs="Arial"/>
          <w:sz w:val="22"/>
          <w:szCs w:val="22"/>
        </w:rPr>
        <w:t xml:space="preserve"> </w:t>
      </w:r>
      <w:r w:rsidR="00876E0D">
        <w:rPr>
          <w:rFonts w:ascii="Garamond" w:hAnsi="Garamond" w:cs="Arial"/>
          <w:sz w:val="22"/>
          <w:szCs w:val="22"/>
        </w:rPr>
        <w:t>09</w:t>
      </w:r>
      <w:r w:rsidR="004F1124">
        <w:rPr>
          <w:rFonts w:ascii="Garamond" w:hAnsi="Garamond" w:cs="Arial"/>
          <w:sz w:val="22"/>
          <w:szCs w:val="22"/>
        </w:rPr>
        <w:t>:</w:t>
      </w:r>
      <w:r w:rsidR="002F3E2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C58D" w14:textId="77777777" w:rsidR="00F43B55" w:rsidRDefault="00F43B55" w:rsidP="00795AAC">
      <w:r>
        <w:separator/>
      </w:r>
    </w:p>
  </w:endnote>
  <w:endnote w:type="continuationSeparator" w:id="0">
    <w:p w14:paraId="7AD5FB92" w14:textId="77777777" w:rsidR="00F43B55" w:rsidRDefault="00F43B5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FB12" w14:textId="77777777" w:rsidR="00F43B55" w:rsidRDefault="00F43B55" w:rsidP="00795AAC">
      <w:r>
        <w:separator/>
      </w:r>
    </w:p>
  </w:footnote>
  <w:footnote w:type="continuationSeparator" w:id="0">
    <w:p w14:paraId="644D9F2E" w14:textId="77777777" w:rsidR="00F43B55" w:rsidRDefault="00F43B5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tu03v36AuvRFbJhYwxlu85IgsOUu16Hhf6CIroYpeGlDo3gBiipBLQ4Hi5LXpl/fwIemCYt8svk9tB0RyWPTyA==" w:salt="EqPkGgHc2XqLtv0QujJhjg==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0F9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3C07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5284"/>
    <w:rsid w:val="00117C21"/>
    <w:rsid w:val="00120B28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7139"/>
    <w:rsid w:val="00180DC3"/>
    <w:rsid w:val="00180ECA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3A8"/>
    <w:rsid w:val="001A6522"/>
    <w:rsid w:val="001A6CC2"/>
    <w:rsid w:val="001B08D2"/>
    <w:rsid w:val="001B0989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2D2E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36975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C6F"/>
    <w:rsid w:val="00256DB3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059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1DB5"/>
    <w:rsid w:val="002F3E29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75EF7"/>
    <w:rsid w:val="00380881"/>
    <w:rsid w:val="00383EFA"/>
    <w:rsid w:val="003877B0"/>
    <w:rsid w:val="00391479"/>
    <w:rsid w:val="00394CD4"/>
    <w:rsid w:val="00396BED"/>
    <w:rsid w:val="003A24CF"/>
    <w:rsid w:val="003A2A0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40FB"/>
    <w:rsid w:val="003F5B1C"/>
    <w:rsid w:val="003F5D6C"/>
    <w:rsid w:val="003F73AE"/>
    <w:rsid w:val="003F767D"/>
    <w:rsid w:val="004030C6"/>
    <w:rsid w:val="004059B7"/>
    <w:rsid w:val="00406F62"/>
    <w:rsid w:val="004076EE"/>
    <w:rsid w:val="00413208"/>
    <w:rsid w:val="00420B3F"/>
    <w:rsid w:val="00423A32"/>
    <w:rsid w:val="00424385"/>
    <w:rsid w:val="00424F0E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07E8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0FFC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1BCC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024E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1BEA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29DD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84A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64276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43AB"/>
    <w:rsid w:val="00795AAC"/>
    <w:rsid w:val="007A5974"/>
    <w:rsid w:val="007A5D60"/>
    <w:rsid w:val="007A5DDA"/>
    <w:rsid w:val="007A7982"/>
    <w:rsid w:val="007B03E2"/>
    <w:rsid w:val="007B0985"/>
    <w:rsid w:val="007B2FB9"/>
    <w:rsid w:val="007B685E"/>
    <w:rsid w:val="007C04E9"/>
    <w:rsid w:val="007C1CE8"/>
    <w:rsid w:val="007C5244"/>
    <w:rsid w:val="007C6B77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200F"/>
    <w:rsid w:val="00806A0E"/>
    <w:rsid w:val="00807E1E"/>
    <w:rsid w:val="008124BD"/>
    <w:rsid w:val="00813850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434A8"/>
    <w:rsid w:val="00850F4A"/>
    <w:rsid w:val="00854B10"/>
    <w:rsid w:val="00854E01"/>
    <w:rsid w:val="00857883"/>
    <w:rsid w:val="00867D02"/>
    <w:rsid w:val="0087048A"/>
    <w:rsid w:val="00871A69"/>
    <w:rsid w:val="00873906"/>
    <w:rsid w:val="008765A4"/>
    <w:rsid w:val="00876E0D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4BA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3B4D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E33F3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167D"/>
    <w:rsid w:val="00A73555"/>
    <w:rsid w:val="00A73923"/>
    <w:rsid w:val="00A76DEE"/>
    <w:rsid w:val="00A77624"/>
    <w:rsid w:val="00A82F84"/>
    <w:rsid w:val="00A86FC9"/>
    <w:rsid w:val="00A905CB"/>
    <w:rsid w:val="00A90797"/>
    <w:rsid w:val="00A93571"/>
    <w:rsid w:val="00A942BE"/>
    <w:rsid w:val="00A955C2"/>
    <w:rsid w:val="00A96E30"/>
    <w:rsid w:val="00A972E8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C7669"/>
    <w:rsid w:val="00AD0BE7"/>
    <w:rsid w:val="00AD2CED"/>
    <w:rsid w:val="00AD4687"/>
    <w:rsid w:val="00AD4766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82A7D"/>
    <w:rsid w:val="00B87F66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46BB5"/>
    <w:rsid w:val="00C5064A"/>
    <w:rsid w:val="00C5592B"/>
    <w:rsid w:val="00C55BD7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31A32"/>
    <w:rsid w:val="00D32866"/>
    <w:rsid w:val="00D33A74"/>
    <w:rsid w:val="00D33F22"/>
    <w:rsid w:val="00D34190"/>
    <w:rsid w:val="00D368AD"/>
    <w:rsid w:val="00D37C46"/>
    <w:rsid w:val="00D4181A"/>
    <w:rsid w:val="00D43473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71CD5"/>
    <w:rsid w:val="00D7497E"/>
    <w:rsid w:val="00D75F0D"/>
    <w:rsid w:val="00D80FF7"/>
    <w:rsid w:val="00D81325"/>
    <w:rsid w:val="00D815D9"/>
    <w:rsid w:val="00D9078D"/>
    <w:rsid w:val="00D90EF6"/>
    <w:rsid w:val="00D920BC"/>
    <w:rsid w:val="00D9272D"/>
    <w:rsid w:val="00D947C5"/>
    <w:rsid w:val="00D948CC"/>
    <w:rsid w:val="00D96249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696B"/>
    <w:rsid w:val="00DE73E6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04DD3"/>
    <w:rsid w:val="00E10317"/>
    <w:rsid w:val="00E14126"/>
    <w:rsid w:val="00E14946"/>
    <w:rsid w:val="00E160A8"/>
    <w:rsid w:val="00E16D69"/>
    <w:rsid w:val="00E23443"/>
    <w:rsid w:val="00E237D0"/>
    <w:rsid w:val="00E24E9F"/>
    <w:rsid w:val="00E25DAA"/>
    <w:rsid w:val="00E26CD8"/>
    <w:rsid w:val="00E274DC"/>
    <w:rsid w:val="00E279CB"/>
    <w:rsid w:val="00E3097E"/>
    <w:rsid w:val="00E3430F"/>
    <w:rsid w:val="00E34F5D"/>
    <w:rsid w:val="00E35075"/>
    <w:rsid w:val="00E407E2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B55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5AE5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54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58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2360</Words>
  <Characters>13928</Characters>
  <Application>Microsoft Office Word</Application>
  <DocSecurity>8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53</cp:revision>
  <cp:lastPrinted>2025-07-10T06:07:00Z</cp:lastPrinted>
  <dcterms:created xsi:type="dcterms:W3CDTF">2025-04-22T06:06:00Z</dcterms:created>
  <dcterms:modified xsi:type="dcterms:W3CDTF">2025-07-15T06:48:00Z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