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5C70A6B3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7C0746F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C7669">
        <w:rPr>
          <w:rFonts w:ascii="Garamond" w:hAnsi="Garamond"/>
          <w:sz w:val="24"/>
          <w:szCs w:val="24"/>
        </w:rPr>
        <w:t>11</w:t>
      </w:r>
      <w:r w:rsidR="00A23611">
        <w:rPr>
          <w:rFonts w:ascii="Garamond" w:hAnsi="Garamond"/>
          <w:sz w:val="24"/>
          <w:szCs w:val="24"/>
        </w:rPr>
        <w:t>6</w:t>
      </w:r>
      <w:r w:rsidR="00A905CB">
        <w:rPr>
          <w:rFonts w:ascii="Garamond" w:hAnsi="Garamond"/>
          <w:sz w:val="24"/>
          <w:szCs w:val="24"/>
        </w:rPr>
        <w:t xml:space="preserve"> - 2025</w:t>
      </w:r>
    </w:p>
    <w:p w14:paraId="734915B7" w14:textId="3DA52338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23611" w:rsidRPr="000421D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https://zakazky.zcu.cz/contract_display_7572.html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638CCC5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76E0D">
        <w:rPr>
          <w:rFonts w:ascii="Garamond" w:hAnsi="Garamond" w:cs="Arial"/>
          <w:b/>
          <w:bCs/>
          <w:sz w:val="22"/>
          <w:szCs w:val="22"/>
        </w:rPr>
        <w:t>2</w:t>
      </w:r>
      <w:r w:rsidR="00A23611">
        <w:rPr>
          <w:rFonts w:ascii="Garamond" w:hAnsi="Garamond" w:cs="Arial"/>
          <w:b/>
          <w:bCs/>
          <w:sz w:val="22"/>
          <w:szCs w:val="22"/>
        </w:rPr>
        <w:t>3</w:t>
      </w:r>
      <w:r w:rsidR="00AC7669">
        <w:rPr>
          <w:rFonts w:ascii="Garamond" w:hAnsi="Garamond" w:cs="Arial"/>
          <w:b/>
          <w:bCs/>
          <w:sz w:val="22"/>
          <w:szCs w:val="22"/>
        </w:rPr>
        <w:t>.07</w:t>
      </w:r>
      <w:r w:rsidR="00FB4B15" w:rsidRPr="00424385">
        <w:rPr>
          <w:rFonts w:ascii="Garamond" w:hAnsi="Garamond" w:cs="Arial"/>
          <w:b/>
          <w:bCs/>
          <w:sz w:val="22"/>
          <w:szCs w:val="22"/>
        </w:rPr>
        <w:t>.</w:t>
      </w:r>
      <w:r w:rsidR="00F152CE" w:rsidRPr="00424385">
        <w:rPr>
          <w:rFonts w:ascii="Garamond" w:hAnsi="Garamond" w:cs="Arial"/>
          <w:b/>
          <w:bCs/>
          <w:sz w:val="22"/>
          <w:szCs w:val="22"/>
        </w:rPr>
        <w:t>202</w:t>
      </w:r>
      <w:r w:rsidR="0036619F" w:rsidRPr="00424385">
        <w:rPr>
          <w:rFonts w:ascii="Garamond" w:hAnsi="Garamond" w:cs="Arial"/>
          <w:b/>
          <w:bCs/>
          <w:sz w:val="22"/>
          <w:szCs w:val="22"/>
        </w:rPr>
        <w:t>5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F1BCC">
        <w:rPr>
          <w:rFonts w:ascii="Garamond" w:hAnsi="Garamond" w:cs="Arial"/>
          <w:sz w:val="22"/>
          <w:szCs w:val="22"/>
        </w:rPr>
        <w:t xml:space="preserve"> </w:t>
      </w:r>
      <w:r w:rsidR="00876E0D">
        <w:rPr>
          <w:rFonts w:ascii="Garamond" w:hAnsi="Garamond" w:cs="Arial"/>
          <w:sz w:val="22"/>
          <w:szCs w:val="22"/>
        </w:rPr>
        <w:t>09</w:t>
      </w:r>
      <w:r w:rsidR="004F1124">
        <w:rPr>
          <w:rFonts w:ascii="Garamond" w:hAnsi="Garamond" w:cs="Arial"/>
          <w:sz w:val="22"/>
          <w:szCs w:val="22"/>
        </w:rPr>
        <w:t>:</w:t>
      </w:r>
      <w:r w:rsidR="00871A69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1CC35EE4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>V příloze č. 2 Závazného návrhu smlouvy je dodavatel povinen doplnit obchodní název a typ nabízeného Předmětu plnění</w:t>
      </w:r>
      <w:r w:rsidR="0054175F">
        <w:rPr>
          <w:rStyle w:val="docdata"/>
          <w:rFonts w:ascii="Garamond" w:hAnsi="Garamond"/>
          <w:sz w:val="22"/>
          <w:szCs w:val="22"/>
        </w:rPr>
        <w:t>, příp.</w:t>
      </w:r>
      <w:r w:rsidRPr="00FC2A79">
        <w:rPr>
          <w:rStyle w:val="docdata"/>
          <w:rFonts w:ascii="Garamond" w:hAnsi="Garamond"/>
          <w:sz w:val="22"/>
          <w:szCs w:val="22"/>
        </w:rPr>
        <w:t xml:space="preserve"> </w:t>
      </w:r>
      <w:r w:rsidR="0054175F">
        <w:rPr>
          <w:rStyle w:val="docdata"/>
          <w:rFonts w:ascii="Garamond" w:hAnsi="Garamond"/>
          <w:sz w:val="22"/>
          <w:szCs w:val="22"/>
        </w:rPr>
        <w:t xml:space="preserve">i druh poskytnuté licence </w:t>
      </w:r>
      <w:r w:rsidR="00F566E1">
        <w:rPr>
          <w:rStyle w:val="docdata"/>
          <w:rFonts w:ascii="Garamond" w:hAnsi="Garamond"/>
          <w:sz w:val="22"/>
          <w:szCs w:val="22"/>
        </w:rPr>
        <w:t xml:space="preserve">(tj. „nová“ nebo „druhotná“) </w:t>
      </w:r>
      <w:r w:rsidR="0054175F">
        <w:rPr>
          <w:rStyle w:val="docdata"/>
          <w:rFonts w:ascii="Garamond" w:hAnsi="Garamond"/>
          <w:sz w:val="22"/>
          <w:szCs w:val="22"/>
        </w:rPr>
        <w:t xml:space="preserve">operačního systému </w:t>
      </w:r>
      <w:r w:rsidRPr="00FC2A79">
        <w:rPr>
          <w:rStyle w:val="docdata"/>
          <w:rFonts w:ascii="Garamond" w:hAnsi="Garamond"/>
          <w:sz w:val="22"/>
          <w:szCs w:val="22"/>
        </w:rPr>
        <w:t xml:space="preserve">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72F55C18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5B5648">
        <w:rPr>
          <w:rFonts w:ascii="Garamond" w:hAnsi="Garamond" w:cs="Arial"/>
          <w:sz w:val="22"/>
          <w:szCs w:val="22"/>
        </w:rPr>
        <w:t>ve formátu PDF/A</w:t>
      </w:r>
      <w:r w:rsidR="005B564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musí být podepsán (platným </w:t>
      </w:r>
      <w:r w:rsidR="005B5648"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86B5EDF" w:rsidR="005A575C" w:rsidRPr="005C761A" w:rsidRDefault="005A575C" w:rsidP="004306F6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bCs/>
          <w:sz w:val="22"/>
          <w:szCs w:val="22"/>
        </w:rPr>
      </w:pPr>
      <w:r w:rsidRPr="005C761A">
        <w:rPr>
          <w:rFonts w:ascii="Garamond" w:hAnsi="Garamond" w:cs="Arial"/>
          <w:bCs/>
          <w:sz w:val="22"/>
          <w:szCs w:val="22"/>
        </w:rPr>
        <w:t>Nabídka dodavatele bude tvořena</w:t>
      </w:r>
      <w:r w:rsidR="000D7326" w:rsidRPr="005C761A">
        <w:rPr>
          <w:rFonts w:ascii="Garamond" w:hAnsi="Garamond" w:cs="Arial"/>
          <w:bCs/>
          <w:sz w:val="22"/>
          <w:szCs w:val="22"/>
        </w:rPr>
        <w:t xml:space="preserve"> vyplněným Závazným </w:t>
      </w:r>
      <w:r w:rsidRPr="005C761A">
        <w:rPr>
          <w:rFonts w:ascii="Garamond" w:hAnsi="Garamond" w:cs="Arial"/>
          <w:bCs/>
          <w:sz w:val="22"/>
          <w:szCs w:val="22"/>
        </w:rPr>
        <w:t xml:space="preserve">návrhem </w:t>
      </w:r>
      <w:r w:rsidR="000D7326" w:rsidRPr="005C761A">
        <w:rPr>
          <w:rFonts w:ascii="Garamond" w:hAnsi="Garamond" w:cs="Arial"/>
          <w:bCs/>
          <w:sz w:val="22"/>
          <w:szCs w:val="22"/>
        </w:rPr>
        <w:t>s</w:t>
      </w:r>
      <w:r w:rsidRPr="005C761A">
        <w:rPr>
          <w:rFonts w:ascii="Garamond" w:hAnsi="Garamond" w:cs="Arial"/>
          <w:bCs/>
          <w:sz w:val="22"/>
          <w:szCs w:val="22"/>
        </w:rPr>
        <w:t>mlouvy včetně jejích příloh</w:t>
      </w:r>
      <w:r w:rsidR="005B5648" w:rsidRPr="005C761A">
        <w:rPr>
          <w:rFonts w:ascii="Garamond" w:hAnsi="Garamond" w:cs="Arial"/>
          <w:bCs/>
          <w:sz w:val="22"/>
          <w:szCs w:val="22"/>
        </w:rPr>
        <w:t xml:space="preserve"> (vše ve formátu PDF/A). V případě, že příloha č. 2 Závazného návrhu smlouvy bude v nabídce předkládána jako samostatný dokument, musí být rovněž podepsána způsobem uvedeným v čl. 8.7 této Výzvy. V případě, že celková nabídková cena bude vyšší než 50.000 Kč bez DPH, žádá Zadavatel dodavatele, aby spolu s nabídkou předložil Závazný návrh smlouvy včetně Přílohy č. 2 i ve </w:t>
      </w:r>
      <w:r w:rsidR="005B5648" w:rsidRPr="005C761A">
        <w:rPr>
          <w:rStyle w:val="docdata"/>
          <w:rFonts w:ascii="Garamond" w:hAnsi="Garamond" w:cs="Arial"/>
          <w:bCs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36CDB2F3" w14:textId="6767D3F4" w:rsidR="002E14E5" w:rsidRPr="005B5648" w:rsidRDefault="002E14E5" w:rsidP="0077543A">
      <w:pPr>
        <w:pStyle w:val="Odstavec"/>
        <w:spacing w:before="120" w:after="120" w:line="240" w:lineRule="auto"/>
        <w:ind w:left="567" w:firstLine="0"/>
        <w:rPr>
          <w:rFonts w:ascii="Garamond" w:hAnsi="Garamond" w:cs="Arial"/>
          <w:b/>
          <w:sz w:val="22"/>
          <w:szCs w:val="22"/>
        </w:rPr>
      </w:pP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</w:t>
      </w:r>
      <w:r w:rsidRPr="005E2BAD">
        <w:rPr>
          <w:rFonts w:ascii="Garamond" w:hAnsi="Garamond"/>
          <w:sz w:val="22"/>
          <w:szCs w:val="22"/>
        </w:rPr>
        <w:lastRenderedPageBreak/>
        <w:t xml:space="preserve">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vyhl.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Energy star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Certified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Energy star </w:t>
      </w:r>
      <w:r w:rsidR="00147607">
        <w:rPr>
          <w:rFonts w:ascii="Garamond" w:hAnsi="Garamond"/>
          <w:sz w:val="22"/>
          <w:szCs w:val="22"/>
        </w:rPr>
        <w:t xml:space="preserve">a TCO Certified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r w:rsidR="00D81325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r w:rsidR="00D81325" w:rsidRPr="008C5827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>dle benchmark testu od společnosti PassMark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64A2F9C4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FE332D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D9968" w14:textId="77777777" w:rsidR="00B8648F" w:rsidRDefault="00B8648F" w:rsidP="00795AAC">
      <w:r>
        <w:separator/>
      </w:r>
    </w:p>
  </w:endnote>
  <w:endnote w:type="continuationSeparator" w:id="0">
    <w:p w14:paraId="37769D3A" w14:textId="77777777" w:rsidR="00B8648F" w:rsidRDefault="00B8648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0630B" w14:textId="77777777" w:rsidR="00B8648F" w:rsidRDefault="00B8648F" w:rsidP="00795AAC">
      <w:r>
        <w:separator/>
      </w:r>
    </w:p>
  </w:footnote>
  <w:footnote w:type="continuationSeparator" w:id="0">
    <w:p w14:paraId="2CBFF12D" w14:textId="77777777" w:rsidR="00B8648F" w:rsidRDefault="00B8648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3E07BB"/>
    <w:multiLevelType w:val="hybridMultilevel"/>
    <w:tmpl w:val="84041D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1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2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3A0042B6"/>
    <w:multiLevelType w:val="multilevel"/>
    <w:tmpl w:val="01DCB0D2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9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2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1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2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4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6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20"/>
  </w:num>
  <w:num w:numId="3">
    <w:abstractNumId w:val="41"/>
  </w:num>
  <w:num w:numId="4">
    <w:abstractNumId w:val="15"/>
  </w:num>
  <w:num w:numId="5">
    <w:abstractNumId w:val="45"/>
  </w:num>
  <w:num w:numId="6">
    <w:abstractNumId w:val="40"/>
  </w:num>
  <w:num w:numId="7">
    <w:abstractNumId w:val="43"/>
  </w:num>
  <w:num w:numId="8">
    <w:abstractNumId w:val="28"/>
  </w:num>
  <w:num w:numId="9">
    <w:abstractNumId w:val="26"/>
  </w:num>
  <w:num w:numId="10">
    <w:abstractNumId w:val="44"/>
  </w:num>
  <w:num w:numId="11">
    <w:abstractNumId w:val="42"/>
  </w:num>
  <w:num w:numId="12">
    <w:abstractNumId w:val="38"/>
  </w:num>
  <w:num w:numId="13">
    <w:abstractNumId w:val="19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2"/>
  </w:num>
  <w:num w:numId="20">
    <w:abstractNumId w:val="29"/>
  </w:num>
  <w:num w:numId="21">
    <w:abstractNumId w:val="34"/>
  </w:num>
  <w:num w:numId="22">
    <w:abstractNumId w:val="22"/>
  </w:num>
  <w:num w:numId="23">
    <w:abstractNumId w:val="21"/>
  </w:num>
  <w:num w:numId="24">
    <w:abstractNumId w:val="46"/>
  </w:num>
  <w:num w:numId="25">
    <w:abstractNumId w:val="23"/>
  </w:num>
  <w:num w:numId="26">
    <w:abstractNumId w:val="30"/>
  </w:num>
  <w:num w:numId="27">
    <w:abstractNumId w:val="33"/>
  </w:num>
  <w:num w:numId="28">
    <w:abstractNumId w:val="18"/>
  </w:num>
  <w:num w:numId="29">
    <w:abstractNumId w:val="39"/>
  </w:num>
  <w:num w:numId="30">
    <w:abstractNumId w:val="31"/>
  </w:num>
  <w:num w:numId="31">
    <w:abstractNumId w:val="3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  <w:num w:numId="33">
    <w:abstractNumId w:val="2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1" w:cryptProviderType="rsaAES" w:cryptAlgorithmClass="hash" w:cryptAlgorithmType="typeAny" w:cryptAlgorithmSid="14" w:cryptSpinCount="100000" w:hash="+EDDLSMeqC3CM6vgYu5+LtyBj6VOeXt2tLg5nWHjV0a9pEHbD+jFm1Fpk0n2MLsT+EIIsODaHVbL5pXVpL2imw==" w:salt="NN2FnJEiZIFNApOSNZzPPg==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054C0"/>
    <w:rsid w:val="0001147A"/>
    <w:rsid w:val="00011705"/>
    <w:rsid w:val="00012D96"/>
    <w:rsid w:val="0001621D"/>
    <w:rsid w:val="00021C66"/>
    <w:rsid w:val="0002421A"/>
    <w:rsid w:val="00027C11"/>
    <w:rsid w:val="00030C68"/>
    <w:rsid w:val="00032B75"/>
    <w:rsid w:val="00035AA2"/>
    <w:rsid w:val="00037445"/>
    <w:rsid w:val="00040534"/>
    <w:rsid w:val="00040A30"/>
    <w:rsid w:val="00040AE0"/>
    <w:rsid w:val="0004127C"/>
    <w:rsid w:val="00042C11"/>
    <w:rsid w:val="00042CEE"/>
    <w:rsid w:val="00044A25"/>
    <w:rsid w:val="000507AD"/>
    <w:rsid w:val="00055551"/>
    <w:rsid w:val="0005573E"/>
    <w:rsid w:val="00055C16"/>
    <w:rsid w:val="000568E8"/>
    <w:rsid w:val="00060D92"/>
    <w:rsid w:val="00063898"/>
    <w:rsid w:val="000640AD"/>
    <w:rsid w:val="00064515"/>
    <w:rsid w:val="0007228B"/>
    <w:rsid w:val="00072B7B"/>
    <w:rsid w:val="000733CC"/>
    <w:rsid w:val="000742D5"/>
    <w:rsid w:val="0007506D"/>
    <w:rsid w:val="00076370"/>
    <w:rsid w:val="00083C37"/>
    <w:rsid w:val="00083E66"/>
    <w:rsid w:val="00085087"/>
    <w:rsid w:val="00086AE4"/>
    <w:rsid w:val="00086D17"/>
    <w:rsid w:val="000909A0"/>
    <w:rsid w:val="00093C07"/>
    <w:rsid w:val="00095E03"/>
    <w:rsid w:val="00096DEE"/>
    <w:rsid w:val="000A0055"/>
    <w:rsid w:val="000A022A"/>
    <w:rsid w:val="000A4564"/>
    <w:rsid w:val="000A5773"/>
    <w:rsid w:val="000A5E08"/>
    <w:rsid w:val="000A5E0A"/>
    <w:rsid w:val="000A7580"/>
    <w:rsid w:val="000A7E32"/>
    <w:rsid w:val="000B0453"/>
    <w:rsid w:val="000B135A"/>
    <w:rsid w:val="000B4235"/>
    <w:rsid w:val="000B52D4"/>
    <w:rsid w:val="000B6122"/>
    <w:rsid w:val="000B6F3F"/>
    <w:rsid w:val="000C0481"/>
    <w:rsid w:val="000C0FC8"/>
    <w:rsid w:val="000C1F95"/>
    <w:rsid w:val="000C2DB0"/>
    <w:rsid w:val="000C5133"/>
    <w:rsid w:val="000C684C"/>
    <w:rsid w:val="000C6CE5"/>
    <w:rsid w:val="000D05C8"/>
    <w:rsid w:val="000D1387"/>
    <w:rsid w:val="000D2BE1"/>
    <w:rsid w:val="000D2EA8"/>
    <w:rsid w:val="000D4AC6"/>
    <w:rsid w:val="000D5247"/>
    <w:rsid w:val="000D59E9"/>
    <w:rsid w:val="000D7326"/>
    <w:rsid w:val="000E03EF"/>
    <w:rsid w:val="000E3DE6"/>
    <w:rsid w:val="000F0D6F"/>
    <w:rsid w:val="000F34D8"/>
    <w:rsid w:val="000F5EBA"/>
    <w:rsid w:val="000F70EF"/>
    <w:rsid w:val="0010329A"/>
    <w:rsid w:val="00104538"/>
    <w:rsid w:val="0010541F"/>
    <w:rsid w:val="00110685"/>
    <w:rsid w:val="00110779"/>
    <w:rsid w:val="00112585"/>
    <w:rsid w:val="001129E1"/>
    <w:rsid w:val="00113AA6"/>
    <w:rsid w:val="001142E9"/>
    <w:rsid w:val="00114B76"/>
    <w:rsid w:val="00115284"/>
    <w:rsid w:val="00117C21"/>
    <w:rsid w:val="00120B28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57FBB"/>
    <w:rsid w:val="0016155D"/>
    <w:rsid w:val="00161A09"/>
    <w:rsid w:val="00161C21"/>
    <w:rsid w:val="00161D7F"/>
    <w:rsid w:val="00165F9A"/>
    <w:rsid w:val="00171296"/>
    <w:rsid w:val="001718A9"/>
    <w:rsid w:val="00175953"/>
    <w:rsid w:val="00177139"/>
    <w:rsid w:val="00180DC3"/>
    <w:rsid w:val="00180ECA"/>
    <w:rsid w:val="00184824"/>
    <w:rsid w:val="00185EFB"/>
    <w:rsid w:val="0018706D"/>
    <w:rsid w:val="001905EC"/>
    <w:rsid w:val="00190907"/>
    <w:rsid w:val="0019386D"/>
    <w:rsid w:val="001A14C8"/>
    <w:rsid w:val="001A2537"/>
    <w:rsid w:val="001A30F6"/>
    <w:rsid w:val="001A46DB"/>
    <w:rsid w:val="001A5C42"/>
    <w:rsid w:val="001A63A8"/>
    <w:rsid w:val="001A6522"/>
    <w:rsid w:val="001A6CC2"/>
    <w:rsid w:val="001B08D2"/>
    <w:rsid w:val="001B0989"/>
    <w:rsid w:val="001B4B7A"/>
    <w:rsid w:val="001B5234"/>
    <w:rsid w:val="001B557B"/>
    <w:rsid w:val="001B62BB"/>
    <w:rsid w:val="001B6564"/>
    <w:rsid w:val="001C4ABC"/>
    <w:rsid w:val="001D2457"/>
    <w:rsid w:val="001D603F"/>
    <w:rsid w:val="001E0251"/>
    <w:rsid w:val="001E4E72"/>
    <w:rsid w:val="001E6D61"/>
    <w:rsid w:val="001E73C9"/>
    <w:rsid w:val="001F1BD7"/>
    <w:rsid w:val="001F2D2E"/>
    <w:rsid w:val="001F4622"/>
    <w:rsid w:val="001F5517"/>
    <w:rsid w:val="001F6DDB"/>
    <w:rsid w:val="002012BB"/>
    <w:rsid w:val="00203B39"/>
    <w:rsid w:val="00203CD4"/>
    <w:rsid w:val="00204A15"/>
    <w:rsid w:val="00204ED0"/>
    <w:rsid w:val="0020599F"/>
    <w:rsid w:val="00206646"/>
    <w:rsid w:val="0021132B"/>
    <w:rsid w:val="00216117"/>
    <w:rsid w:val="00217849"/>
    <w:rsid w:val="002179FF"/>
    <w:rsid w:val="00223F91"/>
    <w:rsid w:val="00230A5B"/>
    <w:rsid w:val="00242C54"/>
    <w:rsid w:val="00244E77"/>
    <w:rsid w:val="00245425"/>
    <w:rsid w:val="00245AA2"/>
    <w:rsid w:val="00250309"/>
    <w:rsid w:val="002504B1"/>
    <w:rsid w:val="002518AF"/>
    <w:rsid w:val="00252691"/>
    <w:rsid w:val="00253A50"/>
    <w:rsid w:val="00253D61"/>
    <w:rsid w:val="0025409E"/>
    <w:rsid w:val="0025555E"/>
    <w:rsid w:val="00256C6F"/>
    <w:rsid w:val="00256DB3"/>
    <w:rsid w:val="00257386"/>
    <w:rsid w:val="002573F7"/>
    <w:rsid w:val="00264D89"/>
    <w:rsid w:val="00266D43"/>
    <w:rsid w:val="002705FB"/>
    <w:rsid w:val="002719DB"/>
    <w:rsid w:val="00272068"/>
    <w:rsid w:val="002732D2"/>
    <w:rsid w:val="00274498"/>
    <w:rsid w:val="00276FA9"/>
    <w:rsid w:val="00280318"/>
    <w:rsid w:val="00281D4A"/>
    <w:rsid w:val="002865E4"/>
    <w:rsid w:val="00287A92"/>
    <w:rsid w:val="0029036B"/>
    <w:rsid w:val="00291093"/>
    <w:rsid w:val="00291A17"/>
    <w:rsid w:val="00294B61"/>
    <w:rsid w:val="00295C60"/>
    <w:rsid w:val="002A0263"/>
    <w:rsid w:val="002A2226"/>
    <w:rsid w:val="002A256E"/>
    <w:rsid w:val="002A4C27"/>
    <w:rsid w:val="002A54BD"/>
    <w:rsid w:val="002A6AD8"/>
    <w:rsid w:val="002B026E"/>
    <w:rsid w:val="002B1F00"/>
    <w:rsid w:val="002B2B9D"/>
    <w:rsid w:val="002B4A7E"/>
    <w:rsid w:val="002B59B9"/>
    <w:rsid w:val="002C0FBA"/>
    <w:rsid w:val="002C20B8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4E5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1DB5"/>
    <w:rsid w:val="002F419F"/>
    <w:rsid w:val="002F5C04"/>
    <w:rsid w:val="002F69ED"/>
    <w:rsid w:val="002F6EE7"/>
    <w:rsid w:val="002F7598"/>
    <w:rsid w:val="003024B8"/>
    <w:rsid w:val="0030288D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64D"/>
    <w:rsid w:val="00333FEE"/>
    <w:rsid w:val="00342F71"/>
    <w:rsid w:val="00346C9F"/>
    <w:rsid w:val="0034768E"/>
    <w:rsid w:val="0035239B"/>
    <w:rsid w:val="00356341"/>
    <w:rsid w:val="00357688"/>
    <w:rsid w:val="00360786"/>
    <w:rsid w:val="0036619F"/>
    <w:rsid w:val="00367DAB"/>
    <w:rsid w:val="003730E4"/>
    <w:rsid w:val="00375EF7"/>
    <w:rsid w:val="00380881"/>
    <w:rsid w:val="00383EFA"/>
    <w:rsid w:val="003877B0"/>
    <w:rsid w:val="00391479"/>
    <w:rsid w:val="00394CD4"/>
    <w:rsid w:val="00396BED"/>
    <w:rsid w:val="003A24CF"/>
    <w:rsid w:val="003A2A0C"/>
    <w:rsid w:val="003A4BA0"/>
    <w:rsid w:val="003B06D8"/>
    <w:rsid w:val="003B46DE"/>
    <w:rsid w:val="003B4D43"/>
    <w:rsid w:val="003B6D1C"/>
    <w:rsid w:val="003C1FD6"/>
    <w:rsid w:val="003C6008"/>
    <w:rsid w:val="003C6173"/>
    <w:rsid w:val="003C678B"/>
    <w:rsid w:val="003D116A"/>
    <w:rsid w:val="003D43B7"/>
    <w:rsid w:val="003D4537"/>
    <w:rsid w:val="003D50A4"/>
    <w:rsid w:val="003D52BD"/>
    <w:rsid w:val="003E3643"/>
    <w:rsid w:val="003E36BE"/>
    <w:rsid w:val="003E4492"/>
    <w:rsid w:val="003E567A"/>
    <w:rsid w:val="003E5916"/>
    <w:rsid w:val="003E7819"/>
    <w:rsid w:val="003F2BF4"/>
    <w:rsid w:val="003F40FB"/>
    <w:rsid w:val="003F5B1C"/>
    <w:rsid w:val="003F5D6C"/>
    <w:rsid w:val="003F73AE"/>
    <w:rsid w:val="003F767D"/>
    <w:rsid w:val="004030C6"/>
    <w:rsid w:val="004059B7"/>
    <w:rsid w:val="00406F62"/>
    <w:rsid w:val="004076EE"/>
    <w:rsid w:val="00420B3F"/>
    <w:rsid w:val="00423A32"/>
    <w:rsid w:val="00424385"/>
    <w:rsid w:val="00424F0E"/>
    <w:rsid w:val="004253CE"/>
    <w:rsid w:val="00425FD2"/>
    <w:rsid w:val="004306F6"/>
    <w:rsid w:val="00430A11"/>
    <w:rsid w:val="00436168"/>
    <w:rsid w:val="004363BD"/>
    <w:rsid w:val="004376D6"/>
    <w:rsid w:val="00437D73"/>
    <w:rsid w:val="00437EEA"/>
    <w:rsid w:val="004400E1"/>
    <w:rsid w:val="0044391D"/>
    <w:rsid w:val="004562F2"/>
    <w:rsid w:val="004576B0"/>
    <w:rsid w:val="004610D8"/>
    <w:rsid w:val="00462139"/>
    <w:rsid w:val="00464BB4"/>
    <w:rsid w:val="0047032D"/>
    <w:rsid w:val="00475615"/>
    <w:rsid w:val="0047588E"/>
    <w:rsid w:val="00477707"/>
    <w:rsid w:val="0047777E"/>
    <w:rsid w:val="004778BC"/>
    <w:rsid w:val="0048090C"/>
    <w:rsid w:val="00481F8F"/>
    <w:rsid w:val="00485D97"/>
    <w:rsid w:val="00486215"/>
    <w:rsid w:val="00486FD6"/>
    <w:rsid w:val="00487ABB"/>
    <w:rsid w:val="00490549"/>
    <w:rsid w:val="004907E8"/>
    <w:rsid w:val="00493C6F"/>
    <w:rsid w:val="00493CE9"/>
    <w:rsid w:val="00495D52"/>
    <w:rsid w:val="00495F5C"/>
    <w:rsid w:val="00495F91"/>
    <w:rsid w:val="00495FED"/>
    <w:rsid w:val="004960B8"/>
    <w:rsid w:val="00496AF3"/>
    <w:rsid w:val="004A0058"/>
    <w:rsid w:val="004B06FE"/>
    <w:rsid w:val="004B0E42"/>
    <w:rsid w:val="004B20F9"/>
    <w:rsid w:val="004B4CA1"/>
    <w:rsid w:val="004B68DB"/>
    <w:rsid w:val="004B779A"/>
    <w:rsid w:val="004C0FFC"/>
    <w:rsid w:val="004C427B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124"/>
    <w:rsid w:val="004F13D4"/>
    <w:rsid w:val="004F1BCC"/>
    <w:rsid w:val="004F2ED4"/>
    <w:rsid w:val="004F43FE"/>
    <w:rsid w:val="0050547A"/>
    <w:rsid w:val="00506BC8"/>
    <w:rsid w:val="00513847"/>
    <w:rsid w:val="0051415E"/>
    <w:rsid w:val="00516506"/>
    <w:rsid w:val="0051700E"/>
    <w:rsid w:val="00517AA5"/>
    <w:rsid w:val="00521009"/>
    <w:rsid w:val="00524149"/>
    <w:rsid w:val="0052419E"/>
    <w:rsid w:val="00525B61"/>
    <w:rsid w:val="00525F07"/>
    <w:rsid w:val="00527E3A"/>
    <w:rsid w:val="005300ED"/>
    <w:rsid w:val="0053024E"/>
    <w:rsid w:val="00531A20"/>
    <w:rsid w:val="005360D9"/>
    <w:rsid w:val="005405C5"/>
    <w:rsid w:val="0054175F"/>
    <w:rsid w:val="0054184E"/>
    <w:rsid w:val="00541CF2"/>
    <w:rsid w:val="00541F8B"/>
    <w:rsid w:val="00544EBD"/>
    <w:rsid w:val="005505EE"/>
    <w:rsid w:val="0055137A"/>
    <w:rsid w:val="00560CB2"/>
    <w:rsid w:val="005632D1"/>
    <w:rsid w:val="00563457"/>
    <w:rsid w:val="005650C9"/>
    <w:rsid w:val="00565DB8"/>
    <w:rsid w:val="00571557"/>
    <w:rsid w:val="005772A6"/>
    <w:rsid w:val="00577A16"/>
    <w:rsid w:val="0058297D"/>
    <w:rsid w:val="00584EA7"/>
    <w:rsid w:val="00592FF9"/>
    <w:rsid w:val="005942EF"/>
    <w:rsid w:val="00596C39"/>
    <w:rsid w:val="005A0C36"/>
    <w:rsid w:val="005A0DEB"/>
    <w:rsid w:val="005A1824"/>
    <w:rsid w:val="005A2609"/>
    <w:rsid w:val="005A3A7C"/>
    <w:rsid w:val="005A46CD"/>
    <w:rsid w:val="005A575C"/>
    <w:rsid w:val="005B0285"/>
    <w:rsid w:val="005B5648"/>
    <w:rsid w:val="005B73B7"/>
    <w:rsid w:val="005C01F9"/>
    <w:rsid w:val="005C05B4"/>
    <w:rsid w:val="005C077A"/>
    <w:rsid w:val="005C1471"/>
    <w:rsid w:val="005C1935"/>
    <w:rsid w:val="005C23DB"/>
    <w:rsid w:val="005C304A"/>
    <w:rsid w:val="005C72D9"/>
    <w:rsid w:val="005C761A"/>
    <w:rsid w:val="005D456B"/>
    <w:rsid w:val="005D63E3"/>
    <w:rsid w:val="005E198B"/>
    <w:rsid w:val="005E1AA8"/>
    <w:rsid w:val="005E2BAD"/>
    <w:rsid w:val="005E599C"/>
    <w:rsid w:val="005E5EBF"/>
    <w:rsid w:val="005E6583"/>
    <w:rsid w:val="005F0AD3"/>
    <w:rsid w:val="005F4443"/>
    <w:rsid w:val="005F539D"/>
    <w:rsid w:val="005F5E07"/>
    <w:rsid w:val="005F618A"/>
    <w:rsid w:val="005F7315"/>
    <w:rsid w:val="00611EDF"/>
    <w:rsid w:val="006123D3"/>
    <w:rsid w:val="00612D8D"/>
    <w:rsid w:val="006135F9"/>
    <w:rsid w:val="00613E63"/>
    <w:rsid w:val="0061618C"/>
    <w:rsid w:val="00617021"/>
    <w:rsid w:val="00620903"/>
    <w:rsid w:val="006224C2"/>
    <w:rsid w:val="006264EF"/>
    <w:rsid w:val="00627265"/>
    <w:rsid w:val="00627A09"/>
    <w:rsid w:val="00635D4F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6744"/>
    <w:rsid w:val="006579BB"/>
    <w:rsid w:val="006619C8"/>
    <w:rsid w:val="00663BA9"/>
    <w:rsid w:val="00663DB9"/>
    <w:rsid w:val="00665176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85905"/>
    <w:rsid w:val="00694374"/>
    <w:rsid w:val="00694F81"/>
    <w:rsid w:val="0069594D"/>
    <w:rsid w:val="006A03F1"/>
    <w:rsid w:val="006A103B"/>
    <w:rsid w:val="006A109C"/>
    <w:rsid w:val="006A2162"/>
    <w:rsid w:val="006A29DD"/>
    <w:rsid w:val="006A47FA"/>
    <w:rsid w:val="006A4824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3509"/>
    <w:rsid w:val="006C385A"/>
    <w:rsid w:val="006C69C1"/>
    <w:rsid w:val="006C7D75"/>
    <w:rsid w:val="006D0C83"/>
    <w:rsid w:val="006D427F"/>
    <w:rsid w:val="006D6F86"/>
    <w:rsid w:val="006E015A"/>
    <w:rsid w:val="006E6898"/>
    <w:rsid w:val="006F25AD"/>
    <w:rsid w:val="006F4D54"/>
    <w:rsid w:val="006F7426"/>
    <w:rsid w:val="0070084A"/>
    <w:rsid w:val="00700B2D"/>
    <w:rsid w:val="00704158"/>
    <w:rsid w:val="00704938"/>
    <w:rsid w:val="00704B75"/>
    <w:rsid w:val="0070545A"/>
    <w:rsid w:val="00705D88"/>
    <w:rsid w:val="0072046A"/>
    <w:rsid w:val="00730B83"/>
    <w:rsid w:val="00733B75"/>
    <w:rsid w:val="00735FBF"/>
    <w:rsid w:val="007378AA"/>
    <w:rsid w:val="00746B9F"/>
    <w:rsid w:val="007477C9"/>
    <w:rsid w:val="007544CF"/>
    <w:rsid w:val="00757EB6"/>
    <w:rsid w:val="00760E31"/>
    <w:rsid w:val="007624DB"/>
    <w:rsid w:val="00763198"/>
    <w:rsid w:val="007706A8"/>
    <w:rsid w:val="00770DF3"/>
    <w:rsid w:val="00771539"/>
    <w:rsid w:val="0077543A"/>
    <w:rsid w:val="00775CEF"/>
    <w:rsid w:val="00776B92"/>
    <w:rsid w:val="00780026"/>
    <w:rsid w:val="00780E44"/>
    <w:rsid w:val="007919B3"/>
    <w:rsid w:val="00792068"/>
    <w:rsid w:val="007928A5"/>
    <w:rsid w:val="007943AB"/>
    <w:rsid w:val="00795AAC"/>
    <w:rsid w:val="007A5974"/>
    <w:rsid w:val="007A5D60"/>
    <w:rsid w:val="007A5DDA"/>
    <w:rsid w:val="007A7982"/>
    <w:rsid w:val="007B03E2"/>
    <w:rsid w:val="007B0985"/>
    <w:rsid w:val="007B2FB9"/>
    <w:rsid w:val="007B685E"/>
    <w:rsid w:val="007C04E9"/>
    <w:rsid w:val="007C1CE8"/>
    <w:rsid w:val="007C5244"/>
    <w:rsid w:val="007D0D2B"/>
    <w:rsid w:val="007D3389"/>
    <w:rsid w:val="007D417D"/>
    <w:rsid w:val="007D473B"/>
    <w:rsid w:val="007D5726"/>
    <w:rsid w:val="007D639E"/>
    <w:rsid w:val="007D7BDF"/>
    <w:rsid w:val="007E023B"/>
    <w:rsid w:val="007E0CE9"/>
    <w:rsid w:val="007E5F50"/>
    <w:rsid w:val="007F71F0"/>
    <w:rsid w:val="008009FE"/>
    <w:rsid w:val="00800FB4"/>
    <w:rsid w:val="0080200F"/>
    <w:rsid w:val="00806A0E"/>
    <w:rsid w:val="00807E1E"/>
    <w:rsid w:val="008124BD"/>
    <w:rsid w:val="00813850"/>
    <w:rsid w:val="00813B34"/>
    <w:rsid w:val="00814374"/>
    <w:rsid w:val="00816C8C"/>
    <w:rsid w:val="008172D1"/>
    <w:rsid w:val="008174FE"/>
    <w:rsid w:val="0082189E"/>
    <w:rsid w:val="00822D46"/>
    <w:rsid w:val="008252D0"/>
    <w:rsid w:val="00825559"/>
    <w:rsid w:val="0082680D"/>
    <w:rsid w:val="00827B33"/>
    <w:rsid w:val="00831867"/>
    <w:rsid w:val="0083248D"/>
    <w:rsid w:val="008408A9"/>
    <w:rsid w:val="00841289"/>
    <w:rsid w:val="00841706"/>
    <w:rsid w:val="00841F0D"/>
    <w:rsid w:val="008434A8"/>
    <w:rsid w:val="00850F4A"/>
    <w:rsid w:val="00854B10"/>
    <w:rsid w:val="00854E01"/>
    <w:rsid w:val="00857883"/>
    <w:rsid w:val="00867D02"/>
    <w:rsid w:val="0087048A"/>
    <w:rsid w:val="00871A69"/>
    <w:rsid w:val="00873906"/>
    <w:rsid w:val="008765A4"/>
    <w:rsid w:val="00876E0D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6E4F"/>
    <w:rsid w:val="008B7304"/>
    <w:rsid w:val="008B741E"/>
    <w:rsid w:val="008C24BA"/>
    <w:rsid w:val="008C2C2D"/>
    <w:rsid w:val="008C5ECA"/>
    <w:rsid w:val="008C5EE4"/>
    <w:rsid w:val="008C7F4F"/>
    <w:rsid w:val="008D13AA"/>
    <w:rsid w:val="008D2334"/>
    <w:rsid w:val="008D2B9F"/>
    <w:rsid w:val="008D5CFC"/>
    <w:rsid w:val="008E0D1D"/>
    <w:rsid w:val="008E0F36"/>
    <w:rsid w:val="008E236A"/>
    <w:rsid w:val="008E3931"/>
    <w:rsid w:val="008E4A71"/>
    <w:rsid w:val="008E4AAB"/>
    <w:rsid w:val="008E4FF0"/>
    <w:rsid w:val="008E694C"/>
    <w:rsid w:val="008F13FB"/>
    <w:rsid w:val="008F24EC"/>
    <w:rsid w:val="008F3D91"/>
    <w:rsid w:val="008F439C"/>
    <w:rsid w:val="008F5CB7"/>
    <w:rsid w:val="00903B4D"/>
    <w:rsid w:val="0090623D"/>
    <w:rsid w:val="00906306"/>
    <w:rsid w:val="00911D0D"/>
    <w:rsid w:val="009149BA"/>
    <w:rsid w:val="00920559"/>
    <w:rsid w:val="009215E5"/>
    <w:rsid w:val="00923565"/>
    <w:rsid w:val="00924ABD"/>
    <w:rsid w:val="00926CFC"/>
    <w:rsid w:val="00927620"/>
    <w:rsid w:val="009319F6"/>
    <w:rsid w:val="00931CC1"/>
    <w:rsid w:val="00935123"/>
    <w:rsid w:val="009355EE"/>
    <w:rsid w:val="00936276"/>
    <w:rsid w:val="009376D1"/>
    <w:rsid w:val="00941757"/>
    <w:rsid w:val="00942A6B"/>
    <w:rsid w:val="009431F2"/>
    <w:rsid w:val="00943669"/>
    <w:rsid w:val="0094514D"/>
    <w:rsid w:val="00945C56"/>
    <w:rsid w:val="00947E6E"/>
    <w:rsid w:val="00951D40"/>
    <w:rsid w:val="009537A4"/>
    <w:rsid w:val="00954748"/>
    <w:rsid w:val="00956D28"/>
    <w:rsid w:val="009576FE"/>
    <w:rsid w:val="00961B2D"/>
    <w:rsid w:val="00961D50"/>
    <w:rsid w:val="00961F88"/>
    <w:rsid w:val="00966008"/>
    <w:rsid w:val="009670C9"/>
    <w:rsid w:val="009701B1"/>
    <w:rsid w:val="00971D47"/>
    <w:rsid w:val="00972AE0"/>
    <w:rsid w:val="009731AC"/>
    <w:rsid w:val="00973532"/>
    <w:rsid w:val="00974BB5"/>
    <w:rsid w:val="00975852"/>
    <w:rsid w:val="00980CCE"/>
    <w:rsid w:val="0098262C"/>
    <w:rsid w:val="00982E28"/>
    <w:rsid w:val="009834C6"/>
    <w:rsid w:val="00986118"/>
    <w:rsid w:val="00991A1F"/>
    <w:rsid w:val="009921A5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258"/>
    <w:rsid w:val="009D192E"/>
    <w:rsid w:val="009D41CD"/>
    <w:rsid w:val="009F34D9"/>
    <w:rsid w:val="009F3E17"/>
    <w:rsid w:val="009F41D1"/>
    <w:rsid w:val="009F511A"/>
    <w:rsid w:val="009F5288"/>
    <w:rsid w:val="009F731A"/>
    <w:rsid w:val="009F7E69"/>
    <w:rsid w:val="00A0100C"/>
    <w:rsid w:val="00A03284"/>
    <w:rsid w:val="00A04841"/>
    <w:rsid w:val="00A059D3"/>
    <w:rsid w:val="00A063B9"/>
    <w:rsid w:val="00A06920"/>
    <w:rsid w:val="00A06C66"/>
    <w:rsid w:val="00A0714D"/>
    <w:rsid w:val="00A11E7E"/>
    <w:rsid w:val="00A12723"/>
    <w:rsid w:val="00A13721"/>
    <w:rsid w:val="00A16792"/>
    <w:rsid w:val="00A212F3"/>
    <w:rsid w:val="00A21347"/>
    <w:rsid w:val="00A22D6A"/>
    <w:rsid w:val="00A23611"/>
    <w:rsid w:val="00A23731"/>
    <w:rsid w:val="00A24677"/>
    <w:rsid w:val="00A24691"/>
    <w:rsid w:val="00A24B4C"/>
    <w:rsid w:val="00A25D7E"/>
    <w:rsid w:val="00A26965"/>
    <w:rsid w:val="00A30B9B"/>
    <w:rsid w:val="00A30E5C"/>
    <w:rsid w:val="00A32033"/>
    <w:rsid w:val="00A355F4"/>
    <w:rsid w:val="00A36CC3"/>
    <w:rsid w:val="00A37711"/>
    <w:rsid w:val="00A419CB"/>
    <w:rsid w:val="00A436C9"/>
    <w:rsid w:val="00A45DCB"/>
    <w:rsid w:val="00A467E8"/>
    <w:rsid w:val="00A51190"/>
    <w:rsid w:val="00A5594B"/>
    <w:rsid w:val="00A5657D"/>
    <w:rsid w:val="00A6168F"/>
    <w:rsid w:val="00A64DB9"/>
    <w:rsid w:val="00A64E3A"/>
    <w:rsid w:val="00A65C73"/>
    <w:rsid w:val="00A66D1E"/>
    <w:rsid w:val="00A66D3D"/>
    <w:rsid w:val="00A710F4"/>
    <w:rsid w:val="00A7167D"/>
    <w:rsid w:val="00A73555"/>
    <w:rsid w:val="00A73923"/>
    <w:rsid w:val="00A76DEE"/>
    <w:rsid w:val="00A77624"/>
    <w:rsid w:val="00A82F84"/>
    <w:rsid w:val="00A86FC9"/>
    <w:rsid w:val="00A905CB"/>
    <w:rsid w:val="00A90797"/>
    <w:rsid w:val="00A93571"/>
    <w:rsid w:val="00A942BE"/>
    <w:rsid w:val="00A955C2"/>
    <w:rsid w:val="00A96E30"/>
    <w:rsid w:val="00A972E8"/>
    <w:rsid w:val="00AA0B08"/>
    <w:rsid w:val="00AA3B62"/>
    <w:rsid w:val="00AA489E"/>
    <w:rsid w:val="00AA5936"/>
    <w:rsid w:val="00AA61DC"/>
    <w:rsid w:val="00AA7E60"/>
    <w:rsid w:val="00AB1227"/>
    <w:rsid w:val="00AB149C"/>
    <w:rsid w:val="00AB2DB8"/>
    <w:rsid w:val="00AB7B3A"/>
    <w:rsid w:val="00AC487C"/>
    <w:rsid w:val="00AC5408"/>
    <w:rsid w:val="00AC56B9"/>
    <w:rsid w:val="00AC7669"/>
    <w:rsid w:val="00AD0BE7"/>
    <w:rsid w:val="00AD2CED"/>
    <w:rsid w:val="00AD4687"/>
    <w:rsid w:val="00AD4766"/>
    <w:rsid w:val="00AD69FB"/>
    <w:rsid w:val="00AE2CFD"/>
    <w:rsid w:val="00AE5B0B"/>
    <w:rsid w:val="00AE67B7"/>
    <w:rsid w:val="00AE6DAB"/>
    <w:rsid w:val="00AE6F06"/>
    <w:rsid w:val="00AE7E59"/>
    <w:rsid w:val="00AF0A40"/>
    <w:rsid w:val="00AF315D"/>
    <w:rsid w:val="00B02193"/>
    <w:rsid w:val="00B06F64"/>
    <w:rsid w:val="00B12040"/>
    <w:rsid w:val="00B12B58"/>
    <w:rsid w:val="00B1308A"/>
    <w:rsid w:val="00B16994"/>
    <w:rsid w:val="00B16BBC"/>
    <w:rsid w:val="00B21A1B"/>
    <w:rsid w:val="00B22C90"/>
    <w:rsid w:val="00B22D5E"/>
    <w:rsid w:val="00B25E4B"/>
    <w:rsid w:val="00B278EE"/>
    <w:rsid w:val="00B314D5"/>
    <w:rsid w:val="00B31681"/>
    <w:rsid w:val="00B31B93"/>
    <w:rsid w:val="00B35FCD"/>
    <w:rsid w:val="00B40B00"/>
    <w:rsid w:val="00B45301"/>
    <w:rsid w:val="00B507B9"/>
    <w:rsid w:val="00B64919"/>
    <w:rsid w:val="00B7572B"/>
    <w:rsid w:val="00B75A72"/>
    <w:rsid w:val="00B80B6D"/>
    <w:rsid w:val="00B8648F"/>
    <w:rsid w:val="00B87F66"/>
    <w:rsid w:val="00B92754"/>
    <w:rsid w:val="00B94B93"/>
    <w:rsid w:val="00BA2E0E"/>
    <w:rsid w:val="00BA36B4"/>
    <w:rsid w:val="00BA416B"/>
    <w:rsid w:val="00BA5949"/>
    <w:rsid w:val="00BB33E6"/>
    <w:rsid w:val="00BB5054"/>
    <w:rsid w:val="00BB5DF2"/>
    <w:rsid w:val="00BB6C3E"/>
    <w:rsid w:val="00BB6C44"/>
    <w:rsid w:val="00BC094B"/>
    <w:rsid w:val="00BC4C17"/>
    <w:rsid w:val="00BC5908"/>
    <w:rsid w:val="00BD0E08"/>
    <w:rsid w:val="00BD3729"/>
    <w:rsid w:val="00BD4136"/>
    <w:rsid w:val="00BD6B51"/>
    <w:rsid w:val="00BE05AE"/>
    <w:rsid w:val="00BE0E20"/>
    <w:rsid w:val="00BE6CBC"/>
    <w:rsid w:val="00BF071C"/>
    <w:rsid w:val="00BF1010"/>
    <w:rsid w:val="00BF1D61"/>
    <w:rsid w:val="00BF3306"/>
    <w:rsid w:val="00C01A17"/>
    <w:rsid w:val="00C034BD"/>
    <w:rsid w:val="00C03A55"/>
    <w:rsid w:val="00C06533"/>
    <w:rsid w:val="00C10E3A"/>
    <w:rsid w:val="00C1395D"/>
    <w:rsid w:val="00C14CD2"/>
    <w:rsid w:val="00C16217"/>
    <w:rsid w:val="00C218D8"/>
    <w:rsid w:val="00C226D5"/>
    <w:rsid w:val="00C232BE"/>
    <w:rsid w:val="00C25AE3"/>
    <w:rsid w:val="00C27316"/>
    <w:rsid w:val="00C27A12"/>
    <w:rsid w:val="00C27CD2"/>
    <w:rsid w:val="00C30E7C"/>
    <w:rsid w:val="00C310DC"/>
    <w:rsid w:val="00C31F1D"/>
    <w:rsid w:val="00C37F6D"/>
    <w:rsid w:val="00C422E9"/>
    <w:rsid w:val="00C45272"/>
    <w:rsid w:val="00C46BB5"/>
    <w:rsid w:val="00C5064A"/>
    <w:rsid w:val="00C5592B"/>
    <w:rsid w:val="00C55BD7"/>
    <w:rsid w:val="00C633E2"/>
    <w:rsid w:val="00C63F71"/>
    <w:rsid w:val="00C667B7"/>
    <w:rsid w:val="00C825AF"/>
    <w:rsid w:val="00C825F9"/>
    <w:rsid w:val="00C84485"/>
    <w:rsid w:val="00C84E99"/>
    <w:rsid w:val="00C84EAA"/>
    <w:rsid w:val="00C84FFC"/>
    <w:rsid w:val="00C858D6"/>
    <w:rsid w:val="00C861A5"/>
    <w:rsid w:val="00C87F53"/>
    <w:rsid w:val="00C87F88"/>
    <w:rsid w:val="00C93AD6"/>
    <w:rsid w:val="00C94723"/>
    <w:rsid w:val="00C95290"/>
    <w:rsid w:val="00C95D48"/>
    <w:rsid w:val="00CA2C00"/>
    <w:rsid w:val="00CA3BF1"/>
    <w:rsid w:val="00CA4359"/>
    <w:rsid w:val="00CA4653"/>
    <w:rsid w:val="00CA5069"/>
    <w:rsid w:val="00CA5C46"/>
    <w:rsid w:val="00CA60F1"/>
    <w:rsid w:val="00CA725F"/>
    <w:rsid w:val="00CA77D6"/>
    <w:rsid w:val="00CB4A52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1D5A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CF57AE"/>
    <w:rsid w:val="00D03D6E"/>
    <w:rsid w:val="00D05AA8"/>
    <w:rsid w:val="00D06321"/>
    <w:rsid w:val="00D07360"/>
    <w:rsid w:val="00D12E3F"/>
    <w:rsid w:val="00D1569A"/>
    <w:rsid w:val="00D161A5"/>
    <w:rsid w:val="00D167F7"/>
    <w:rsid w:val="00D23BCF"/>
    <w:rsid w:val="00D241A2"/>
    <w:rsid w:val="00D24C72"/>
    <w:rsid w:val="00D31A32"/>
    <w:rsid w:val="00D32866"/>
    <w:rsid w:val="00D33A74"/>
    <w:rsid w:val="00D33F22"/>
    <w:rsid w:val="00D34190"/>
    <w:rsid w:val="00D368AD"/>
    <w:rsid w:val="00D37C46"/>
    <w:rsid w:val="00D4181A"/>
    <w:rsid w:val="00D43473"/>
    <w:rsid w:val="00D43D0D"/>
    <w:rsid w:val="00D44A36"/>
    <w:rsid w:val="00D452F8"/>
    <w:rsid w:val="00D47794"/>
    <w:rsid w:val="00D555A3"/>
    <w:rsid w:val="00D57265"/>
    <w:rsid w:val="00D57AB0"/>
    <w:rsid w:val="00D602A9"/>
    <w:rsid w:val="00D629F6"/>
    <w:rsid w:val="00D63A8C"/>
    <w:rsid w:val="00D6403C"/>
    <w:rsid w:val="00D64A33"/>
    <w:rsid w:val="00D656DD"/>
    <w:rsid w:val="00D65C20"/>
    <w:rsid w:val="00D71CD5"/>
    <w:rsid w:val="00D7497E"/>
    <w:rsid w:val="00D75F0D"/>
    <w:rsid w:val="00D80FF7"/>
    <w:rsid w:val="00D81325"/>
    <w:rsid w:val="00D815D9"/>
    <w:rsid w:val="00D9078D"/>
    <w:rsid w:val="00D90EF6"/>
    <w:rsid w:val="00D920BC"/>
    <w:rsid w:val="00D9272D"/>
    <w:rsid w:val="00D947C5"/>
    <w:rsid w:val="00D948CC"/>
    <w:rsid w:val="00D96249"/>
    <w:rsid w:val="00DA271E"/>
    <w:rsid w:val="00DA3FDA"/>
    <w:rsid w:val="00DA44E6"/>
    <w:rsid w:val="00DA50F9"/>
    <w:rsid w:val="00DB0934"/>
    <w:rsid w:val="00DB0A8D"/>
    <w:rsid w:val="00DB1AD3"/>
    <w:rsid w:val="00DB1DE5"/>
    <w:rsid w:val="00DB1E0D"/>
    <w:rsid w:val="00DB45AA"/>
    <w:rsid w:val="00DB7223"/>
    <w:rsid w:val="00DB73D3"/>
    <w:rsid w:val="00DC03F1"/>
    <w:rsid w:val="00DC15A5"/>
    <w:rsid w:val="00DC2D1E"/>
    <w:rsid w:val="00DC454D"/>
    <w:rsid w:val="00DC5ED1"/>
    <w:rsid w:val="00DC6C88"/>
    <w:rsid w:val="00DC706F"/>
    <w:rsid w:val="00DD1551"/>
    <w:rsid w:val="00DE1932"/>
    <w:rsid w:val="00DE1BD2"/>
    <w:rsid w:val="00DE235E"/>
    <w:rsid w:val="00DE4940"/>
    <w:rsid w:val="00DE65C0"/>
    <w:rsid w:val="00DE696B"/>
    <w:rsid w:val="00DE73E6"/>
    <w:rsid w:val="00DE7AFB"/>
    <w:rsid w:val="00DF073F"/>
    <w:rsid w:val="00DF16B0"/>
    <w:rsid w:val="00DF3053"/>
    <w:rsid w:val="00DF35C1"/>
    <w:rsid w:val="00DF4575"/>
    <w:rsid w:val="00DF4EB4"/>
    <w:rsid w:val="00E01B4D"/>
    <w:rsid w:val="00E02FD1"/>
    <w:rsid w:val="00E0341E"/>
    <w:rsid w:val="00E04DD3"/>
    <w:rsid w:val="00E10317"/>
    <w:rsid w:val="00E14126"/>
    <w:rsid w:val="00E14946"/>
    <w:rsid w:val="00E160A8"/>
    <w:rsid w:val="00E16D69"/>
    <w:rsid w:val="00E23443"/>
    <w:rsid w:val="00E237D0"/>
    <w:rsid w:val="00E25DAA"/>
    <w:rsid w:val="00E26CD8"/>
    <w:rsid w:val="00E274DC"/>
    <w:rsid w:val="00E279CB"/>
    <w:rsid w:val="00E3097E"/>
    <w:rsid w:val="00E3430F"/>
    <w:rsid w:val="00E34F5D"/>
    <w:rsid w:val="00E35075"/>
    <w:rsid w:val="00E407E2"/>
    <w:rsid w:val="00E40A44"/>
    <w:rsid w:val="00E423E7"/>
    <w:rsid w:val="00E454BE"/>
    <w:rsid w:val="00E46993"/>
    <w:rsid w:val="00E47063"/>
    <w:rsid w:val="00E479D0"/>
    <w:rsid w:val="00E52467"/>
    <w:rsid w:val="00E53764"/>
    <w:rsid w:val="00E5673A"/>
    <w:rsid w:val="00E57361"/>
    <w:rsid w:val="00E5758A"/>
    <w:rsid w:val="00E617C7"/>
    <w:rsid w:val="00E62A10"/>
    <w:rsid w:val="00E63C63"/>
    <w:rsid w:val="00E6671F"/>
    <w:rsid w:val="00E66C11"/>
    <w:rsid w:val="00E67FEF"/>
    <w:rsid w:val="00E70305"/>
    <w:rsid w:val="00E7390F"/>
    <w:rsid w:val="00E743EB"/>
    <w:rsid w:val="00E760FE"/>
    <w:rsid w:val="00E76775"/>
    <w:rsid w:val="00E81F15"/>
    <w:rsid w:val="00E82571"/>
    <w:rsid w:val="00E929D9"/>
    <w:rsid w:val="00E971A1"/>
    <w:rsid w:val="00E97754"/>
    <w:rsid w:val="00E97F2D"/>
    <w:rsid w:val="00EA1613"/>
    <w:rsid w:val="00EA3A13"/>
    <w:rsid w:val="00EA4D6B"/>
    <w:rsid w:val="00EA5A29"/>
    <w:rsid w:val="00EA5DD1"/>
    <w:rsid w:val="00EA6215"/>
    <w:rsid w:val="00EA6FA7"/>
    <w:rsid w:val="00EB194D"/>
    <w:rsid w:val="00EB4ACA"/>
    <w:rsid w:val="00EB5C98"/>
    <w:rsid w:val="00EB6175"/>
    <w:rsid w:val="00EB672B"/>
    <w:rsid w:val="00EB7A9F"/>
    <w:rsid w:val="00EC1118"/>
    <w:rsid w:val="00EC3FE3"/>
    <w:rsid w:val="00EC4F3F"/>
    <w:rsid w:val="00EC6916"/>
    <w:rsid w:val="00ED362E"/>
    <w:rsid w:val="00ED403B"/>
    <w:rsid w:val="00ED5FEF"/>
    <w:rsid w:val="00ED742F"/>
    <w:rsid w:val="00EE026A"/>
    <w:rsid w:val="00EE2F1B"/>
    <w:rsid w:val="00EE44DF"/>
    <w:rsid w:val="00EE6E9C"/>
    <w:rsid w:val="00EF1950"/>
    <w:rsid w:val="00EF37A7"/>
    <w:rsid w:val="00EF4959"/>
    <w:rsid w:val="00EF6135"/>
    <w:rsid w:val="00EF7276"/>
    <w:rsid w:val="00F02369"/>
    <w:rsid w:val="00F033C6"/>
    <w:rsid w:val="00F04553"/>
    <w:rsid w:val="00F05151"/>
    <w:rsid w:val="00F0543A"/>
    <w:rsid w:val="00F07617"/>
    <w:rsid w:val="00F1168E"/>
    <w:rsid w:val="00F1252E"/>
    <w:rsid w:val="00F141F8"/>
    <w:rsid w:val="00F152CE"/>
    <w:rsid w:val="00F1708B"/>
    <w:rsid w:val="00F20BA9"/>
    <w:rsid w:val="00F228FA"/>
    <w:rsid w:val="00F230C8"/>
    <w:rsid w:val="00F2397D"/>
    <w:rsid w:val="00F247FC"/>
    <w:rsid w:val="00F31563"/>
    <w:rsid w:val="00F3323B"/>
    <w:rsid w:val="00F405D9"/>
    <w:rsid w:val="00F413D6"/>
    <w:rsid w:val="00F4269B"/>
    <w:rsid w:val="00F42EDC"/>
    <w:rsid w:val="00F43DE9"/>
    <w:rsid w:val="00F4408E"/>
    <w:rsid w:val="00F456FA"/>
    <w:rsid w:val="00F467FF"/>
    <w:rsid w:val="00F51DA0"/>
    <w:rsid w:val="00F524DC"/>
    <w:rsid w:val="00F52805"/>
    <w:rsid w:val="00F542A2"/>
    <w:rsid w:val="00F54D1D"/>
    <w:rsid w:val="00F55D29"/>
    <w:rsid w:val="00F566E1"/>
    <w:rsid w:val="00F572D2"/>
    <w:rsid w:val="00F57E34"/>
    <w:rsid w:val="00F57ED9"/>
    <w:rsid w:val="00F65037"/>
    <w:rsid w:val="00F6660D"/>
    <w:rsid w:val="00F6727C"/>
    <w:rsid w:val="00F71D5A"/>
    <w:rsid w:val="00F72BB3"/>
    <w:rsid w:val="00F74C40"/>
    <w:rsid w:val="00F7557C"/>
    <w:rsid w:val="00F75ECC"/>
    <w:rsid w:val="00F760F0"/>
    <w:rsid w:val="00F767B3"/>
    <w:rsid w:val="00F81A35"/>
    <w:rsid w:val="00F821B8"/>
    <w:rsid w:val="00F82398"/>
    <w:rsid w:val="00F847D2"/>
    <w:rsid w:val="00F84CFD"/>
    <w:rsid w:val="00F87979"/>
    <w:rsid w:val="00F9248B"/>
    <w:rsid w:val="00F934FA"/>
    <w:rsid w:val="00F94593"/>
    <w:rsid w:val="00F976E9"/>
    <w:rsid w:val="00FA4578"/>
    <w:rsid w:val="00FA7FB2"/>
    <w:rsid w:val="00FB2469"/>
    <w:rsid w:val="00FB284E"/>
    <w:rsid w:val="00FB3C41"/>
    <w:rsid w:val="00FB4B15"/>
    <w:rsid w:val="00FB4C1B"/>
    <w:rsid w:val="00FC0944"/>
    <w:rsid w:val="00FC0AD1"/>
    <w:rsid w:val="00FC0BF3"/>
    <w:rsid w:val="00FC18D6"/>
    <w:rsid w:val="00FC2A79"/>
    <w:rsid w:val="00FC3C9F"/>
    <w:rsid w:val="00FC5154"/>
    <w:rsid w:val="00FC51AF"/>
    <w:rsid w:val="00FC719B"/>
    <w:rsid w:val="00FD0568"/>
    <w:rsid w:val="00FD0F95"/>
    <w:rsid w:val="00FD2DC7"/>
    <w:rsid w:val="00FD739A"/>
    <w:rsid w:val="00FE0F36"/>
    <w:rsid w:val="00FE332D"/>
    <w:rsid w:val="00FE5EF8"/>
    <w:rsid w:val="00FE5FFD"/>
    <w:rsid w:val="00FE61AD"/>
    <w:rsid w:val="00FE6AB4"/>
    <w:rsid w:val="00FF2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7572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2360</Words>
  <Characters>13928</Characters>
  <Application>Microsoft Office Word</Application>
  <DocSecurity>8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44</cp:revision>
  <cp:lastPrinted>2025-07-07T10:37:00Z</cp:lastPrinted>
  <dcterms:created xsi:type="dcterms:W3CDTF">2025-04-22T06:06:00Z</dcterms:created>
  <dcterms:modified xsi:type="dcterms:W3CDTF">2025-07-08T05:47:00Z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