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5E2BA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proofErr w:type="gramStart"/>
      <w:r w:rsidR="00AC7669">
        <w:rPr>
          <w:rFonts w:ascii="Garamond" w:hAnsi="Garamond"/>
          <w:sz w:val="24"/>
          <w:szCs w:val="24"/>
        </w:rPr>
        <w:t>11</w:t>
      </w:r>
      <w:r w:rsidR="00764276">
        <w:rPr>
          <w:rFonts w:ascii="Garamond" w:hAnsi="Garamond"/>
          <w:sz w:val="24"/>
          <w:szCs w:val="24"/>
        </w:rPr>
        <w:t>9</w:t>
      </w:r>
      <w:r w:rsidR="00A905CB">
        <w:rPr>
          <w:rFonts w:ascii="Garamond" w:hAnsi="Garamond"/>
          <w:sz w:val="24"/>
          <w:szCs w:val="24"/>
        </w:rPr>
        <w:t xml:space="preserve"> - 2025</w:t>
      </w:r>
      <w:proofErr w:type="gramEnd"/>
    </w:p>
    <w:p w14:paraId="734915B7" w14:textId="0059FA2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64276" w:rsidRPr="00773C1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https://zakazky.zcu.cz/contract_display_7569.html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156DE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6E0D">
        <w:rPr>
          <w:rFonts w:ascii="Garamond" w:hAnsi="Garamond" w:cs="Arial"/>
          <w:b/>
          <w:bCs/>
          <w:sz w:val="22"/>
          <w:szCs w:val="22"/>
        </w:rPr>
        <w:t>22</w:t>
      </w:r>
      <w:r w:rsidR="00AC7669">
        <w:rPr>
          <w:rFonts w:ascii="Garamond" w:hAnsi="Garamond" w:cs="Arial"/>
          <w:b/>
          <w:bCs/>
          <w:sz w:val="22"/>
          <w:szCs w:val="22"/>
        </w:rPr>
        <w:t>.07</w:t>
      </w:r>
      <w:r w:rsidR="00FB4B15" w:rsidRPr="00424385">
        <w:rPr>
          <w:rFonts w:ascii="Garamond" w:hAnsi="Garamond" w:cs="Arial"/>
          <w:b/>
          <w:bCs/>
          <w:sz w:val="22"/>
          <w:szCs w:val="22"/>
        </w:rPr>
        <w:t>.</w:t>
      </w:r>
      <w:r w:rsidR="00F152CE" w:rsidRPr="00424385">
        <w:rPr>
          <w:rFonts w:ascii="Garamond" w:hAnsi="Garamond" w:cs="Arial"/>
          <w:b/>
          <w:bCs/>
          <w:sz w:val="22"/>
          <w:szCs w:val="22"/>
        </w:rPr>
        <w:t>202</w:t>
      </w:r>
      <w:r w:rsidR="0036619F" w:rsidRPr="00424385">
        <w:rPr>
          <w:rFonts w:ascii="Garamond" w:hAnsi="Garamond" w:cs="Arial"/>
          <w:b/>
          <w:bCs/>
          <w:sz w:val="22"/>
          <w:szCs w:val="22"/>
        </w:rPr>
        <w:t>5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F1BCC">
        <w:rPr>
          <w:rFonts w:ascii="Garamond" w:hAnsi="Garamond" w:cs="Arial"/>
          <w:sz w:val="22"/>
          <w:szCs w:val="22"/>
        </w:rPr>
        <w:t xml:space="preserve"> </w:t>
      </w:r>
      <w:r w:rsidR="00876E0D">
        <w:rPr>
          <w:rFonts w:ascii="Garamond" w:hAnsi="Garamond" w:cs="Arial"/>
          <w:sz w:val="22"/>
          <w:szCs w:val="22"/>
        </w:rPr>
        <w:t>09</w:t>
      </w:r>
      <w:r w:rsidR="004F1124">
        <w:rPr>
          <w:rFonts w:ascii="Garamond" w:hAnsi="Garamond" w:cs="Arial"/>
          <w:sz w:val="22"/>
          <w:szCs w:val="22"/>
        </w:rPr>
        <w:t>:</w:t>
      </w:r>
      <w:r w:rsidR="00764276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2E14E5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8840" w14:textId="77777777" w:rsidR="005B1BEA" w:rsidRDefault="005B1BEA" w:rsidP="00795AAC">
      <w:r>
        <w:separator/>
      </w:r>
    </w:p>
  </w:endnote>
  <w:endnote w:type="continuationSeparator" w:id="0">
    <w:p w14:paraId="24D1B166" w14:textId="77777777" w:rsidR="005B1BEA" w:rsidRDefault="005B1BE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735AF" w14:textId="77777777" w:rsidR="005B1BEA" w:rsidRDefault="005B1BEA" w:rsidP="00795AAC">
      <w:r>
        <w:separator/>
      </w:r>
    </w:p>
  </w:footnote>
  <w:footnote w:type="continuationSeparator" w:id="0">
    <w:p w14:paraId="6E569136" w14:textId="77777777" w:rsidR="005B1BEA" w:rsidRDefault="005B1BE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421A"/>
    <w:rsid w:val="00027C11"/>
    <w:rsid w:val="00030C68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551"/>
    <w:rsid w:val="0005573E"/>
    <w:rsid w:val="00055C16"/>
    <w:rsid w:val="000568E8"/>
    <w:rsid w:val="00060D92"/>
    <w:rsid w:val="00063898"/>
    <w:rsid w:val="000640AD"/>
    <w:rsid w:val="00064515"/>
    <w:rsid w:val="0007228B"/>
    <w:rsid w:val="00072B7B"/>
    <w:rsid w:val="000733CC"/>
    <w:rsid w:val="000742D5"/>
    <w:rsid w:val="0007506D"/>
    <w:rsid w:val="00076370"/>
    <w:rsid w:val="00083C37"/>
    <w:rsid w:val="00083E66"/>
    <w:rsid w:val="00085087"/>
    <w:rsid w:val="00086AE4"/>
    <w:rsid w:val="00086D17"/>
    <w:rsid w:val="000909A0"/>
    <w:rsid w:val="00093C07"/>
    <w:rsid w:val="00095E03"/>
    <w:rsid w:val="00096DEE"/>
    <w:rsid w:val="000A0055"/>
    <w:rsid w:val="000A022A"/>
    <w:rsid w:val="000A4564"/>
    <w:rsid w:val="000A5773"/>
    <w:rsid w:val="000A5E08"/>
    <w:rsid w:val="000A5E0A"/>
    <w:rsid w:val="000A7580"/>
    <w:rsid w:val="000A7E32"/>
    <w:rsid w:val="000B0453"/>
    <w:rsid w:val="000B135A"/>
    <w:rsid w:val="000B4235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BE1"/>
    <w:rsid w:val="000D2EA8"/>
    <w:rsid w:val="000D4AC6"/>
    <w:rsid w:val="000D5247"/>
    <w:rsid w:val="000D59E9"/>
    <w:rsid w:val="000D7326"/>
    <w:rsid w:val="000E03EF"/>
    <w:rsid w:val="000E3DE6"/>
    <w:rsid w:val="000F0D6F"/>
    <w:rsid w:val="000F34D8"/>
    <w:rsid w:val="000F5EBA"/>
    <w:rsid w:val="000F70EF"/>
    <w:rsid w:val="0010329A"/>
    <w:rsid w:val="00104538"/>
    <w:rsid w:val="0010541F"/>
    <w:rsid w:val="00110685"/>
    <w:rsid w:val="00110779"/>
    <w:rsid w:val="00112585"/>
    <w:rsid w:val="001129E1"/>
    <w:rsid w:val="00113AA6"/>
    <w:rsid w:val="001142E9"/>
    <w:rsid w:val="00114B76"/>
    <w:rsid w:val="00115284"/>
    <w:rsid w:val="00117C21"/>
    <w:rsid w:val="00120B28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57FBB"/>
    <w:rsid w:val="0016155D"/>
    <w:rsid w:val="00161A09"/>
    <w:rsid w:val="00161C21"/>
    <w:rsid w:val="00161D7F"/>
    <w:rsid w:val="00165F9A"/>
    <w:rsid w:val="00171296"/>
    <w:rsid w:val="001718A9"/>
    <w:rsid w:val="00175953"/>
    <w:rsid w:val="00177139"/>
    <w:rsid w:val="00180DC3"/>
    <w:rsid w:val="00180ECA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3A8"/>
    <w:rsid w:val="001A6522"/>
    <w:rsid w:val="001A6CC2"/>
    <w:rsid w:val="001B08D2"/>
    <w:rsid w:val="001B0989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2D2E"/>
    <w:rsid w:val="001F4622"/>
    <w:rsid w:val="001F5517"/>
    <w:rsid w:val="001F6DDB"/>
    <w:rsid w:val="002012BB"/>
    <w:rsid w:val="00203B39"/>
    <w:rsid w:val="00203CD4"/>
    <w:rsid w:val="00204A15"/>
    <w:rsid w:val="00204ED0"/>
    <w:rsid w:val="0020599F"/>
    <w:rsid w:val="00206646"/>
    <w:rsid w:val="0021132B"/>
    <w:rsid w:val="00216117"/>
    <w:rsid w:val="00217849"/>
    <w:rsid w:val="002179FF"/>
    <w:rsid w:val="00223F91"/>
    <w:rsid w:val="00230A5B"/>
    <w:rsid w:val="00242C54"/>
    <w:rsid w:val="00244E77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6C6F"/>
    <w:rsid w:val="00256DB3"/>
    <w:rsid w:val="00257386"/>
    <w:rsid w:val="002573F7"/>
    <w:rsid w:val="00264D89"/>
    <w:rsid w:val="00266D43"/>
    <w:rsid w:val="002705FB"/>
    <w:rsid w:val="002719DB"/>
    <w:rsid w:val="00272068"/>
    <w:rsid w:val="002732D2"/>
    <w:rsid w:val="00274498"/>
    <w:rsid w:val="00276FA9"/>
    <w:rsid w:val="00280318"/>
    <w:rsid w:val="00281D4A"/>
    <w:rsid w:val="002865E4"/>
    <w:rsid w:val="00287A92"/>
    <w:rsid w:val="0029036B"/>
    <w:rsid w:val="00291093"/>
    <w:rsid w:val="00291A17"/>
    <w:rsid w:val="00294B61"/>
    <w:rsid w:val="00295C60"/>
    <w:rsid w:val="002A0263"/>
    <w:rsid w:val="002A2226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20B8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1DB5"/>
    <w:rsid w:val="002F419F"/>
    <w:rsid w:val="002F5C04"/>
    <w:rsid w:val="002F69ED"/>
    <w:rsid w:val="002F6EE7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619F"/>
    <w:rsid w:val="00367DAB"/>
    <w:rsid w:val="003730E4"/>
    <w:rsid w:val="00375EF7"/>
    <w:rsid w:val="00380881"/>
    <w:rsid w:val="00383EFA"/>
    <w:rsid w:val="003877B0"/>
    <w:rsid w:val="00391479"/>
    <w:rsid w:val="00394CD4"/>
    <w:rsid w:val="00396BED"/>
    <w:rsid w:val="003A24CF"/>
    <w:rsid w:val="003A2A0C"/>
    <w:rsid w:val="003A4BA0"/>
    <w:rsid w:val="003B06D8"/>
    <w:rsid w:val="003B46DE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40FB"/>
    <w:rsid w:val="003F5B1C"/>
    <w:rsid w:val="003F5D6C"/>
    <w:rsid w:val="003F73AE"/>
    <w:rsid w:val="003F767D"/>
    <w:rsid w:val="004030C6"/>
    <w:rsid w:val="004059B7"/>
    <w:rsid w:val="00406F62"/>
    <w:rsid w:val="004076EE"/>
    <w:rsid w:val="00413208"/>
    <w:rsid w:val="00420B3F"/>
    <w:rsid w:val="00423A32"/>
    <w:rsid w:val="00424385"/>
    <w:rsid w:val="00424F0E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032D"/>
    <w:rsid w:val="00475615"/>
    <w:rsid w:val="0047588E"/>
    <w:rsid w:val="00477707"/>
    <w:rsid w:val="0047777E"/>
    <w:rsid w:val="004778BC"/>
    <w:rsid w:val="0048090C"/>
    <w:rsid w:val="00481F8F"/>
    <w:rsid w:val="00485D97"/>
    <w:rsid w:val="00486215"/>
    <w:rsid w:val="00486FD6"/>
    <w:rsid w:val="00487ABB"/>
    <w:rsid w:val="00490549"/>
    <w:rsid w:val="004907E8"/>
    <w:rsid w:val="00493C6F"/>
    <w:rsid w:val="00493CE9"/>
    <w:rsid w:val="00495D52"/>
    <w:rsid w:val="00495F5C"/>
    <w:rsid w:val="00495F91"/>
    <w:rsid w:val="00495FED"/>
    <w:rsid w:val="004960B8"/>
    <w:rsid w:val="00496AF3"/>
    <w:rsid w:val="004A0058"/>
    <w:rsid w:val="004B06FE"/>
    <w:rsid w:val="004B0E42"/>
    <w:rsid w:val="004B20F9"/>
    <w:rsid w:val="004B4CA1"/>
    <w:rsid w:val="004B68DB"/>
    <w:rsid w:val="004B779A"/>
    <w:rsid w:val="004C0FFC"/>
    <w:rsid w:val="004C427B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1BCC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27E3A"/>
    <w:rsid w:val="005300ED"/>
    <w:rsid w:val="0053024E"/>
    <w:rsid w:val="00531A20"/>
    <w:rsid w:val="005360D9"/>
    <w:rsid w:val="005405C5"/>
    <w:rsid w:val="0054175F"/>
    <w:rsid w:val="0054184E"/>
    <w:rsid w:val="00541CF2"/>
    <w:rsid w:val="00541F8B"/>
    <w:rsid w:val="00544EBD"/>
    <w:rsid w:val="005505EE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1BEA"/>
    <w:rsid w:val="005B5648"/>
    <w:rsid w:val="005B73B7"/>
    <w:rsid w:val="005C01F9"/>
    <w:rsid w:val="005C05B4"/>
    <w:rsid w:val="005C077A"/>
    <w:rsid w:val="005C1471"/>
    <w:rsid w:val="005C1935"/>
    <w:rsid w:val="005C23DB"/>
    <w:rsid w:val="005C304A"/>
    <w:rsid w:val="005C72D9"/>
    <w:rsid w:val="005C761A"/>
    <w:rsid w:val="005D456B"/>
    <w:rsid w:val="005D63E3"/>
    <w:rsid w:val="005E198B"/>
    <w:rsid w:val="005E1AA8"/>
    <w:rsid w:val="005E2BAD"/>
    <w:rsid w:val="005E599C"/>
    <w:rsid w:val="005E5EBF"/>
    <w:rsid w:val="005E6583"/>
    <w:rsid w:val="005F0AD3"/>
    <w:rsid w:val="005F4443"/>
    <w:rsid w:val="005F539D"/>
    <w:rsid w:val="005F5E07"/>
    <w:rsid w:val="005F618A"/>
    <w:rsid w:val="005F7315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6744"/>
    <w:rsid w:val="006579BB"/>
    <w:rsid w:val="006619C8"/>
    <w:rsid w:val="00663BA9"/>
    <w:rsid w:val="00663DB9"/>
    <w:rsid w:val="00665176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03F1"/>
    <w:rsid w:val="006A103B"/>
    <w:rsid w:val="006A109C"/>
    <w:rsid w:val="006A2162"/>
    <w:rsid w:val="006A29DD"/>
    <w:rsid w:val="006A47FA"/>
    <w:rsid w:val="006A4824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3509"/>
    <w:rsid w:val="006C385A"/>
    <w:rsid w:val="006C69C1"/>
    <w:rsid w:val="006C7D75"/>
    <w:rsid w:val="006D0C83"/>
    <w:rsid w:val="006D427F"/>
    <w:rsid w:val="006D6F86"/>
    <w:rsid w:val="006E015A"/>
    <w:rsid w:val="006E6898"/>
    <w:rsid w:val="006F25AD"/>
    <w:rsid w:val="006F4D54"/>
    <w:rsid w:val="006F7426"/>
    <w:rsid w:val="0070084A"/>
    <w:rsid w:val="00700B2D"/>
    <w:rsid w:val="00704158"/>
    <w:rsid w:val="00704938"/>
    <w:rsid w:val="00704B75"/>
    <w:rsid w:val="0070545A"/>
    <w:rsid w:val="00705D88"/>
    <w:rsid w:val="0072046A"/>
    <w:rsid w:val="00730B83"/>
    <w:rsid w:val="00733B75"/>
    <w:rsid w:val="00735FBF"/>
    <w:rsid w:val="007378AA"/>
    <w:rsid w:val="00746B9F"/>
    <w:rsid w:val="007477C9"/>
    <w:rsid w:val="007544CF"/>
    <w:rsid w:val="00757EB6"/>
    <w:rsid w:val="00760E31"/>
    <w:rsid w:val="007624DB"/>
    <w:rsid w:val="00763198"/>
    <w:rsid w:val="00764276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43AB"/>
    <w:rsid w:val="00795AAC"/>
    <w:rsid w:val="007A5974"/>
    <w:rsid w:val="007A5D60"/>
    <w:rsid w:val="007A5DDA"/>
    <w:rsid w:val="007A7982"/>
    <w:rsid w:val="007B03E2"/>
    <w:rsid w:val="007B0985"/>
    <w:rsid w:val="007B2FB9"/>
    <w:rsid w:val="007B685E"/>
    <w:rsid w:val="007C04E9"/>
    <w:rsid w:val="007C1CE8"/>
    <w:rsid w:val="007C5244"/>
    <w:rsid w:val="007D0D2B"/>
    <w:rsid w:val="007D3389"/>
    <w:rsid w:val="007D417D"/>
    <w:rsid w:val="007D473B"/>
    <w:rsid w:val="007D5726"/>
    <w:rsid w:val="007D639E"/>
    <w:rsid w:val="007D7BDF"/>
    <w:rsid w:val="007E023B"/>
    <w:rsid w:val="007E0CE9"/>
    <w:rsid w:val="007E5F50"/>
    <w:rsid w:val="007F71F0"/>
    <w:rsid w:val="008009FE"/>
    <w:rsid w:val="00800FB4"/>
    <w:rsid w:val="0080200F"/>
    <w:rsid w:val="00806A0E"/>
    <w:rsid w:val="00807E1E"/>
    <w:rsid w:val="008124BD"/>
    <w:rsid w:val="00813850"/>
    <w:rsid w:val="00813B34"/>
    <w:rsid w:val="00814374"/>
    <w:rsid w:val="00816C8C"/>
    <w:rsid w:val="008172D1"/>
    <w:rsid w:val="008174FE"/>
    <w:rsid w:val="0082189E"/>
    <w:rsid w:val="00822D46"/>
    <w:rsid w:val="008252D0"/>
    <w:rsid w:val="00825559"/>
    <w:rsid w:val="0082680D"/>
    <w:rsid w:val="00827B33"/>
    <w:rsid w:val="00831867"/>
    <w:rsid w:val="0083248D"/>
    <w:rsid w:val="008408A9"/>
    <w:rsid w:val="00841289"/>
    <w:rsid w:val="00841706"/>
    <w:rsid w:val="00841F0D"/>
    <w:rsid w:val="008434A8"/>
    <w:rsid w:val="00850F4A"/>
    <w:rsid w:val="00854B10"/>
    <w:rsid w:val="00854E01"/>
    <w:rsid w:val="00857883"/>
    <w:rsid w:val="00867D02"/>
    <w:rsid w:val="0087048A"/>
    <w:rsid w:val="00871A69"/>
    <w:rsid w:val="00873906"/>
    <w:rsid w:val="008765A4"/>
    <w:rsid w:val="00876E0D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4BA"/>
    <w:rsid w:val="008C2C2D"/>
    <w:rsid w:val="008C5ECA"/>
    <w:rsid w:val="008C5EE4"/>
    <w:rsid w:val="008C7F4F"/>
    <w:rsid w:val="008D13AA"/>
    <w:rsid w:val="008D2334"/>
    <w:rsid w:val="008D2B9F"/>
    <w:rsid w:val="008D5CFC"/>
    <w:rsid w:val="008E0D1D"/>
    <w:rsid w:val="008E0F36"/>
    <w:rsid w:val="008E236A"/>
    <w:rsid w:val="008E3931"/>
    <w:rsid w:val="008E4A71"/>
    <w:rsid w:val="008E4AAB"/>
    <w:rsid w:val="008E4FF0"/>
    <w:rsid w:val="008E694C"/>
    <w:rsid w:val="008F13FB"/>
    <w:rsid w:val="008F24EC"/>
    <w:rsid w:val="008F3D91"/>
    <w:rsid w:val="008F439C"/>
    <w:rsid w:val="008F5CB7"/>
    <w:rsid w:val="00903B4D"/>
    <w:rsid w:val="0090623D"/>
    <w:rsid w:val="00906306"/>
    <w:rsid w:val="00911D0D"/>
    <w:rsid w:val="009149BA"/>
    <w:rsid w:val="00920559"/>
    <w:rsid w:val="009215E5"/>
    <w:rsid w:val="00923565"/>
    <w:rsid w:val="00924ABD"/>
    <w:rsid w:val="00926CFC"/>
    <w:rsid w:val="00927620"/>
    <w:rsid w:val="009319F6"/>
    <w:rsid w:val="00931CC1"/>
    <w:rsid w:val="00935123"/>
    <w:rsid w:val="009355EE"/>
    <w:rsid w:val="00936276"/>
    <w:rsid w:val="009376D1"/>
    <w:rsid w:val="00941757"/>
    <w:rsid w:val="00942A6B"/>
    <w:rsid w:val="009431F2"/>
    <w:rsid w:val="00943669"/>
    <w:rsid w:val="0094514D"/>
    <w:rsid w:val="00945C56"/>
    <w:rsid w:val="00947E6E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75852"/>
    <w:rsid w:val="00980CCE"/>
    <w:rsid w:val="0098262C"/>
    <w:rsid w:val="00982E28"/>
    <w:rsid w:val="009834C6"/>
    <w:rsid w:val="00986118"/>
    <w:rsid w:val="00991A1F"/>
    <w:rsid w:val="009921A5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3B9"/>
    <w:rsid w:val="00A06920"/>
    <w:rsid w:val="00A06C66"/>
    <w:rsid w:val="00A0714D"/>
    <w:rsid w:val="00A11E7E"/>
    <w:rsid w:val="00A12723"/>
    <w:rsid w:val="00A13721"/>
    <w:rsid w:val="00A16792"/>
    <w:rsid w:val="00A212F3"/>
    <w:rsid w:val="00A21347"/>
    <w:rsid w:val="00A22D6A"/>
    <w:rsid w:val="00A23731"/>
    <w:rsid w:val="00A24677"/>
    <w:rsid w:val="00A24691"/>
    <w:rsid w:val="00A24B4C"/>
    <w:rsid w:val="00A25D7E"/>
    <w:rsid w:val="00A26965"/>
    <w:rsid w:val="00A30B9B"/>
    <w:rsid w:val="00A30E5C"/>
    <w:rsid w:val="00A32033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5657D"/>
    <w:rsid w:val="00A6168F"/>
    <w:rsid w:val="00A64DB9"/>
    <w:rsid w:val="00A64E3A"/>
    <w:rsid w:val="00A65C73"/>
    <w:rsid w:val="00A66D1E"/>
    <w:rsid w:val="00A66D3D"/>
    <w:rsid w:val="00A710F4"/>
    <w:rsid w:val="00A7167D"/>
    <w:rsid w:val="00A73555"/>
    <w:rsid w:val="00A73923"/>
    <w:rsid w:val="00A76DEE"/>
    <w:rsid w:val="00A77624"/>
    <w:rsid w:val="00A82F84"/>
    <w:rsid w:val="00A86FC9"/>
    <w:rsid w:val="00A905CB"/>
    <w:rsid w:val="00A90797"/>
    <w:rsid w:val="00A93571"/>
    <w:rsid w:val="00A942BE"/>
    <w:rsid w:val="00A955C2"/>
    <w:rsid w:val="00A96E30"/>
    <w:rsid w:val="00A972E8"/>
    <w:rsid w:val="00AA0B08"/>
    <w:rsid w:val="00AA3B62"/>
    <w:rsid w:val="00AA489E"/>
    <w:rsid w:val="00AA5936"/>
    <w:rsid w:val="00AA61DC"/>
    <w:rsid w:val="00AA7E60"/>
    <w:rsid w:val="00AB1227"/>
    <w:rsid w:val="00AB149C"/>
    <w:rsid w:val="00AB2DB8"/>
    <w:rsid w:val="00AB7B3A"/>
    <w:rsid w:val="00AC487C"/>
    <w:rsid w:val="00AC5408"/>
    <w:rsid w:val="00AC56B9"/>
    <w:rsid w:val="00AC7669"/>
    <w:rsid w:val="00AD0BE7"/>
    <w:rsid w:val="00AD2CED"/>
    <w:rsid w:val="00AD4687"/>
    <w:rsid w:val="00AD4766"/>
    <w:rsid w:val="00AD69FB"/>
    <w:rsid w:val="00AE2CFD"/>
    <w:rsid w:val="00AE5B0B"/>
    <w:rsid w:val="00AE67B7"/>
    <w:rsid w:val="00AE6DAB"/>
    <w:rsid w:val="00AE6F06"/>
    <w:rsid w:val="00AE7E59"/>
    <w:rsid w:val="00AF0A40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278EE"/>
    <w:rsid w:val="00B314D5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87F66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C5908"/>
    <w:rsid w:val="00BD0E08"/>
    <w:rsid w:val="00BD3729"/>
    <w:rsid w:val="00BD4136"/>
    <w:rsid w:val="00BD6B51"/>
    <w:rsid w:val="00BE05AE"/>
    <w:rsid w:val="00BE0E20"/>
    <w:rsid w:val="00BE6CBC"/>
    <w:rsid w:val="00BF071C"/>
    <w:rsid w:val="00BF1010"/>
    <w:rsid w:val="00BF1D61"/>
    <w:rsid w:val="00BF3306"/>
    <w:rsid w:val="00C01A17"/>
    <w:rsid w:val="00C034BD"/>
    <w:rsid w:val="00C03A55"/>
    <w:rsid w:val="00C06533"/>
    <w:rsid w:val="00C10E3A"/>
    <w:rsid w:val="00C1395D"/>
    <w:rsid w:val="00C14CD2"/>
    <w:rsid w:val="00C16217"/>
    <w:rsid w:val="00C218D8"/>
    <w:rsid w:val="00C226D5"/>
    <w:rsid w:val="00C232BE"/>
    <w:rsid w:val="00C25AE3"/>
    <w:rsid w:val="00C27316"/>
    <w:rsid w:val="00C27A12"/>
    <w:rsid w:val="00C27CD2"/>
    <w:rsid w:val="00C30E7C"/>
    <w:rsid w:val="00C310DC"/>
    <w:rsid w:val="00C31F1D"/>
    <w:rsid w:val="00C37F6D"/>
    <w:rsid w:val="00C422E9"/>
    <w:rsid w:val="00C45272"/>
    <w:rsid w:val="00C46BB5"/>
    <w:rsid w:val="00C5064A"/>
    <w:rsid w:val="00C5592B"/>
    <w:rsid w:val="00C55BD7"/>
    <w:rsid w:val="00C633E2"/>
    <w:rsid w:val="00C63F71"/>
    <w:rsid w:val="00C667B7"/>
    <w:rsid w:val="00C825AF"/>
    <w:rsid w:val="00C825F9"/>
    <w:rsid w:val="00C84485"/>
    <w:rsid w:val="00C84E99"/>
    <w:rsid w:val="00C84EAA"/>
    <w:rsid w:val="00C84FFC"/>
    <w:rsid w:val="00C858D6"/>
    <w:rsid w:val="00C861A5"/>
    <w:rsid w:val="00C87F53"/>
    <w:rsid w:val="00C87F88"/>
    <w:rsid w:val="00C93AD6"/>
    <w:rsid w:val="00C94723"/>
    <w:rsid w:val="00C95290"/>
    <w:rsid w:val="00C95D48"/>
    <w:rsid w:val="00CA2C00"/>
    <w:rsid w:val="00CA3BF1"/>
    <w:rsid w:val="00CA4359"/>
    <w:rsid w:val="00CA4653"/>
    <w:rsid w:val="00CA5069"/>
    <w:rsid w:val="00CA5C46"/>
    <w:rsid w:val="00CA60F1"/>
    <w:rsid w:val="00CA725F"/>
    <w:rsid w:val="00CA77D6"/>
    <w:rsid w:val="00CB4A52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1D5A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CF57AE"/>
    <w:rsid w:val="00D03D6E"/>
    <w:rsid w:val="00D05AA8"/>
    <w:rsid w:val="00D06321"/>
    <w:rsid w:val="00D07360"/>
    <w:rsid w:val="00D12E3F"/>
    <w:rsid w:val="00D1569A"/>
    <w:rsid w:val="00D161A5"/>
    <w:rsid w:val="00D167F7"/>
    <w:rsid w:val="00D23BCF"/>
    <w:rsid w:val="00D241A2"/>
    <w:rsid w:val="00D24C72"/>
    <w:rsid w:val="00D31A32"/>
    <w:rsid w:val="00D32866"/>
    <w:rsid w:val="00D33A74"/>
    <w:rsid w:val="00D33F22"/>
    <w:rsid w:val="00D34190"/>
    <w:rsid w:val="00D368AD"/>
    <w:rsid w:val="00D37C46"/>
    <w:rsid w:val="00D4181A"/>
    <w:rsid w:val="00D43473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71CD5"/>
    <w:rsid w:val="00D7497E"/>
    <w:rsid w:val="00D75F0D"/>
    <w:rsid w:val="00D80FF7"/>
    <w:rsid w:val="00D81325"/>
    <w:rsid w:val="00D815D9"/>
    <w:rsid w:val="00D9078D"/>
    <w:rsid w:val="00D90EF6"/>
    <w:rsid w:val="00D920BC"/>
    <w:rsid w:val="00D9272D"/>
    <w:rsid w:val="00D947C5"/>
    <w:rsid w:val="00D948CC"/>
    <w:rsid w:val="00D96249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B73D3"/>
    <w:rsid w:val="00DC03F1"/>
    <w:rsid w:val="00DC15A5"/>
    <w:rsid w:val="00DC2D1E"/>
    <w:rsid w:val="00DC454D"/>
    <w:rsid w:val="00DC5ED1"/>
    <w:rsid w:val="00DC6C88"/>
    <w:rsid w:val="00DC706F"/>
    <w:rsid w:val="00DD1551"/>
    <w:rsid w:val="00DE1932"/>
    <w:rsid w:val="00DE1BD2"/>
    <w:rsid w:val="00DE235E"/>
    <w:rsid w:val="00DE4940"/>
    <w:rsid w:val="00DE65C0"/>
    <w:rsid w:val="00DE696B"/>
    <w:rsid w:val="00DE73E6"/>
    <w:rsid w:val="00DE7AFB"/>
    <w:rsid w:val="00DF073F"/>
    <w:rsid w:val="00DF16B0"/>
    <w:rsid w:val="00DF3053"/>
    <w:rsid w:val="00DF35C1"/>
    <w:rsid w:val="00DF4575"/>
    <w:rsid w:val="00DF4EB4"/>
    <w:rsid w:val="00E01B4D"/>
    <w:rsid w:val="00E02FD1"/>
    <w:rsid w:val="00E0341E"/>
    <w:rsid w:val="00E04DD3"/>
    <w:rsid w:val="00E10317"/>
    <w:rsid w:val="00E14126"/>
    <w:rsid w:val="00E14946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35075"/>
    <w:rsid w:val="00E407E2"/>
    <w:rsid w:val="00E40A44"/>
    <w:rsid w:val="00E423E7"/>
    <w:rsid w:val="00E454BE"/>
    <w:rsid w:val="00E46993"/>
    <w:rsid w:val="00E47063"/>
    <w:rsid w:val="00E479D0"/>
    <w:rsid w:val="00E52467"/>
    <w:rsid w:val="00E53764"/>
    <w:rsid w:val="00E5673A"/>
    <w:rsid w:val="00E57361"/>
    <w:rsid w:val="00E5758A"/>
    <w:rsid w:val="00E617C7"/>
    <w:rsid w:val="00E62A10"/>
    <w:rsid w:val="00E63C63"/>
    <w:rsid w:val="00E6671F"/>
    <w:rsid w:val="00E66C11"/>
    <w:rsid w:val="00E67FEF"/>
    <w:rsid w:val="00E70305"/>
    <w:rsid w:val="00E7390F"/>
    <w:rsid w:val="00E743EB"/>
    <w:rsid w:val="00E760FE"/>
    <w:rsid w:val="00E76775"/>
    <w:rsid w:val="00E81F15"/>
    <w:rsid w:val="00E82571"/>
    <w:rsid w:val="00E929D9"/>
    <w:rsid w:val="00E971A1"/>
    <w:rsid w:val="00E97754"/>
    <w:rsid w:val="00E97F2D"/>
    <w:rsid w:val="00EA1613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5FEF"/>
    <w:rsid w:val="00ED742F"/>
    <w:rsid w:val="00EE026A"/>
    <w:rsid w:val="00EE2F1B"/>
    <w:rsid w:val="00EE44DF"/>
    <w:rsid w:val="00EE6E9C"/>
    <w:rsid w:val="00EF1950"/>
    <w:rsid w:val="00EF37A7"/>
    <w:rsid w:val="00EF4959"/>
    <w:rsid w:val="00EF6135"/>
    <w:rsid w:val="00EF7276"/>
    <w:rsid w:val="00F02369"/>
    <w:rsid w:val="00F033C6"/>
    <w:rsid w:val="00F04553"/>
    <w:rsid w:val="00F05151"/>
    <w:rsid w:val="00F0543A"/>
    <w:rsid w:val="00F07617"/>
    <w:rsid w:val="00F1168E"/>
    <w:rsid w:val="00F1252E"/>
    <w:rsid w:val="00F141F8"/>
    <w:rsid w:val="00F152CE"/>
    <w:rsid w:val="00F1708B"/>
    <w:rsid w:val="00F20BA9"/>
    <w:rsid w:val="00F228FA"/>
    <w:rsid w:val="00F230C8"/>
    <w:rsid w:val="00F2397D"/>
    <w:rsid w:val="00F247FC"/>
    <w:rsid w:val="00F31563"/>
    <w:rsid w:val="00F3323B"/>
    <w:rsid w:val="00F405D9"/>
    <w:rsid w:val="00F413D6"/>
    <w:rsid w:val="00F4269B"/>
    <w:rsid w:val="00F42EDC"/>
    <w:rsid w:val="00F43DE9"/>
    <w:rsid w:val="00F4408E"/>
    <w:rsid w:val="00F456FA"/>
    <w:rsid w:val="00F467FF"/>
    <w:rsid w:val="00F51DA0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660D"/>
    <w:rsid w:val="00F6727C"/>
    <w:rsid w:val="00F71D5A"/>
    <w:rsid w:val="00F72BB3"/>
    <w:rsid w:val="00F74C40"/>
    <w:rsid w:val="00F7557C"/>
    <w:rsid w:val="00F75ECC"/>
    <w:rsid w:val="00F760F0"/>
    <w:rsid w:val="00F767B3"/>
    <w:rsid w:val="00F81A35"/>
    <w:rsid w:val="00F821B8"/>
    <w:rsid w:val="00F82398"/>
    <w:rsid w:val="00F847D2"/>
    <w:rsid w:val="00F84CFD"/>
    <w:rsid w:val="00F87979"/>
    <w:rsid w:val="00F9248B"/>
    <w:rsid w:val="00F934FA"/>
    <w:rsid w:val="00F94593"/>
    <w:rsid w:val="00F976E9"/>
    <w:rsid w:val="00FA4578"/>
    <w:rsid w:val="00FA7FB2"/>
    <w:rsid w:val="00FB2469"/>
    <w:rsid w:val="00FB284E"/>
    <w:rsid w:val="00FB3C41"/>
    <w:rsid w:val="00FB4B15"/>
    <w:rsid w:val="00FB4C1B"/>
    <w:rsid w:val="00FC0944"/>
    <w:rsid w:val="00FC0AD1"/>
    <w:rsid w:val="00FC0BF3"/>
    <w:rsid w:val="00FC18D6"/>
    <w:rsid w:val="00FC2A79"/>
    <w:rsid w:val="00FC3C9F"/>
    <w:rsid w:val="00FC5154"/>
    <w:rsid w:val="00FC51AF"/>
    <w:rsid w:val="00FC719B"/>
    <w:rsid w:val="00FD0568"/>
    <w:rsid w:val="00FD0F95"/>
    <w:rsid w:val="00FD2DC7"/>
    <w:rsid w:val="00FD739A"/>
    <w:rsid w:val="00FE0F36"/>
    <w:rsid w:val="00FE332D"/>
    <w:rsid w:val="00FE5EF8"/>
    <w:rsid w:val="00FE5FFD"/>
    <w:rsid w:val="00FE61AD"/>
    <w:rsid w:val="00FE6AB4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56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2360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2025-07-07T11:33:00Z</cp:lastPrinted>
  <dcterms:created xsi:type="dcterms:W3CDTF">2025-04-22T06:06:00Z</dcterms:created>
  <dcterms:modified xsi:type="dcterms:W3CDTF">2025-07-07T11:33:00Z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