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2565C63F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="00B65C78" w:rsidRPr="00B65C78">
        <w:rPr>
          <w:rFonts w:ascii="Garamond" w:hAnsi="Garamond"/>
          <w:b/>
          <w:bCs/>
          <w:sz w:val="32"/>
          <w:szCs w:val="36"/>
        </w:rPr>
        <w:t>na software</w:t>
      </w:r>
      <w:r w:rsidRPr="00B65C78">
        <w:rPr>
          <w:rFonts w:ascii="Garamond" w:hAnsi="Garamond"/>
          <w:b/>
          <w:bCs/>
          <w:sz w:val="32"/>
          <w:szCs w:val="36"/>
        </w:rPr>
        <w:t xml:space="preserve"> (III.)“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EB6175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F3E9806" w:rsidR="00EB6175" w:rsidRPr="00F4269B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B65C78" w:rsidRPr="00B65C78">
        <w:rPr>
          <w:rFonts w:ascii="Garamond" w:hAnsi="Garamond"/>
          <w:sz w:val="24"/>
          <w:szCs w:val="24"/>
        </w:rPr>
        <w:t>Software</w:t>
      </w:r>
      <w:r w:rsidRPr="00B65C78">
        <w:rPr>
          <w:rFonts w:ascii="Garamond" w:hAnsi="Garamond"/>
          <w:sz w:val="24"/>
          <w:szCs w:val="24"/>
        </w:rPr>
        <w:t xml:space="preserve"> (III.) </w:t>
      </w:r>
      <w:r w:rsidR="00B65C78" w:rsidRPr="00B65C78">
        <w:rPr>
          <w:rFonts w:ascii="Garamond" w:hAnsi="Garamond"/>
          <w:sz w:val="24"/>
          <w:szCs w:val="24"/>
        </w:rPr>
        <w:t>0</w:t>
      </w:r>
      <w:r w:rsidR="00AD4196">
        <w:rPr>
          <w:rFonts w:ascii="Garamond" w:hAnsi="Garamond"/>
          <w:sz w:val="24"/>
          <w:szCs w:val="24"/>
        </w:rPr>
        <w:t>0</w:t>
      </w:r>
      <w:r w:rsidR="00130FE2">
        <w:rPr>
          <w:rFonts w:ascii="Garamond" w:hAnsi="Garamond"/>
          <w:sz w:val="24"/>
          <w:szCs w:val="24"/>
        </w:rPr>
        <w:t>4</w:t>
      </w:r>
      <w:r w:rsidRPr="00B65C78">
        <w:rPr>
          <w:rFonts w:ascii="Garamond" w:hAnsi="Garamond"/>
          <w:sz w:val="24"/>
          <w:szCs w:val="24"/>
        </w:rPr>
        <w:t>-202</w:t>
      </w:r>
      <w:r w:rsidR="00AD4196">
        <w:rPr>
          <w:rFonts w:ascii="Garamond" w:hAnsi="Garamond"/>
          <w:sz w:val="24"/>
          <w:szCs w:val="24"/>
        </w:rPr>
        <w:t>5</w:t>
      </w:r>
    </w:p>
    <w:p w14:paraId="734915B7" w14:textId="78536FD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C0AB0" w:rsidRPr="007125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 7476.html</w:t>
        </w:r>
      </w:hyperlink>
    </w:p>
    <w:p w14:paraId="2B5F5335" w14:textId="3BCED24C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2BEF2B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0AB0">
        <w:rPr>
          <w:rFonts w:ascii="Garamond" w:hAnsi="Garamond" w:cs="Arial"/>
          <w:sz w:val="22"/>
          <w:szCs w:val="22"/>
        </w:rPr>
        <w:t>16</w:t>
      </w:r>
      <w:r w:rsidR="004F7D59" w:rsidRPr="004F7D59">
        <w:rPr>
          <w:rFonts w:ascii="Garamond" w:hAnsi="Garamond" w:cs="Arial"/>
          <w:sz w:val="22"/>
          <w:szCs w:val="22"/>
        </w:rPr>
        <w:t>.</w:t>
      </w:r>
      <w:r w:rsidR="00AD4196">
        <w:rPr>
          <w:rFonts w:ascii="Garamond" w:hAnsi="Garamond" w:cs="Arial"/>
          <w:sz w:val="22"/>
          <w:szCs w:val="22"/>
        </w:rPr>
        <w:t>0</w:t>
      </w:r>
      <w:r w:rsidR="009C0AB0">
        <w:rPr>
          <w:rFonts w:ascii="Garamond" w:hAnsi="Garamond" w:cs="Arial"/>
          <w:sz w:val="22"/>
          <w:szCs w:val="22"/>
        </w:rPr>
        <w:t>6</w:t>
      </w:r>
      <w:r w:rsidR="00DA338A">
        <w:rPr>
          <w:rFonts w:ascii="Garamond" w:hAnsi="Garamond" w:cs="Arial"/>
          <w:sz w:val="22"/>
          <w:szCs w:val="22"/>
        </w:rPr>
        <w:t>.</w:t>
      </w:r>
      <w:r w:rsidR="004F7D59" w:rsidRPr="004F7D59">
        <w:rPr>
          <w:rFonts w:ascii="Garamond" w:hAnsi="Garamond" w:cs="Arial"/>
          <w:sz w:val="22"/>
          <w:szCs w:val="22"/>
        </w:rPr>
        <w:t>202</w:t>
      </w:r>
      <w:r w:rsidR="00AD4196">
        <w:rPr>
          <w:rFonts w:ascii="Garamond" w:hAnsi="Garamond" w:cs="Arial"/>
          <w:sz w:val="22"/>
          <w:szCs w:val="22"/>
        </w:rPr>
        <w:t>5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C1677E">
        <w:rPr>
          <w:rFonts w:ascii="Garamond" w:hAnsi="Garamond" w:cs="Arial"/>
          <w:sz w:val="22"/>
          <w:szCs w:val="22"/>
        </w:rPr>
        <w:t>09</w:t>
      </w:r>
      <w:r w:rsidR="004F7D59">
        <w:rPr>
          <w:rFonts w:ascii="Garamond" w:hAnsi="Garamond" w:cs="Arial"/>
          <w:sz w:val="22"/>
          <w:szCs w:val="22"/>
        </w:rPr>
        <w:t>:</w:t>
      </w:r>
      <w:r w:rsidR="00DA338A">
        <w:rPr>
          <w:rFonts w:ascii="Garamond" w:hAnsi="Garamond" w:cs="Arial"/>
          <w:sz w:val="22"/>
          <w:szCs w:val="22"/>
        </w:rPr>
        <w:t>0</w:t>
      </w:r>
      <w:r w:rsidR="00C7461E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240E226" w:rsidR="002F419F" w:rsidRPr="00F54D1D" w:rsidRDefault="00DF0D9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DF0D9C">
        <w:rPr>
          <w:rFonts w:ascii="Garamond" w:hAnsi="Garamond" w:cs="Arial"/>
          <w:bCs/>
          <w:sz w:val="22"/>
          <w:szCs w:val="22"/>
        </w:rPr>
        <w:t>Mgr. Kateřina Sekyrová</w:t>
      </w:r>
      <w:r w:rsidR="00D05AA8" w:rsidRPr="00DF0D9C">
        <w:rPr>
          <w:rFonts w:ascii="Garamond" w:hAnsi="Garamond" w:cs="Arial"/>
          <w:sz w:val="22"/>
          <w:szCs w:val="22"/>
        </w:rPr>
        <w:t>, tel.: +420</w:t>
      </w:r>
      <w:r w:rsidR="006C69C1" w:rsidRPr="00DF0D9C">
        <w:rPr>
          <w:rFonts w:ascii="Garamond" w:hAnsi="Garamond" w:cs="Arial"/>
          <w:sz w:val="22"/>
          <w:szCs w:val="22"/>
        </w:rPr>
        <w:t> 377 631 3</w:t>
      </w:r>
      <w:r w:rsidRPr="00DF0D9C">
        <w:rPr>
          <w:rFonts w:ascii="Garamond" w:hAnsi="Garamond" w:cs="Arial"/>
          <w:bCs/>
          <w:sz w:val="22"/>
          <w:szCs w:val="22"/>
        </w:rPr>
        <w:t>61</w:t>
      </w:r>
      <w:r w:rsidR="00D05AA8" w:rsidRPr="00DF0D9C">
        <w:rPr>
          <w:rFonts w:ascii="Garamond" w:hAnsi="Garamond" w:cs="Arial"/>
          <w:sz w:val="22"/>
          <w:szCs w:val="22"/>
        </w:rPr>
        <w:t xml:space="preserve"> e-mail: </w:t>
      </w:r>
      <w:r w:rsidRPr="00DF0D9C">
        <w:rPr>
          <w:rFonts w:ascii="Garamond" w:hAnsi="Garamond" w:cs="Arial"/>
          <w:bCs/>
          <w:sz w:val="22"/>
          <w:szCs w:val="22"/>
        </w:rPr>
        <w:t>ksekyrov</w:t>
      </w:r>
      <w:r w:rsidR="00E929D9" w:rsidRPr="00DF0D9C">
        <w:rPr>
          <w:rFonts w:ascii="Garamond" w:hAnsi="Garamond" w:cs="Arial"/>
          <w:sz w:val="22"/>
          <w:szCs w:val="22"/>
        </w:rPr>
        <w:t>@</w:t>
      </w:r>
      <w:r w:rsidR="003C1FD6" w:rsidRPr="00DF0D9C">
        <w:rPr>
          <w:rFonts w:ascii="Garamond" w:hAnsi="Garamond" w:cs="Arial"/>
          <w:sz w:val="22"/>
          <w:szCs w:val="22"/>
        </w:rPr>
        <w:t>ps</w:t>
      </w:r>
      <w:r w:rsidR="001905EC" w:rsidRPr="00DF0D9C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lastRenderedPageBreak/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2DBD5FA6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1E5E8D" w:rsidRPr="001E5E8D">
        <w:rPr>
          <w:rFonts w:ascii="Garamond" w:hAnsi="Garamond" w:cs="Arial"/>
        </w:rPr>
        <w:t>software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lastRenderedPageBreak/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585CAA88" w:rsidR="00E66C11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76071A9D" w14:textId="24D23B74" w:rsidR="00D90533" w:rsidRPr="00DB45AA" w:rsidRDefault="00D90533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Jsou-li součástí nabídky licenční podmínky, mohou být předloženy v anglickém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AC5C2C9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A97ACD">
        <w:rPr>
          <w:rFonts w:ascii="Garamond" w:hAnsi="Garamond" w:cs="Arial"/>
          <w:sz w:val="22"/>
          <w:szCs w:val="22"/>
        </w:rPr>
        <w:t>6</w:t>
      </w:r>
      <w:r w:rsidR="00A97ACD" w:rsidRPr="00F4269B">
        <w:rPr>
          <w:rFonts w:ascii="Garamond" w:hAnsi="Garamond" w:cs="Arial"/>
          <w:sz w:val="22"/>
          <w:szCs w:val="22"/>
        </w:rPr>
        <w:t xml:space="preserve"> </w:t>
      </w:r>
      <w:r w:rsidR="008E194E">
        <w:rPr>
          <w:rFonts w:ascii="Garamond" w:hAnsi="Garamond" w:cs="Arial"/>
          <w:sz w:val="22"/>
          <w:szCs w:val="22"/>
        </w:rPr>
        <w:t xml:space="preserve">a 8.7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D8566F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176EB23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6A2750D1" w14:textId="5373270C" w:rsidR="00B31E62" w:rsidRDefault="00B31E62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B31E62">
        <w:rPr>
          <w:rFonts w:ascii="Garamond" w:hAnsi="Garamond" w:cs="Arial"/>
          <w:sz w:val="22"/>
          <w:szCs w:val="22"/>
        </w:rPr>
        <w:t xml:space="preserve">V příloze č. 2 Závazného návrhu smlouvy je dodavatel povinen doplnit obchodní název a typ nabízeného Předmětu plnění u příslušné položky, pokud Zadavatel takové údaje u dané položky vyžaduje doplnit, tj. pokud je příslušná buňka tabulky </w:t>
      </w:r>
      <w:r w:rsidRPr="00B31E62">
        <w:rPr>
          <w:rFonts w:ascii="Garamond" w:hAnsi="Garamond" w:cs="Arial"/>
          <w:sz w:val="22"/>
          <w:szCs w:val="22"/>
          <w:highlight w:val="yellow"/>
        </w:rPr>
        <w:t>žlutě</w:t>
      </w:r>
      <w:r w:rsidRPr="00B31E62">
        <w:rPr>
          <w:rFonts w:ascii="Garamond" w:hAnsi="Garamond" w:cs="Arial"/>
          <w:sz w:val="22"/>
          <w:szCs w:val="22"/>
        </w:rPr>
        <w:t xml:space="preserve"> zvýrazněna. V případě nesplnění této podmínky může být dodavatel vyloučen ze zadávání veřejné zakázky.</w:t>
      </w:r>
    </w:p>
    <w:p w14:paraId="03ADC67D" w14:textId="28F5DEBA" w:rsidR="00AD4196" w:rsidRPr="00AD4196" w:rsidRDefault="00AD4196" w:rsidP="00AD419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105F039C" w14:textId="6C625097" w:rsidR="00E53764" w:rsidRDefault="009A21B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850216">
        <w:rPr>
          <w:rFonts w:ascii="Garamond" w:hAnsi="Garamond" w:cs="Arial"/>
          <w:sz w:val="22"/>
          <w:szCs w:val="22"/>
        </w:rPr>
        <w:t xml:space="preserve"> a Čestné prohlášení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850216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 xml:space="preserve">uznávaným </w:t>
      </w:r>
      <w:r w:rsidRPr="00F4269B">
        <w:rPr>
          <w:rFonts w:ascii="Garamond" w:hAnsi="Garamond" w:cs="Arial"/>
          <w:sz w:val="22"/>
          <w:szCs w:val="22"/>
        </w:rPr>
        <w:t>elektronickým podpisem) osobou oprávněnou zastupovat dodavatele.</w:t>
      </w:r>
      <w:r>
        <w:rPr>
          <w:rFonts w:ascii="Garamond" w:hAnsi="Garamond" w:cs="Arial"/>
          <w:sz w:val="22"/>
          <w:szCs w:val="22"/>
        </w:rPr>
        <w:t xml:space="preserve"> </w:t>
      </w:r>
      <w:r w:rsidR="00E53764"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="00E53764"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="00E53764"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="00E53764"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="00E53764"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="00E53764"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="00E53764"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="00E53764"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="00E53764" w:rsidRPr="00F4269B">
        <w:rPr>
          <w:rFonts w:ascii="Garamond" w:hAnsi="Garamond" w:cs="Arial"/>
          <w:sz w:val="22"/>
          <w:szCs w:val="22"/>
        </w:rPr>
        <w:t>).</w:t>
      </w:r>
    </w:p>
    <w:p w14:paraId="3313CE5B" w14:textId="77777777" w:rsidR="00850216" w:rsidRDefault="00850216" w:rsidP="00850216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19E03C59" w14:textId="77777777" w:rsidR="00850216" w:rsidRDefault="00850216" w:rsidP="00850216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4A77DA27" w14:textId="765022A0" w:rsidR="00850216" w:rsidRDefault="00850216" w:rsidP="00850216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8.8 této Výzvy,</w:t>
      </w:r>
    </w:p>
    <w:p w14:paraId="72F8F05E" w14:textId="77777777" w:rsidR="00850216" w:rsidRPr="00E23443" w:rsidRDefault="00850216" w:rsidP="00850216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2A903F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4332609A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CF4C61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CF4C61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4870F6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sz w:val="22"/>
          <w:szCs w:val="22"/>
        </w:rPr>
        <w:t>Nejsou stanoveny</w:t>
      </w:r>
      <w:r w:rsidR="003B4D43" w:rsidRPr="004870F6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4870F6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4870F6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4870F6">
        <w:rPr>
          <w:rFonts w:ascii="Garamond" w:hAnsi="Garamond" w:cs="Arial"/>
          <w:b/>
          <w:sz w:val="22"/>
          <w:szCs w:val="22"/>
        </w:rPr>
        <w:t>doplněn</w:t>
      </w:r>
      <w:r w:rsidRPr="004870F6">
        <w:rPr>
          <w:rFonts w:ascii="Garamond" w:hAnsi="Garamond" w:cs="Arial"/>
          <w:b/>
          <w:sz w:val="22"/>
          <w:szCs w:val="22"/>
        </w:rPr>
        <w:t>a</w:t>
      </w:r>
      <w:r w:rsidR="003D52BD" w:rsidRPr="004870F6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4870F6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D0E0AF9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7EC7C972" w14:textId="48AE7F86" w:rsidR="00664935" w:rsidRPr="00EB6175" w:rsidRDefault="00664935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F3E8128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37AA6253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50B2A072" w14:textId="77777777" w:rsidR="0057624E" w:rsidRDefault="0057624E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1E8ADFA6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1D67E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4870F6" w:rsidRPr="004870F6">
        <w:rPr>
          <w:rFonts w:ascii="Garamond" w:hAnsi="Garamond"/>
        </w:rPr>
        <w:t>Mgr. Kateřina Sekyrová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headerReference w:type="default" r:id="rId11"/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002D2" w14:textId="77777777" w:rsidR="004C05E5" w:rsidRDefault="004C05E5" w:rsidP="00795AAC">
      <w:r>
        <w:separator/>
      </w:r>
    </w:p>
  </w:endnote>
  <w:endnote w:type="continuationSeparator" w:id="0">
    <w:p w14:paraId="5A7C9D13" w14:textId="77777777" w:rsidR="004C05E5" w:rsidRDefault="004C05E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D5D73" w14:textId="77777777" w:rsidR="00130FE2" w:rsidRDefault="00130FE2" w:rsidP="00130FE2">
    <w:pPr>
      <w:pStyle w:val="Normlnweb"/>
    </w:pPr>
    <w:r>
      <w:rPr>
        <w:noProof/>
      </w:rPr>
      <w:drawing>
        <wp:inline distT="0" distB="0" distL="0" distR="0" wp14:anchorId="7CE6C1C4" wp14:editId="3BA476DD">
          <wp:extent cx="6153150" cy="115252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0F0AA7" w14:textId="2BA602B5" w:rsidR="00E14822" w:rsidRDefault="00E14822" w:rsidP="00E14822">
    <w:pPr>
      <w:pStyle w:val="Normlnweb"/>
    </w:pPr>
  </w:p>
  <w:p w14:paraId="16AB68AC" w14:textId="47CCA76C" w:rsidR="00B37C86" w:rsidRDefault="00B37C86" w:rsidP="002F419F">
    <w:pPr>
      <w:pStyle w:val="Zpat"/>
      <w:spacing w:before="240"/>
      <w:jc w:val="center"/>
      <w:rPr>
        <w:rFonts w:ascii="Garamond" w:eastAsia="Arial" w:hAnsi="Garamond" w:cs="Arial"/>
        <w:sz w:val="16"/>
        <w:szCs w:val="16"/>
      </w:rPr>
    </w:pPr>
  </w:p>
  <w:p w14:paraId="78EC6483" w14:textId="5DDD87B1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ACD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97ACD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01CF1" w14:textId="77777777" w:rsidR="004C05E5" w:rsidRDefault="004C05E5" w:rsidP="00795AAC">
      <w:r>
        <w:separator/>
      </w:r>
    </w:p>
  </w:footnote>
  <w:footnote w:type="continuationSeparator" w:id="0">
    <w:p w14:paraId="55578B35" w14:textId="77777777" w:rsidR="004C05E5" w:rsidRDefault="004C05E5" w:rsidP="00795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2BC3" w14:textId="54604C73" w:rsidR="00E14822" w:rsidRDefault="00E14822" w:rsidP="009054F8">
    <w:pPr>
      <w:pStyle w:val="Normlnweb"/>
      <w:jc w:val="center"/>
    </w:pPr>
  </w:p>
  <w:p w14:paraId="24952AF9" w14:textId="32C7D9EB" w:rsidR="00E14822" w:rsidRPr="00E14822" w:rsidRDefault="00E14822" w:rsidP="00E14822">
    <w:pPr>
      <w:pStyle w:val="Zhlav"/>
    </w:pPr>
  </w:p>
  <w:p w14:paraId="3913BE3C" w14:textId="77777777" w:rsidR="00E14822" w:rsidRDefault="00E148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9F7"/>
    <w:rsid w:val="00003E18"/>
    <w:rsid w:val="00004C69"/>
    <w:rsid w:val="00004FBB"/>
    <w:rsid w:val="00012D96"/>
    <w:rsid w:val="0001621D"/>
    <w:rsid w:val="00021C66"/>
    <w:rsid w:val="00021E34"/>
    <w:rsid w:val="0002247C"/>
    <w:rsid w:val="000308DA"/>
    <w:rsid w:val="00030C68"/>
    <w:rsid w:val="00035AA2"/>
    <w:rsid w:val="00037445"/>
    <w:rsid w:val="00047EED"/>
    <w:rsid w:val="0005573E"/>
    <w:rsid w:val="00055C16"/>
    <w:rsid w:val="00063898"/>
    <w:rsid w:val="000640AD"/>
    <w:rsid w:val="000672BC"/>
    <w:rsid w:val="00072B7B"/>
    <w:rsid w:val="0007506D"/>
    <w:rsid w:val="00076370"/>
    <w:rsid w:val="0008001B"/>
    <w:rsid w:val="00083C37"/>
    <w:rsid w:val="00086AE4"/>
    <w:rsid w:val="0009061E"/>
    <w:rsid w:val="000909A0"/>
    <w:rsid w:val="00093430"/>
    <w:rsid w:val="00095794"/>
    <w:rsid w:val="00095E03"/>
    <w:rsid w:val="000A4564"/>
    <w:rsid w:val="000A5773"/>
    <w:rsid w:val="000A5E08"/>
    <w:rsid w:val="000B2183"/>
    <w:rsid w:val="000C2FCE"/>
    <w:rsid w:val="000D05C8"/>
    <w:rsid w:val="000D7326"/>
    <w:rsid w:val="000D7F23"/>
    <w:rsid w:val="000E3DE6"/>
    <w:rsid w:val="000E64B1"/>
    <w:rsid w:val="000F1D8E"/>
    <w:rsid w:val="000F34D8"/>
    <w:rsid w:val="00100D2E"/>
    <w:rsid w:val="00103846"/>
    <w:rsid w:val="0010541F"/>
    <w:rsid w:val="001129E1"/>
    <w:rsid w:val="00113AA6"/>
    <w:rsid w:val="001142E9"/>
    <w:rsid w:val="00117C21"/>
    <w:rsid w:val="001207F8"/>
    <w:rsid w:val="00127368"/>
    <w:rsid w:val="00130FE2"/>
    <w:rsid w:val="00134601"/>
    <w:rsid w:val="00136141"/>
    <w:rsid w:val="0015056F"/>
    <w:rsid w:val="0015439B"/>
    <w:rsid w:val="00155D07"/>
    <w:rsid w:val="00161A09"/>
    <w:rsid w:val="00161C21"/>
    <w:rsid w:val="00163A8E"/>
    <w:rsid w:val="00163E45"/>
    <w:rsid w:val="001718A9"/>
    <w:rsid w:val="00175953"/>
    <w:rsid w:val="00184824"/>
    <w:rsid w:val="00185EFB"/>
    <w:rsid w:val="0018706D"/>
    <w:rsid w:val="001905EC"/>
    <w:rsid w:val="001906FE"/>
    <w:rsid w:val="0019145C"/>
    <w:rsid w:val="001925E3"/>
    <w:rsid w:val="00194B30"/>
    <w:rsid w:val="001A30F6"/>
    <w:rsid w:val="001A46DB"/>
    <w:rsid w:val="001A5C42"/>
    <w:rsid w:val="001A7A85"/>
    <w:rsid w:val="001B025C"/>
    <w:rsid w:val="001B4B7A"/>
    <w:rsid w:val="001B5234"/>
    <w:rsid w:val="001B557B"/>
    <w:rsid w:val="001B5905"/>
    <w:rsid w:val="001C4ABC"/>
    <w:rsid w:val="001C4ED9"/>
    <w:rsid w:val="001D19A5"/>
    <w:rsid w:val="001D2457"/>
    <w:rsid w:val="001E0251"/>
    <w:rsid w:val="001E4E72"/>
    <w:rsid w:val="001E5E8D"/>
    <w:rsid w:val="001E6BC6"/>
    <w:rsid w:val="001E73C9"/>
    <w:rsid w:val="001F0704"/>
    <w:rsid w:val="001F6DDB"/>
    <w:rsid w:val="001F79D7"/>
    <w:rsid w:val="002012BB"/>
    <w:rsid w:val="00203B39"/>
    <w:rsid w:val="00213599"/>
    <w:rsid w:val="00217849"/>
    <w:rsid w:val="002179FF"/>
    <w:rsid w:val="00223F91"/>
    <w:rsid w:val="002306EE"/>
    <w:rsid w:val="00230A5B"/>
    <w:rsid w:val="0023657E"/>
    <w:rsid w:val="00237791"/>
    <w:rsid w:val="00241980"/>
    <w:rsid w:val="00242C54"/>
    <w:rsid w:val="00243C8E"/>
    <w:rsid w:val="00245425"/>
    <w:rsid w:val="00245AA2"/>
    <w:rsid w:val="00246E74"/>
    <w:rsid w:val="002504B1"/>
    <w:rsid w:val="00250FB3"/>
    <w:rsid w:val="00253A50"/>
    <w:rsid w:val="0025409E"/>
    <w:rsid w:val="00257386"/>
    <w:rsid w:val="00265115"/>
    <w:rsid w:val="00272068"/>
    <w:rsid w:val="002732D2"/>
    <w:rsid w:val="00274498"/>
    <w:rsid w:val="002766F7"/>
    <w:rsid w:val="00276AB8"/>
    <w:rsid w:val="00281D4A"/>
    <w:rsid w:val="002865E4"/>
    <w:rsid w:val="00292D9D"/>
    <w:rsid w:val="00294B61"/>
    <w:rsid w:val="00295C60"/>
    <w:rsid w:val="002A0DD2"/>
    <w:rsid w:val="002B4A7E"/>
    <w:rsid w:val="002B59B9"/>
    <w:rsid w:val="002C3765"/>
    <w:rsid w:val="002C475A"/>
    <w:rsid w:val="002C4C68"/>
    <w:rsid w:val="002C7593"/>
    <w:rsid w:val="002D1438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11EFF"/>
    <w:rsid w:val="003150EF"/>
    <w:rsid w:val="00320779"/>
    <w:rsid w:val="00324905"/>
    <w:rsid w:val="003252C8"/>
    <w:rsid w:val="00331A1D"/>
    <w:rsid w:val="00331F6E"/>
    <w:rsid w:val="003320CF"/>
    <w:rsid w:val="00332494"/>
    <w:rsid w:val="00334035"/>
    <w:rsid w:val="00342645"/>
    <w:rsid w:val="00342F71"/>
    <w:rsid w:val="003547E1"/>
    <w:rsid w:val="00356341"/>
    <w:rsid w:val="00356833"/>
    <w:rsid w:val="00357126"/>
    <w:rsid w:val="00357688"/>
    <w:rsid w:val="00357AE6"/>
    <w:rsid w:val="00357D3F"/>
    <w:rsid w:val="003617ED"/>
    <w:rsid w:val="00367296"/>
    <w:rsid w:val="00372BE9"/>
    <w:rsid w:val="00373913"/>
    <w:rsid w:val="003752CB"/>
    <w:rsid w:val="00377334"/>
    <w:rsid w:val="00380881"/>
    <w:rsid w:val="00384B3F"/>
    <w:rsid w:val="00387E13"/>
    <w:rsid w:val="003905E3"/>
    <w:rsid w:val="00396BED"/>
    <w:rsid w:val="003A2A0C"/>
    <w:rsid w:val="003A4019"/>
    <w:rsid w:val="003A4BA0"/>
    <w:rsid w:val="003A78E2"/>
    <w:rsid w:val="003B06D8"/>
    <w:rsid w:val="003B4AD9"/>
    <w:rsid w:val="003B4D43"/>
    <w:rsid w:val="003C1FD6"/>
    <w:rsid w:val="003C70D6"/>
    <w:rsid w:val="003D116A"/>
    <w:rsid w:val="003D43B7"/>
    <w:rsid w:val="003D4537"/>
    <w:rsid w:val="003D49FD"/>
    <w:rsid w:val="003D52BD"/>
    <w:rsid w:val="003E3643"/>
    <w:rsid w:val="003E567A"/>
    <w:rsid w:val="003F1181"/>
    <w:rsid w:val="003F767D"/>
    <w:rsid w:val="003F76BD"/>
    <w:rsid w:val="003F7963"/>
    <w:rsid w:val="00401112"/>
    <w:rsid w:val="004059B7"/>
    <w:rsid w:val="00406F62"/>
    <w:rsid w:val="00412077"/>
    <w:rsid w:val="00415BB2"/>
    <w:rsid w:val="00423A32"/>
    <w:rsid w:val="0042415C"/>
    <w:rsid w:val="00425FD2"/>
    <w:rsid w:val="00432C18"/>
    <w:rsid w:val="00435639"/>
    <w:rsid w:val="004376D6"/>
    <w:rsid w:val="004400E1"/>
    <w:rsid w:val="00441779"/>
    <w:rsid w:val="00445771"/>
    <w:rsid w:val="00452B5B"/>
    <w:rsid w:val="00456E7D"/>
    <w:rsid w:val="004576B0"/>
    <w:rsid w:val="00470403"/>
    <w:rsid w:val="00472071"/>
    <w:rsid w:val="00475615"/>
    <w:rsid w:val="0048090C"/>
    <w:rsid w:val="00481F8F"/>
    <w:rsid w:val="00485D97"/>
    <w:rsid w:val="00486215"/>
    <w:rsid w:val="004866A7"/>
    <w:rsid w:val="00486FD6"/>
    <w:rsid w:val="004870F6"/>
    <w:rsid w:val="00487ABB"/>
    <w:rsid w:val="00490549"/>
    <w:rsid w:val="00492EB3"/>
    <w:rsid w:val="00495F5C"/>
    <w:rsid w:val="00496CD4"/>
    <w:rsid w:val="004B06FE"/>
    <w:rsid w:val="004B68DB"/>
    <w:rsid w:val="004B779A"/>
    <w:rsid w:val="004B78AE"/>
    <w:rsid w:val="004C05E5"/>
    <w:rsid w:val="004C1EEF"/>
    <w:rsid w:val="004D005B"/>
    <w:rsid w:val="004D1497"/>
    <w:rsid w:val="004D64CE"/>
    <w:rsid w:val="004D71A8"/>
    <w:rsid w:val="004E4A98"/>
    <w:rsid w:val="004F0141"/>
    <w:rsid w:val="004F0DD1"/>
    <w:rsid w:val="004F13D4"/>
    <w:rsid w:val="004F69BB"/>
    <w:rsid w:val="004F7D59"/>
    <w:rsid w:val="0050547A"/>
    <w:rsid w:val="00513847"/>
    <w:rsid w:val="00514392"/>
    <w:rsid w:val="0051700E"/>
    <w:rsid w:val="00521009"/>
    <w:rsid w:val="00524149"/>
    <w:rsid w:val="0052419E"/>
    <w:rsid w:val="00530334"/>
    <w:rsid w:val="005360D9"/>
    <w:rsid w:val="00541CF2"/>
    <w:rsid w:val="00541F8B"/>
    <w:rsid w:val="00543B8C"/>
    <w:rsid w:val="0054536E"/>
    <w:rsid w:val="0055137A"/>
    <w:rsid w:val="00570433"/>
    <w:rsid w:val="00571557"/>
    <w:rsid w:val="0057624E"/>
    <w:rsid w:val="005851F3"/>
    <w:rsid w:val="005876DF"/>
    <w:rsid w:val="00592FF9"/>
    <w:rsid w:val="005A032D"/>
    <w:rsid w:val="005A52D5"/>
    <w:rsid w:val="005A575C"/>
    <w:rsid w:val="005A6512"/>
    <w:rsid w:val="005B4A42"/>
    <w:rsid w:val="005B4CED"/>
    <w:rsid w:val="005C01F9"/>
    <w:rsid w:val="005C57CB"/>
    <w:rsid w:val="005C7CC8"/>
    <w:rsid w:val="005D2814"/>
    <w:rsid w:val="005D7CA5"/>
    <w:rsid w:val="005E1AA8"/>
    <w:rsid w:val="005E3856"/>
    <w:rsid w:val="005E599C"/>
    <w:rsid w:val="005E6036"/>
    <w:rsid w:val="005F315E"/>
    <w:rsid w:val="005F4ED3"/>
    <w:rsid w:val="006010FE"/>
    <w:rsid w:val="00601743"/>
    <w:rsid w:val="00602E81"/>
    <w:rsid w:val="0060498A"/>
    <w:rsid w:val="006135F9"/>
    <w:rsid w:val="00617021"/>
    <w:rsid w:val="006306FA"/>
    <w:rsid w:val="00641634"/>
    <w:rsid w:val="00643DA2"/>
    <w:rsid w:val="0064432C"/>
    <w:rsid w:val="00646EF9"/>
    <w:rsid w:val="006471D6"/>
    <w:rsid w:val="006479AD"/>
    <w:rsid w:val="006504FE"/>
    <w:rsid w:val="00650FC7"/>
    <w:rsid w:val="00653C27"/>
    <w:rsid w:val="006550DF"/>
    <w:rsid w:val="006579BB"/>
    <w:rsid w:val="006619C8"/>
    <w:rsid w:val="00664935"/>
    <w:rsid w:val="00667FF7"/>
    <w:rsid w:val="00670086"/>
    <w:rsid w:val="00671E84"/>
    <w:rsid w:val="00675DDD"/>
    <w:rsid w:val="006770B2"/>
    <w:rsid w:val="00677680"/>
    <w:rsid w:val="00681A1B"/>
    <w:rsid w:val="006850A6"/>
    <w:rsid w:val="00692087"/>
    <w:rsid w:val="006933A0"/>
    <w:rsid w:val="00694F81"/>
    <w:rsid w:val="0069594D"/>
    <w:rsid w:val="006A103B"/>
    <w:rsid w:val="006A109C"/>
    <w:rsid w:val="006A2162"/>
    <w:rsid w:val="006B3C6B"/>
    <w:rsid w:val="006B4B8B"/>
    <w:rsid w:val="006B5028"/>
    <w:rsid w:val="006B5670"/>
    <w:rsid w:val="006B7EDB"/>
    <w:rsid w:val="006C69C1"/>
    <w:rsid w:val="006D0C83"/>
    <w:rsid w:val="006D427F"/>
    <w:rsid w:val="006D6F86"/>
    <w:rsid w:val="006E08F3"/>
    <w:rsid w:val="006E735F"/>
    <w:rsid w:val="006F73D9"/>
    <w:rsid w:val="006F7426"/>
    <w:rsid w:val="00700E24"/>
    <w:rsid w:val="00704365"/>
    <w:rsid w:val="0070545A"/>
    <w:rsid w:val="007069BA"/>
    <w:rsid w:val="0072046A"/>
    <w:rsid w:val="00722139"/>
    <w:rsid w:val="00730B83"/>
    <w:rsid w:val="00735FBF"/>
    <w:rsid w:val="00757EB6"/>
    <w:rsid w:val="007610FC"/>
    <w:rsid w:val="00763198"/>
    <w:rsid w:val="0076476A"/>
    <w:rsid w:val="007706A8"/>
    <w:rsid w:val="00780026"/>
    <w:rsid w:val="007919B3"/>
    <w:rsid w:val="00792068"/>
    <w:rsid w:val="00795AAC"/>
    <w:rsid w:val="007A4A15"/>
    <w:rsid w:val="007A5DDA"/>
    <w:rsid w:val="007B16BD"/>
    <w:rsid w:val="007C04E9"/>
    <w:rsid w:val="007C5244"/>
    <w:rsid w:val="007C7487"/>
    <w:rsid w:val="007D473B"/>
    <w:rsid w:val="007D5726"/>
    <w:rsid w:val="007D68F0"/>
    <w:rsid w:val="007D7BDF"/>
    <w:rsid w:val="007F7951"/>
    <w:rsid w:val="008009FE"/>
    <w:rsid w:val="00800FB4"/>
    <w:rsid w:val="0082158C"/>
    <w:rsid w:val="00822D46"/>
    <w:rsid w:val="008252D0"/>
    <w:rsid w:val="0082680D"/>
    <w:rsid w:val="008356BF"/>
    <w:rsid w:val="00841F0D"/>
    <w:rsid w:val="00850216"/>
    <w:rsid w:val="0085334D"/>
    <w:rsid w:val="008539F9"/>
    <w:rsid w:val="00854B10"/>
    <w:rsid w:val="00855F7C"/>
    <w:rsid w:val="00857883"/>
    <w:rsid w:val="00866895"/>
    <w:rsid w:val="008765A4"/>
    <w:rsid w:val="0088068A"/>
    <w:rsid w:val="0088554A"/>
    <w:rsid w:val="00890904"/>
    <w:rsid w:val="008927ED"/>
    <w:rsid w:val="0089337B"/>
    <w:rsid w:val="00893EAD"/>
    <w:rsid w:val="008946E5"/>
    <w:rsid w:val="00896E6C"/>
    <w:rsid w:val="008A08E3"/>
    <w:rsid w:val="008A6DE7"/>
    <w:rsid w:val="008A6E01"/>
    <w:rsid w:val="008B025D"/>
    <w:rsid w:val="008B5F66"/>
    <w:rsid w:val="008B5FFC"/>
    <w:rsid w:val="008B741E"/>
    <w:rsid w:val="008C2C2D"/>
    <w:rsid w:val="008C366A"/>
    <w:rsid w:val="008D13AA"/>
    <w:rsid w:val="008D2B9F"/>
    <w:rsid w:val="008E0D1D"/>
    <w:rsid w:val="008E0F36"/>
    <w:rsid w:val="008E194E"/>
    <w:rsid w:val="008E4A71"/>
    <w:rsid w:val="008E4AAB"/>
    <w:rsid w:val="008E694C"/>
    <w:rsid w:val="008F24EC"/>
    <w:rsid w:val="008F3D91"/>
    <w:rsid w:val="008F6534"/>
    <w:rsid w:val="009038E0"/>
    <w:rsid w:val="009054F8"/>
    <w:rsid w:val="009061CE"/>
    <w:rsid w:val="00906306"/>
    <w:rsid w:val="00910A19"/>
    <w:rsid w:val="0091783F"/>
    <w:rsid w:val="00921F91"/>
    <w:rsid w:val="00922617"/>
    <w:rsid w:val="00924ABD"/>
    <w:rsid w:val="00927256"/>
    <w:rsid w:val="00931CC1"/>
    <w:rsid w:val="00935123"/>
    <w:rsid w:val="00942A6B"/>
    <w:rsid w:val="009431F2"/>
    <w:rsid w:val="00945C56"/>
    <w:rsid w:val="00952545"/>
    <w:rsid w:val="009537A4"/>
    <w:rsid w:val="009551B6"/>
    <w:rsid w:val="00956D28"/>
    <w:rsid w:val="00961B2D"/>
    <w:rsid w:val="00961D50"/>
    <w:rsid w:val="00966008"/>
    <w:rsid w:val="00971D47"/>
    <w:rsid w:val="009731AC"/>
    <w:rsid w:val="00973532"/>
    <w:rsid w:val="00976F63"/>
    <w:rsid w:val="00982E28"/>
    <w:rsid w:val="00986118"/>
    <w:rsid w:val="00996F18"/>
    <w:rsid w:val="009A21BC"/>
    <w:rsid w:val="009A3D78"/>
    <w:rsid w:val="009A4E90"/>
    <w:rsid w:val="009A6752"/>
    <w:rsid w:val="009A6759"/>
    <w:rsid w:val="009A6DB1"/>
    <w:rsid w:val="009B2EC2"/>
    <w:rsid w:val="009B6A77"/>
    <w:rsid w:val="009B6EFD"/>
    <w:rsid w:val="009B7504"/>
    <w:rsid w:val="009C0AB0"/>
    <w:rsid w:val="009D0E90"/>
    <w:rsid w:val="009D192E"/>
    <w:rsid w:val="009D41CD"/>
    <w:rsid w:val="009E4377"/>
    <w:rsid w:val="009E5575"/>
    <w:rsid w:val="009E6F36"/>
    <w:rsid w:val="009F34D9"/>
    <w:rsid w:val="009F41D1"/>
    <w:rsid w:val="009F435B"/>
    <w:rsid w:val="009F4FF0"/>
    <w:rsid w:val="009F5288"/>
    <w:rsid w:val="009F7E69"/>
    <w:rsid w:val="00A012F3"/>
    <w:rsid w:val="00A03284"/>
    <w:rsid w:val="00A04841"/>
    <w:rsid w:val="00A059D3"/>
    <w:rsid w:val="00A06920"/>
    <w:rsid w:val="00A06C66"/>
    <w:rsid w:val="00A13721"/>
    <w:rsid w:val="00A14278"/>
    <w:rsid w:val="00A21219"/>
    <w:rsid w:val="00A23731"/>
    <w:rsid w:val="00A24677"/>
    <w:rsid w:val="00A24691"/>
    <w:rsid w:val="00A24B4C"/>
    <w:rsid w:val="00A30E5C"/>
    <w:rsid w:val="00A36CC3"/>
    <w:rsid w:val="00A42EA1"/>
    <w:rsid w:val="00A436C9"/>
    <w:rsid w:val="00A467E8"/>
    <w:rsid w:val="00A51190"/>
    <w:rsid w:val="00A6168F"/>
    <w:rsid w:val="00A66D1E"/>
    <w:rsid w:val="00A6743B"/>
    <w:rsid w:val="00A77624"/>
    <w:rsid w:val="00A82F84"/>
    <w:rsid w:val="00A85F87"/>
    <w:rsid w:val="00A90797"/>
    <w:rsid w:val="00A9755D"/>
    <w:rsid w:val="00A97ACD"/>
    <w:rsid w:val="00AA3B62"/>
    <w:rsid w:val="00AA7E60"/>
    <w:rsid w:val="00AB14F8"/>
    <w:rsid w:val="00AC2C2E"/>
    <w:rsid w:val="00AC487C"/>
    <w:rsid w:val="00AC4BFA"/>
    <w:rsid w:val="00AC5408"/>
    <w:rsid w:val="00AC56B9"/>
    <w:rsid w:val="00AD4196"/>
    <w:rsid w:val="00AD69FB"/>
    <w:rsid w:val="00AE235C"/>
    <w:rsid w:val="00AE5B0B"/>
    <w:rsid w:val="00AE67B7"/>
    <w:rsid w:val="00AE6DAB"/>
    <w:rsid w:val="00AF09EA"/>
    <w:rsid w:val="00AF315D"/>
    <w:rsid w:val="00AF6EBC"/>
    <w:rsid w:val="00B01999"/>
    <w:rsid w:val="00B02193"/>
    <w:rsid w:val="00B035E7"/>
    <w:rsid w:val="00B1162B"/>
    <w:rsid w:val="00B12B58"/>
    <w:rsid w:val="00B16994"/>
    <w:rsid w:val="00B217AF"/>
    <w:rsid w:val="00B22D5E"/>
    <w:rsid w:val="00B25E4B"/>
    <w:rsid w:val="00B31681"/>
    <w:rsid w:val="00B31E62"/>
    <w:rsid w:val="00B31FE9"/>
    <w:rsid w:val="00B33FD8"/>
    <w:rsid w:val="00B35DD7"/>
    <w:rsid w:val="00B35FCD"/>
    <w:rsid w:val="00B37C86"/>
    <w:rsid w:val="00B507B9"/>
    <w:rsid w:val="00B5256D"/>
    <w:rsid w:val="00B63E12"/>
    <w:rsid w:val="00B65C78"/>
    <w:rsid w:val="00B741F7"/>
    <w:rsid w:val="00B75A72"/>
    <w:rsid w:val="00B84DD7"/>
    <w:rsid w:val="00B9034F"/>
    <w:rsid w:val="00B92754"/>
    <w:rsid w:val="00BA2E0E"/>
    <w:rsid w:val="00BA36B4"/>
    <w:rsid w:val="00BB33E6"/>
    <w:rsid w:val="00BB6C3E"/>
    <w:rsid w:val="00BB6C44"/>
    <w:rsid w:val="00BB6F35"/>
    <w:rsid w:val="00BC094B"/>
    <w:rsid w:val="00BC163A"/>
    <w:rsid w:val="00BC4C17"/>
    <w:rsid w:val="00BD3729"/>
    <w:rsid w:val="00BE05AE"/>
    <w:rsid w:val="00BE0E20"/>
    <w:rsid w:val="00BF071C"/>
    <w:rsid w:val="00BF1010"/>
    <w:rsid w:val="00BF23C0"/>
    <w:rsid w:val="00C00F8A"/>
    <w:rsid w:val="00C03A55"/>
    <w:rsid w:val="00C044E4"/>
    <w:rsid w:val="00C10C3E"/>
    <w:rsid w:val="00C126E4"/>
    <w:rsid w:val="00C14096"/>
    <w:rsid w:val="00C1677E"/>
    <w:rsid w:val="00C232BE"/>
    <w:rsid w:val="00C26D4F"/>
    <w:rsid w:val="00C27316"/>
    <w:rsid w:val="00C2735B"/>
    <w:rsid w:val="00C275B9"/>
    <w:rsid w:val="00C310DC"/>
    <w:rsid w:val="00C315FD"/>
    <w:rsid w:val="00C31F1D"/>
    <w:rsid w:val="00C34E25"/>
    <w:rsid w:val="00C45272"/>
    <w:rsid w:val="00C50D27"/>
    <w:rsid w:val="00C532F8"/>
    <w:rsid w:val="00C54B2A"/>
    <w:rsid w:val="00C633E2"/>
    <w:rsid w:val="00C667B7"/>
    <w:rsid w:val="00C70E25"/>
    <w:rsid w:val="00C7461E"/>
    <w:rsid w:val="00C84E99"/>
    <w:rsid w:val="00C84FFC"/>
    <w:rsid w:val="00C858D6"/>
    <w:rsid w:val="00C861A5"/>
    <w:rsid w:val="00C87834"/>
    <w:rsid w:val="00C87F53"/>
    <w:rsid w:val="00C87F88"/>
    <w:rsid w:val="00C95D48"/>
    <w:rsid w:val="00CA317D"/>
    <w:rsid w:val="00CA4359"/>
    <w:rsid w:val="00CA4653"/>
    <w:rsid w:val="00CA57BA"/>
    <w:rsid w:val="00CA5C46"/>
    <w:rsid w:val="00CA7D88"/>
    <w:rsid w:val="00CB6F21"/>
    <w:rsid w:val="00CB7D25"/>
    <w:rsid w:val="00CC2565"/>
    <w:rsid w:val="00CC4595"/>
    <w:rsid w:val="00CC5395"/>
    <w:rsid w:val="00CC7442"/>
    <w:rsid w:val="00CD2174"/>
    <w:rsid w:val="00CD26D8"/>
    <w:rsid w:val="00CD3643"/>
    <w:rsid w:val="00CE0C1A"/>
    <w:rsid w:val="00CE5867"/>
    <w:rsid w:val="00CE6A81"/>
    <w:rsid w:val="00CE7499"/>
    <w:rsid w:val="00CE7564"/>
    <w:rsid w:val="00CF03B9"/>
    <w:rsid w:val="00CF1D88"/>
    <w:rsid w:val="00CF4C61"/>
    <w:rsid w:val="00CF6CC7"/>
    <w:rsid w:val="00D02095"/>
    <w:rsid w:val="00D05AA8"/>
    <w:rsid w:val="00D06321"/>
    <w:rsid w:val="00D07360"/>
    <w:rsid w:val="00D07D58"/>
    <w:rsid w:val="00D12EB5"/>
    <w:rsid w:val="00D173CC"/>
    <w:rsid w:val="00D20B42"/>
    <w:rsid w:val="00D25652"/>
    <w:rsid w:val="00D31A32"/>
    <w:rsid w:val="00D31C7D"/>
    <w:rsid w:val="00D33A74"/>
    <w:rsid w:val="00D37E98"/>
    <w:rsid w:val="00D418C0"/>
    <w:rsid w:val="00D43D0D"/>
    <w:rsid w:val="00D452F8"/>
    <w:rsid w:val="00D47794"/>
    <w:rsid w:val="00D555A3"/>
    <w:rsid w:val="00D57265"/>
    <w:rsid w:val="00D602A9"/>
    <w:rsid w:val="00D633A9"/>
    <w:rsid w:val="00D64A33"/>
    <w:rsid w:val="00D64F4C"/>
    <w:rsid w:val="00D75AD4"/>
    <w:rsid w:val="00D77031"/>
    <w:rsid w:val="00D84756"/>
    <w:rsid w:val="00D8566F"/>
    <w:rsid w:val="00D90533"/>
    <w:rsid w:val="00D91DE5"/>
    <w:rsid w:val="00D96C5B"/>
    <w:rsid w:val="00DA338A"/>
    <w:rsid w:val="00DA44E6"/>
    <w:rsid w:val="00DB0A8D"/>
    <w:rsid w:val="00DB1DE5"/>
    <w:rsid w:val="00DB1E0D"/>
    <w:rsid w:val="00DB45AA"/>
    <w:rsid w:val="00DB61B4"/>
    <w:rsid w:val="00DC15A5"/>
    <w:rsid w:val="00DC2177"/>
    <w:rsid w:val="00DC5ED1"/>
    <w:rsid w:val="00DD3022"/>
    <w:rsid w:val="00DE1BD2"/>
    <w:rsid w:val="00DE2DEE"/>
    <w:rsid w:val="00DE4940"/>
    <w:rsid w:val="00DF0B6B"/>
    <w:rsid w:val="00DF0D9C"/>
    <w:rsid w:val="00DF16B0"/>
    <w:rsid w:val="00DF3053"/>
    <w:rsid w:val="00E01B4D"/>
    <w:rsid w:val="00E06563"/>
    <w:rsid w:val="00E14822"/>
    <w:rsid w:val="00E23443"/>
    <w:rsid w:val="00E237D0"/>
    <w:rsid w:val="00E25DAA"/>
    <w:rsid w:val="00E274DC"/>
    <w:rsid w:val="00E279CB"/>
    <w:rsid w:val="00E27EEB"/>
    <w:rsid w:val="00E3097E"/>
    <w:rsid w:val="00E3430F"/>
    <w:rsid w:val="00E44DA2"/>
    <w:rsid w:val="00E454BE"/>
    <w:rsid w:val="00E47303"/>
    <w:rsid w:val="00E479D0"/>
    <w:rsid w:val="00E52467"/>
    <w:rsid w:val="00E53764"/>
    <w:rsid w:val="00E57361"/>
    <w:rsid w:val="00E617C7"/>
    <w:rsid w:val="00E65F89"/>
    <w:rsid w:val="00E66C11"/>
    <w:rsid w:val="00E72E3D"/>
    <w:rsid w:val="00E7390F"/>
    <w:rsid w:val="00E760FE"/>
    <w:rsid w:val="00E76775"/>
    <w:rsid w:val="00E8452D"/>
    <w:rsid w:val="00E84984"/>
    <w:rsid w:val="00E929D9"/>
    <w:rsid w:val="00E97754"/>
    <w:rsid w:val="00EA5D6B"/>
    <w:rsid w:val="00EA77ED"/>
    <w:rsid w:val="00EB194D"/>
    <w:rsid w:val="00EB4ACA"/>
    <w:rsid w:val="00EB5C98"/>
    <w:rsid w:val="00EB6175"/>
    <w:rsid w:val="00EB7A9F"/>
    <w:rsid w:val="00EC028B"/>
    <w:rsid w:val="00EC1D4C"/>
    <w:rsid w:val="00EC3FE3"/>
    <w:rsid w:val="00EC4B77"/>
    <w:rsid w:val="00EC4F3F"/>
    <w:rsid w:val="00ED398D"/>
    <w:rsid w:val="00ED77FB"/>
    <w:rsid w:val="00EE2859"/>
    <w:rsid w:val="00EE44DF"/>
    <w:rsid w:val="00EF4959"/>
    <w:rsid w:val="00F033C6"/>
    <w:rsid w:val="00F0543A"/>
    <w:rsid w:val="00F228FA"/>
    <w:rsid w:val="00F247FC"/>
    <w:rsid w:val="00F248EC"/>
    <w:rsid w:val="00F24DFC"/>
    <w:rsid w:val="00F3325F"/>
    <w:rsid w:val="00F3624A"/>
    <w:rsid w:val="00F405D9"/>
    <w:rsid w:val="00F41096"/>
    <w:rsid w:val="00F4269B"/>
    <w:rsid w:val="00F42EDC"/>
    <w:rsid w:val="00F43DE9"/>
    <w:rsid w:val="00F4408E"/>
    <w:rsid w:val="00F440B2"/>
    <w:rsid w:val="00F467FF"/>
    <w:rsid w:val="00F50F64"/>
    <w:rsid w:val="00F52805"/>
    <w:rsid w:val="00F54D1D"/>
    <w:rsid w:val="00F57ED9"/>
    <w:rsid w:val="00F6613D"/>
    <w:rsid w:val="00F6729A"/>
    <w:rsid w:val="00F70873"/>
    <w:rsid w:val="00F71D5A"/>
    <w:rsid w:val="00F72BB3"/>
    <w:rsid w:val="00F74C40"/>
    <w:rsid w:val="00F760F0"/>
    <w:rsid w:val="00F81A35"/>
    <w:rsid w:val="00F821B8"/>
    <w:rsid w:val="00F82398"/>
    <w:rsid w:val="00F87979"/>
    <w:rsid w:val="00F93481"/>
    <w:rsid w:val="00F94593"/>
    <w:rsid w:val="00F976E9"/>
    <w:rsid w:val="00FB17CC"/>
    <w:rsid w:val="00FB284E"/>
    <w:rsid w:val="00FB597E"/>
    <w:rsid w:val="00FC0944"/>
    <w:rsid w:val="00FC18D6"/>
    <w:rsid w:val="00FC51AF"/>
    <w:rsid w:val="00FD2DC7"/>
    <w:rsid w:val="00FD739A"/>
    <w:rsid w:val="00FE0F36"/>
    <w:rsid w:val="00FE61AD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64F4C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700E24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31E62"/>
  </w:style>
  <w:style w:type="paragraph" w:styleId="Normlnweb">
    <w:name w:val="Normal (Web)"/>
    <w:basedOn w:val="Normln"/>
    <w:uiPriority w:val="99"/>
    <w:semiHidden/>
    <w:unhideWhenUsed/>
    <w:rsid w:val="00E14822"/>
    <w:pPr>
      <w:suppressAutoHyphens w:val="0"/>
      <w:overflowPunct/>
      <w:autoSpaceDE/>
      <w:spacing w:before="100" w:beforeAutospacing="1" w:after="100" w:afterAutospacing="1"/>
      <w:ind w:left="0"/>
      <w:jc w:val="left"/>
      <w:textAlignment w:val="auto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%207476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3AEE7-1C91-4F94-BF92-5EB3C7D5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1945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Kateřina Sekyrová</cp:lastModifiedBy>
  <cp:revision>191</cp:revision>
  <cp:lastPrinted>2025-05-30T07:36:00Z</cp:lastPrinted>
  <dcterms:created xsi:type="dcterms:W3CDTF">2022-01-04T11:57:00Z</dcterms:created>
  <dcterms:modified xsi:type="dcterms:W3CDTF">2025-05-30T07:36:00Z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