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262C4" w14:textId="77777777" w:rsidR="00F34FF9" w:rsidRDefault="00F34FF9" w:rsidP="00943A9D">
      <w:pPr>
        <w:spacing w:after="0"/>
        <w:jc w:val="center"/>
        <w:rPr>
          <w:rFonts w:ascii="Garamond" w:hAnsi="Garamond" w:cs="Arial"/>
          <w:b/>
          <w:sz w:val="28"/>
          <w:szCs w:val="28"/>
        </w:rPr>
      </w:pPr>
    </w:p>
    <w:p w14:paraId="7570EA9B" w14:textId="604D4F3A"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F10640">
        <w:rPr>
          <w:rFonts w:ascii="Garamond" w:hAnsi="Garamond" w:cs="Arial"/>
          <w:b/>
          <w:bCs/>
          <w:sz w:val="28"/>
          <w:szCs w:val="28"/>
        </w:rPr>
        <w:t>0</w:t>
      </w:r>
      <w:r w:rsidR="00407C73">
        <w:rPr>
          <w:rFonts w:ascii="Garamond" w:hAnsi="Garamond" w:cs="Arial"/>
          <w:b/>
          <w:bCs/>
          <w:sz w:val="28"/>
          <w:szCs w:val="28"/>
        </w:rPr>
        <w:t>4</w:t>
      </w:r>
      <w:r w:rsidR="00354C40">
        <w:rPr>
          <w:rFonts w:ascii="Garamond" w:hAnsi="Garamond" w:cs="Arial"/>
          <w:b/>
          <w:bCs/>
          <w:sz w:val="28"/>
          <w:szCs w:val="28"/>
        </w:rPr>
        <w:t>-202</w:t>
      </w:r>
      <w:r w:rsidR="00F10640">
        <w:rPr>
          <w:rFonts w:ascii="Garamond" w:hAnsi="Garamond" w:cs="Arial"/>
          <w:b/>
          <w:bCs/>
          <w:sz w:val="28"/>
          <w:szCs w:val="28"/>
        </w:rPr>
        <w:t>5</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3FF569C2"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F10640">
        <w:rPr>
          <w:rFonts w:ascii="Garamond" w:hAnsi="Garamond" w:cs="Palatino Linotype"/>
          <w:color w:val="000000"/>
          <w:sz w:val="20"/>
          <w:szCs w:val="20"/>
        </w:rPr>
        <w:t>5</w:t>
      </w:r>
      <w:r w:rsidR="00CF527D" w:rsidRPr="00A06014">
        <w:rPr>
          <w:rFonts w:ascii="Garamond" w:hAnsi="Garamond" w:cs="Palatino Linotype"/>
          <w:color w:val="000000"/>
          <w:sz w:val="20"/>
          <w:szCs w:val="20"/>
        </w:rPr>
        <w:t>V00000</w:t>
      </w:r>
      <w:r w:rsidR="00407C73">
        <w:rPr>
          <w:rFonts w:ascii="Garamond" w:hAnsi="Garamond" w:cs="Palatino Linotype"/>
          <w:color w:val="000000"/>
          <w:sz w:val="20"/>
          <w:szCs w:val="20"/>
        </w:rPr>
        <w:t>296</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52337E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 xml:space="preserve">Ing. Martinou Větrovskou, </w:t>
      </w:r>
      <w:r w:rsidR="00A90D20">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6FF499A9"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15B7E680" w14:textId="5B13B8AC" w:rsidR="00D6741B" w:rsidRDefault="00D6741B" w:rsidP="000F0A0F">
      <w:pPr>
        <w:spacing w:after="0"/>
        <w:ind w:left="567" w:hanging="567"/>
        <w:jc w:val="both"/>
        <w:rPr>
          <w:rFonts w:ascii="Garamond" w:hAnsi="Garamond"/>
          <w:sz w:val="20"/>
          <w:szCs w:val="20"/>
        </w:rPr>
      </w:pPr>
      <w:r>
        <w:rPr>
          <w:rFonts w:ascii="Garamond" w:hAnsi="Garamond"/>
          <w:sz w:val="20"/>
          <w:szCs w:val="20"/>
        </w:rPr>
        <w:t>Příloha č. 4 – Seznam poddodavatelů</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378683C" w:rsidR="0042193D" w:rsidRDefault="00A90D20" w:rsidP="0042193D">
            <w:pPr>
              <w:spacing w:after="0"/>
              <w:jc w:val="both"/>
              <w:rPr>
                <w:rFonts w:ascii="Garamond" w:hAnsi="Garamond"/>
                <w:sz w:val="20"/>
                <w:szCs w:val="20"/>
              </w:rPr>
            </w:pPr>
            <w:r>
              <w:rPr>
                <w:rFonts w:ascii="Garamond" w:hAnsi="Garamond"/>
                <w:sz w:val="20"/>
                <w:szCs w:val="20"/>
              </w:rPr>
              <w:t>kvestorka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3509320" w:rsidR="0049439A" w:rsidRPr="00D8634E"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36531EC9" w14:textId="0A420266" w:rsidR="00D8634E" w:rsidRDefault="00D8634E" w:rsidP="00D8634E">
      <w:pPr>
        <w:pStyle w:val="Odstavecseseznamem"/>
        <w:numPr>
          <w:ilvl w:val="1"/>
          <w:numId w:val="34"/>
        </w:numPr>
        <w:spacing w:before="120" w:after="120"/>
        <w:ind w:left="567" w:hanging="567"/>
        <w:jc w:val="both"/>
        <w:rPr>
          <w:rFonts w:ascii="Garamond" w:hAnsi="Garamond" w:cs="Arial"/>
          <w:sz w:val="20"/>
          <w:szCs w:val="20"/>
        </w:rPr>
      </w:pPr>
      <w:r w:rsidRPr="00D8634E">
        <w:rPr>
          <w:rFonts w:ascii="Garamond" w:hAnsi="Garamond" w:cs="Arial"/>
          <w:sz w:val="20"/>
          <w:szCs w:val="20"/>
        </w:rPr>
        <w:t xml:space="preserve">Objednatel upozorňuje a Dodavatel bere na vědomí, že Předmět plnění má být hrazen z účelově určených finančních prostředků </w:t>
      </w:r>
      <w:bookmarkStart w:id="1" w:name="_Hlk129328103"/>
      <w:r w:rsidRPr="00D8634E">
        <w:rPr>
          <w:rFonts w:ascii="Garamond" w:hAnsi="Garamond" w:cs="Arial"/>
          <w:sz w:val="20"/>
          <w:szCs w:val="20"/>
        </w:rPr>
        <w:t xml:space="preserve">poskytnutých z rozpočtu Evropské Unie </w:t>
      </w:r>
      <w:bookmarkEnd w:id="1"/>
      <w:r w:rsidRPr="00D8634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D8634E">
        <w:rPr>
          <w:rFonts w:ascii="Garamond" w:hAnsi="Garamond" w:cs="Arial"/>
          <w:i/>
          <w:iCs/>
          <w:sz w:val="20"/>
          <w:szCs w:val="20"/>
        </w:rPr>
        <w:t xml:space="preserve">o provádění mezinárodních sankcí, </w:t>
      </w:r>
      <w:bookmarkStart w:id="2" w:name="_Hlk129328117"/>
      <w:r w:rsidRPr="00D8634E">
        <w:rPr>
          <w:rFonts w:ascii="Garamond" w:hAnsi="Garamond" w:cs="Arial"/>
          <w:sz w:val="20"/>
          <w:szCs w:val="20"/>
        </w:rPr>
        <w:t xml:space="preserve">nebo další omezení stanovená poskytovatelem Dotace </w:t>
      </w:r>
      <w:bookmarkEnd w:id="2"/>
      <w:r w:rsidRPr="00D8634E">
        <w:rPr>
          <w:rFonts w:ascii="Garamond" w:hAnsi="Garamond" w:cs="Arial"/>
          <w:sz w:val="20"/>
          <w:szCs w:val="20"/>
        </w:rPr>
        <w:t>nebyla poskytnuta žádná část Dotace, nebo aby se takové osoby nestaly konečnými příjemci žádné části Dotace.</w:t>
      </w:r>
    </w:p>
    <w:p w14:paraId="2162BD20" w14:textId="77777777" w:rsidR="00D6741B" w:rsidRDefault="00D6741B" w:rsidP="00D6741B">
      <w:pPr>
        <w:pStyle w:val="Odstavecseseznamem"/>
        <w:spacing w:before="120" w:after="120"/>
        <w:ind w:left="567"/>
        <w:jc w:val="both"/>
        <w:rPr>
          <w:rFonts w:ascii="Garamond" w:hAnsi="Garamond" w:cs="Arial"/>
          <w:sz w:val="20"/>
          <w:szCs w:val="20"/>
        </w:rPr>
      </w:pPr>
    </w:p>
    <w:p w14:paraId="39245E85" w14:textId="77777777" w:rsidR="00D6741B" w:rsidRPr="00D6741B" w:rsidRDefault="00D6741B" w:rsidP="00D6741B">
      <w:pPr>
        <w:pStyle w:val="Odstavecseseznamem"/>
        <w:numPr>
          <w:ilvl w:val="1"/>
          <w:numId w:val="34"/>
        </w:numPr>
        <w:ind w:left="567" w:hanging="567"/>
        <w:rPr>
          <w:rFonts w:ascii="Garamond" w:hAnsi="Garamond" w:cs="Arial"/>
          <w:sz w:val="20"/>
          <w:szCs w:val="20"/>
        </w:rPr>
      </w:pPr>
      <w:r w:rsidRPr="00D6741B">
        <w:rPr>
          <w:rFonts w:ascii="Garamond" w:hAnsi="Garamond" w:cs="Arial"/>
          <w:sz w:val="20"/>
          <w:szCs w:val="20"/>
        </w:rPr>
        <w:t>Dodavatel se zavazuje použít pro splnění Předmětu plnění pouze takové poddodavatele, kteří jsou uvedeni v příloze č. 4 Smlouvy, nebo takového poddodavatele, kterého předem (před plněním části Předmětu plnění, jež má být plněna takovým novým poddodavatelem) oznámil Objednateli a Objednatel současně takového poddodavatele předem schválil.</w:t>
      </w:r>
    </w:p>
    <w:p w14:paraId="0F5CC0FF" w14:textId="77777777" w:rsidR="00D6741B" w:rsidRPr="00D8634E" w:rsidRDefault="00D6741B" w:rsidP="00D6741B">
      <w:pPr>
        <w:pStyle w:val="Odstavecseseznamem"/>
        <w:spacing w:before="120" w:after="120"/>
        <w:ind w:left="567"/>
        <w:jc w:val="both"/>
        <w:rPr>
          <w:rFonts w:ascii="Garamond" w:hAnsi="Garamond" w:cs="Arial"/>
          <w:sz w:val="20"/>
          <w:szCs w:val="20"/>
        </w:rPr>
      </w:pPr>
    </w:p>
    <w:p w14:paraId="4EA629E8" w14:textId="31334655" w:rsidR="00D8634E" w:rsidRDefault="00D8634E" w:rsidP="00D8634E">
      <w:pPr>
        <w:pStyle w:val="Odstavecseseznamem"/>
        <w:numPr>
          <w:ilvl w:val="1"/>
          <w:numId w:val="3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171DE5ED" w14:textId="3652FBD1" w:rsidR="00D8634E" w:rsidRDefault="00D8634E" w:rsidP="00D8634E">
      <w:pPr>
        <w:pStyle w:val="Odstavecseseznamem"/>
        <w:numPr>
          <w:ilvl w:val="0"/>
          <w:numId w:val="49"/>
        </w:numPr>
        <w:spacing w:before="120" w:after="120"/>
        <w:contextualSpacing w:val="0"/>
        <w:jc w:val="both"/>
        <w:rPr>
          <w:rFonts w:ascii="Garamond" w:hAnsi="Garamond" w:cs="Arial"/>
          <w:sz w:val="20"/>
          <w:szCs w:val="20"/>
        </w:rPr>
      </w:pPr>
      <w:r>
        <w:rPr>
          <w:rFonts w:ascii="Garamond" w:hAnsi="Garamond" w:cs="Arial"/>
          <w:sz w:val="20"/>
          <w:szCs w:val="20"/>
        </w:rPr>
        <w:t>na níž dopadají mezinárodní sankce ve smyslu zák. č. 69/2006 Sb.;</w:t>
      </w:r>
    </w:p>
    <w:p w14:paraId="28935E5D" w14:textId="04594E2B" w:rsidR="00D8634E" w:rsidRDefault="00D8634E" w:rsidP="00D8634E">
      <w:pPr>
        <w:pStyle w:val="Odstavecseseznamem"/>
        <w:numPr>
          <w:ilvl w:val="0"/>
          <w:numId w:val="49"/>
        </w:numPr>
        <w:spacing w:before="120" w:after="120"/>
        <w:contextualSpacing w:val="0"/>
        <w:jc w:val="both"/>
        <w:rPr>
          <w:rFonts w:ascii="Garamond" w:hAnsi="Garamond" w:cs="Arial"/>
          <w:sz w:val="20"/>
          <w:szCs w:val="20"/>
        </w:rPr>
      </w:pPr>
      <w:r>
        <w:rPr>
          <w:rFonts w:ascii="Garamond" w:hAnsi="Garamond" w:cs="Arial"/>
          <w:sz w:val="20"/>
          <w:szCs w:val="20"/>
        </w:rPr>
        <w:t xml:space="preserve">která je ve střetu zájmů ve smyslu § 2 odst. 1 písm. c) zák. č. 159/2006 SB.; </w:t>
      </w:r>
      <w:r w:rsidRPr="00D6741B">
        <w:rPr>
          <w:rFonts w:ascii="Garamond" w:hAnsi="Garamond" w:cs="Arial"/>
          <w:sz w:val="20"/>
          <w:szCs w:val="20"/>
        </w:rPr>
        <w:t>o střetu zájmů</w:t>
      </w:r>
      <w:r w:rsidR="00D6741B">
        <w:rPr>
          <w:rFonts w:ascii="Garamond" w:hAnsi="Garamond" w:cs="Arial"/>
          <w:sz w:val="20"/>
          <w:szCs w:val="20"/>
        </w:rPr>
        <w:t>, nebo</w:t>
      </w:r>
    </w:p>
    <w:p w14:paraId="71187EEA" w14:textId="6261218E" w:rsidR="00D6741B" w:rsidRPr="009C420B" w:rsidRDefault="00D6741B" w:rsidP="00D8634E">
      <w:pPr>
        <w:pStyle w:val="Odstavecseseznamem"/>
        <w:numPr>
          <w:ilvl w:val="0"/>
          <w:numId w:val="49"/>
        </w:numPr>
        <w:spacing w:before="120" w:after="120"/>
        <w:contextualSpacing w:val="0"/>
        <w:jc w:val="both"/>
        <w:rPr>
          <w:rFonts w:ascii="Garamond" w:hAnsi="Garamond" w:cs="Arial"/>
          <w:sz w:val="20"/>
          <w:szCs w:val="20"/>
        </w:rPr>
      </w:pPr>
      <w:r>
        <w:rPr>
          <w:rFonts w:ascii="Garamond" w:hAnsi="Garamond" w:cs="Arial"/>
          <w:sz w:val="20"/>
          <w:szCs w:val="20"/>
        </w:rPr>
        <w:t xml:space="preserve">která je daňovým rezidentem „nespolupracující jurisdikce“ dle </w:t>
      </w:r>
      <w:hyperlink r:id="rId8" w:history="1">
        <w:r w:rsidRPr="00F8619A">
          <w:rPr>
            <w:rFonts w:ascii="Garamond" w:eastAsia="Calibri" w:hAnsi="Garamond" w:cs="Arial"/>
            <w:color w:val="0000FF"/>
            <w:sz w:val="20"/>
            <w:szCs w:val="20"/>
            <w:u w:val="single"/>
          </w:rPr>
          <w:t>https://www.consilium.europa.eu/cs/policies/eu-list-of-non-cooperative-jurisdictions/</w:t>
        </w:r>
      </w:hyperlink>
      <w:r w:rsidRPr="00F8619A">
        <w:rPr>
          <w:rFonts w:ascii="Garamond" w:eastAsia="Calibri" w:hAnsi="Garamond" w:cs="Arial"/>
          <w:sz w:val="20"/>
          <w:szCs w:val="20"/>
        </w:rPr>
        <w:t>.</w:t>
      </w:r>
    </w:p>
    <w:p w14:paraId="3C3E6B4E" w14:textId="7696BD79" w:rsidR="00C6151A" w:rsidRDefault="00C6151A" w:rsidP="00C6151A">
      <w:pPr>
        <w:pStyle w:val="Odstavecseseznamem"/>
        <w:numPr>
          <w:ilvl w:val="1"/>
          <w:numId w:val="34"/>
        </w:numPr>
        <w:ind w:left="567" w:hanging="567"/>
        <w:rPr>
          <w:rFonts w:ascii="Garamond" w:hAnsi="Garamond" w:cs="Arial"/>
          <w:sz w:val="20"/>
          <w:szCs w:val="20"/>
        </w:rPr>
      </w:pPr>
      <w:r w:rsidRPr="00C6151A">
        <w:rPr>
          <w:rFonts w:ascii="Garamond" w:hAnsi="Garamond" w:cs="Arial"/>
          <w:sz w:val="20"/>
          <w:szCs w:val="20"/>
        </w:rPr>
        <w:t>Dodavatel je rovněž povinen zajistit, aby se v mezidobí mezi uzavřením Smlouvy a jejím úplným splněním nestal (ve smyslu definice dle Doporučení Komise (EU) 2020/1039) on, případně některý z jeho poddodavatelů, osobou, která:</w:t>
      </w:r>
    </w:p>
    <w:p w14:paraId="0FEFB8CE" w14:textId="665387EA" w:rsidR="00C6151A" w:rsidRPr="00C6151A" w:rsidRDefault="00C6151A" w:rsidP="00C6151A">
      <w:pPr>
        <w:pStyle w:val="Odstavecseseznamem"/>
        <w:numPr>
          <w:ilvl w:val="0"/>
          <w:numId w:val="50"/>
        </w:numPr>
        <w:rPr>
          <w:rFonts w:ascii="Garamond" w:hAnsi="Garamond" w:cs="Arial"/>
          <w:sz w:val="20"/>
          <w:szCs w:val="20"/>
        </w:rPr>
      </w:pPr>
      <w:r>
        <w:rPr>
          <w:rFonts w:ascii="Garamond" w:hAnsi="Garamond" w:cs="Arial"/>
          <w:sz w:val="20"/>
          <w:szCs w:val="20"/>
        </w:rPr>
        <w:t xml:space="preserve">je daňovým rezidentem v jurisdikcích uvedených na unijním seznamu nespolupracujících jurisdikcí </w:t>
      </w:r>
      <w:hyperlink r:id="rId9"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w:t>
      </w:r>
      <w:r>
        <w:rPr>
          <w:rFonts w:ascii="Garamond" w:hAnsi="Garamond"/>
          <w:sz w:val="20"/>
          <w:szCs w:val="20"/>
        </w:rPr>
        <w:t xml:space="preserve"> nebo osobou zapsanou v obchodním rejstříku podle právních předpisů těchto jurisdikcí;</w:t>
      </w:r>
    </w:p>
    <w:p w14:paraId="2D91F819" w14:textId="2C81A425" w:rsidR="00C6151A" w:rsidRPr="00E10804" w:rsidRDefault="00C6151A" w:rsidP="00C6151A">
      <w:pPr>
        <w:pStyle w:val="Odstavecseseznamem"/>
        <w:numPr>
          <w:ilvl w:val="0"/>
          <w:numId w:val="50"/>
        </w:numPr>
        <w:rPr>
          <w:rFonts w:ascii="Garamond" w:hAnsi="Garamond" w:cs="Arial"/>
          <w:sz w:val="20"/>
          <w:szCs w:val="20"/>
        </w:rPr>
      </w:pPr>
      <w:r>
        <w:rPr>
          <w:rFonts w:ascii="Garamond" w:hAnsi="Garamond"/>
          <w:sz w:val="20"/>
          <w:szCs w:val="20"/>
        </w:rPr>
        <w:t>je přímo či nepřímo ovládána podílníky v jurisdikcích uvedených na unijním seznamu nespolupracujících jurisdikcí, a to až po úroveň skutečného majitele;</w:t>
      </w:r>
    </w:p>
    <w:p w14:paraId="0482F457" w14:textId="30439226" w:rsidR="00E10804" w:rsidRPr="00E10804" w:rsidRDefault="00E10804" w:rsidP="00C6151A">
      <w:pPr>
        <w:pStyle w:val="Odstavecseseznamem"/>
        <w:numPr>
          <w:ilvl w:val="0"/>
          <w:numId w:val="50"/>
        </w:numPr>
        <w:rPr>
          <w:rFonts w:ascii="Garamond" w:hAnsi="Garamond" w:cs="Arial"/>
          <w:sz w:val="20"/>
          <w:szCs w:val="20"/>
        </w:rPr>
      </w:pPr>
      <w:r>
        <w:rPr>
          <w:rFonts w:ascii="Garamond" w:hAnsi="Garamond"/>
          <w:sz w:val="20"/>
          <w:szCs w:val="20"/>
        </w:rPr>
        <w:t>přímo či nepřímo ovládá dceřiné společnosti nebo vlastní stálé provozovny v jurisdikcích uvedených na unijním seznamu nespolupracujících jurisdikcí;</w:t>
      </w:r>
    </w:p>
    <w:p w14:paraId="2B4A908D" w14:textId="6D682C0C" w:rsidR="00E10804" w:rsidRDefault="00E10804" w:rsidP="00C6151A">
      <w:pPr>
        <w:pStyle w:val="Odstavecseseznamem"/>
        <w:numPr>
          <w:ilvl w:val="0"/>
          <w:numId w:val="50"/>
        </w:numPr>
        <w:rPr>
          <w:rFonts w:ascii="Garamond" w:hAnsi="Garamond" w:cs="Arial"/>
          <w:sz w:val="20"/>
          <w:szCs w:val="20"/>
        </w:rPr>
      </w:pPr>
      <w:r>
        <w:rPr>
          <w:rFonts w:ascii="Garamond" w:hAnsi="Garamond"/>
          <w:sz w:val="20"/>
          <w:szCs w:val="20"/>
        </w:rPr>
        <w:t>sdílí vlastnictví s podniky v jurisdikcích uvedených na unijním seznamu nespolupracujících jurisdikcí.</w:t>
      </w:r>
    </w:p>
    <w:p w14:paraId="61759309" w14:textId="77777777" w:rsidR="00C6151A" w:rsidRPr="00C6151A" w:rsidRDefault="00C6151A" w:rsidP="00C6151A">
      <w:pPr>
        <w:pStyle w:val="Odstavecseseznamem"/>
        <w:ind w:left="567"/>
        <w:rPr>
          <w:rFonts w:ascii="Garamond" w:hAnsi="Garamond" w:cs="Arial"/>
          <w:sz w:val="20"/>
          <w:szCs w:val="20"/>
        </w:rPr>
      </w:pPr>
    </w:p>
    <w:p w14:paraId="0145519B" w14:textId="77777777" w:rsidR="00C6151A" w:rsidRDefault="00C6151A" w:rsidP="00C6151A">
      <w:pPr>
        <w:pStyle w:val="Odstavecseseznamem"/>
        <w:ind w:left="567"/>
        <w:rPr>
          <w:rFonts w:ascii="Garamond" w:hAnsi="Garamond" w:cs="Arial"/>
          <w:sz w:val="20"/>
          <w:szCs w:val="20"/>
        </w:rPr>
      </w:pPr>
    </w:p>
    <w:p w14:paraId="339472EB" w14:textId="34C83FD3" w:rsidR="00B862D8" w:rsidRDefault="00B862D8" w:rsidP="00B862D8">
      <w:pPr>
        <w:pStyle w:val="Odstavecseseznamem"/>
        <w:numPr>
          <w:ilvl w:val="1"/>
          <w:numId w:val="34"/>
        </w:numPr>
        <w:ind w:left="567" w:hanging="567"/>
        <w:rPr>
          <w:rFonts w:ascii="Garamond" w:hAnsi="Garamond" w:cs="Arial"/>
          <w:sz w:val="20"/>
          <w:szCs w:val="20"/>
        </w:rPr>
      </w:pPr>
      <w:r w:rsidRPr="00B862D8">
        <w:rPr>
          <w:rFonts w:ascii="Garamond" w:hAnsi="Garamond" w:cs="Arial"/>
          <w:sz w:val="20"/>
          <w:szCs w:val="20"/>
        </w:rPr>
        <w:lastRenderedPageBreak/>
        <w:t xml:space="preserve">Dodavatel dále bere na vědomí, že podle § 2 písm. e) zákona č. 320/2001 Sb., </w:t>
      </w:r>
      <w:r w:rsidRPr="00E10804">
        <w:rPr>
          <w:rFonts w:ascii="Garamond" w:hAnsi="Garamond" w:cs="Arial"/>
          <w:i/>
          <w:iCs/>
          <w:sz w:val="20"/>
          <w:szCs w:val="20"/>
        </w:rPr>
        <w:t>o finanční kontrole ve veřejné správě</w:t>
      </w:r>
      <w:r w:rsidRPr="00B862D8">
        <w:rPr>
          <w:rFonts w:ascii="Garamond" w:hAnsi="Garamond" w:cs="Arial"/>
          <w:sz w:val="20"/>
          <w:szCs w:val="20"/>
        </w:rPr>
        <w:t>, je osobou povinnou spolupůsobit při výkonu finanční kontroly, tj. poskytnout kontrolnímu orgánu doklady vztahující se k předmětu 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66D2030" w14:textId="77777777" w:rsidR="00950A17" w:rsidRPr="00B862D8" w:rsidRDefault="00950A17" w:rsidP="00950A17">
      <w:pPr>
        <w:pStyle w:val="Odstavecseseznamem"/>
        <w:ind w:left="567"/>
        <w:rPr>
          <w:rFonts w:ascii="Garamond" w:hAnsi="Garamond" w:cs="Arial"/>
          <w:sz w:val="20"/>
          <w:szCs w:val="20"/>
        </w:rPr>
      </w:pPr>
    </w:p>
    <w:p w14:paraId="6CA59232" w14:textId="0B4FEE78" w:rsidR="0068343C" w:rsidRDefault="0068343C" w:rsidP="0068343C">
      <w:pPr>
        <w:pStyle w:val="Odstavecseseznamem"/>
        <w:numPr>
          <w:ilvl w:val="1"/>
          <w:numId w:val="34"/>
        </w:numPr>
        <w:ind w:left="567" w:hanging="567"/>
        <w:rPr>
          <w:rFonts w:ascii="Garamond" w:hAnsi="Garamond" w:cs="Arial"/>
          <w:sz w:val="20"/>
          <w:szCs w:val="20"/>
        </w:rPr>
      </w:pPr>
      <w:r w:rsidRPr="0068343C">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78BE1FAF" w14:textId="77777777" w:rsidR="00950A17" w:rsidRPr="00950A17" w:rsidRDefault="00950A17" w:rsidP="00950A17">
      <w:pPr>
        <w:pStyle w:val="Odstavecseseznamem"/>
        <w:rPr>
          <w:rFonts w:ascii="Garamond" w:hAnsi="Garamond" w:cs="Arial"/>
          <w:sz w:val="20"/>
          <w:szCs w:val="20"/>
        </w:rPr>
      </w:pPr>
    </w:p>
    <w:p w14:paraId="147C1F01" w14:textId="77777777" w:rsidR="00950A17" w:rsidRPr="0068343C" w:rsidRDefault="00950A17" w:rsidP="00950A17">
      <w:pPr>
        <w:pStyle w:val="Odstavecseseznamem"/>
        <w:ind w:left="567"/>
        <w:rPr>
          <w:rFonts w:ascii="Garamond" w:hAnsi="Garamond" w:cs="Arial"/>
          <w:sz w:val="20"/>
          <w:szCs w:val="20"/>
        </w:rPr>
      </w:pPr>
    </w:p>
    <w:p w14:paraId="55B37376" w14:textId="48AAE210" w:rsidR="00950A17" w:rsidRDefault="00950A17" w:rsidP="00950A17">
      <w:pPr>
        <w:pStyle w:val="Odstavecseseznamem"/>
        <w:numPr>
          <w:ilvl w:val="1"/>
          <w:numId w:val="34"/>
        </w:numPr>
        <w:ind w:left="567" w:hanging="567"/>
        <w:rPr>
          <w:rFonts w:ascii="Garamond" w:hAnsi="Garamond" w:cs="Arial"/>
          <w:sz w:val="20"/>
          <w:szCs w:val="20"/>
        </w:rPr>
      </w:pPr>
      <w:r w:rsidRPr="00950A17">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o kontrole (kontrolní řád), a zákona č. 320/2001 Sb., o finanční kontrole ve veřejné správě,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5EAF52E8" w14:textId="77777777" w:rsidR="00FD668C" w:rsidRPr="00950A17" w:rsidRDefault="00FD668C" w:rsidP="00FD668C">
      <w:pPr>
        <w:pStyle w:val="Odstavecseseznamem"/>
        <w:ind w:left="567"/>
        <w:rPr>
          <w:rFonts w:ascii="Garamond" w:hAnsi="Garamond" w:cs="Arial"/>
          <w:sz w:val="20"/>
          <w:szCs w:val="20"/>
        </w:rPr>
      </w:pPr>
    </w:p>
    <w:p w14:paraId="7727E27B" w14:textId="3D4E734C" w:rsidR="00A570D8" w:rsidRDefault="00A570D8" w:rsidP="00A570D8">
      <w:pPr>
        <w:pStyle w:val="Odstavecseseznamem"/>
        <w:numPr>
          <w:ilvl w:val="1"/>
          <w:numId w:val="34"/>
        </w:numPr>
        <w:ind w:left="567" w:hanging="567"/>
        <w:rPr>
          <w:rFonts w:ascii="Garamond" w:hAnsi="Garamond" w:cs="Arial"/>
          <w:sz w:val="20"/>
          <w:szCs w:val="20"/>
        </w:rPr>
      </w:pPr>
      <w:r w:rsidRPr="00A570D8">
        <w:rPr>
          <w:rFonts w:ascii="Garamond" w:hAnsi="Garamond" w:cs="Arial"/>
          <w:sz w:val="20"/>
          <w:szCs w:val="20"/>
        </w:rPr>
        <w:t>Dodavatel se zavazuje nahradit škodu vzniklou Objednateli z porušení povinnosti Dodavatele dle čl. 4.8</w:t>
      </w:r>
      <w:r w:rsidR="00E81633">
        <w:rPr>
          <w:rFonts w:ascii="Garamond" w:hAnsi="Garamond" w:cs="Arial"/>
          <w:sz w:val="20"/>
          <w:szCs w:val="20"/>
        </w:rPr>
        <w:t>, 4.9 nebo 4.10</w:t>
      </w:r>
      <w:r w:rsidRPr="00A570D8">
        <w:rPr>
          <w:rFonts w:ascii="Garamond" w:hAnsi="Garamond" w:cs="Arial"/>
          <w:sz w:val="20"/>
          <w:szCs w:val="20"/>
        </w:rPr>
        <w:t>, přičemž za škodu se považuje i krácení nebo neposkytnutí Dotace vzniklé v důsledku porušení povinnosti Dodavatele.</w:t>
      </w:r>
    </w:p>
    <w:p w14:paraId="3D75419D" w14:textId="77777777" w:rsidR="00FD668C" w:rsidRPr="00FD668C" w:rsidRDefault="00FD668C" w:rsidP="00FD668C">
      <w:pPr>
        <w:pStyle w:val="Odstavecseseznamem"/>
        <w:rPr>
          <w:rFonts w:ascii="Garamond" w:hAnsi="Garamond" w:cs="Arial"/>
          <w:sz w:val="20"/>
          <w:szCs w:val="20"/>
        </w:rPr>
      </w:pPr>
    </w:p>
    <w:p w14:paraId="048A01D7" w14:textId="77777777" w:rsidR="00FD668C" w:rsidRPr="00A570D8" w:rsidRDefault="00FD668C" w:rsidP="00FD668C">
      <w:pPr>
        <w:pStyle w:val="Odstavecseseznamem"/>
        <w:ind w:left="567"/>
        <w:rPr>
          <w:rFonts w:ascii="Garamond" w:hAnsi="Garamond" w:cs="Arial"/>
          <w:sz w:val="20"/>
          <w:szCs w:val="20"/>
        </w:rPr>
      </w:pPr>
    </w:p>
    <w:p w14:paraId="524E03B0" w14:textId="51938F9E" w:rsidR="00A570D8" w:rsidRDefault="00A570D8" w:rsidP="00A570D8">
      <w:pPr>
        <w:pStyle w:val="Odstavecseseznamem"/>
        <w:numPr>
          <w:ilvl w:val="1"/>
          <w:numId w:val="34"/>
        </w:numPr>
        <w:ind w:left="567" w:hanging="567"/>
        <w:rPr>
          <w:rFonts w:ascii="Garamond" w:hAnsi="Garamond" w:cs="Arial"/>
          <w:sz w:val="20"/>
          <w:szCs w:val="20"/>
        </w:rPr>
      </w:pPr>
      <w:r w:rsidRPr="00A570D8">
        <w:rPr>
          <w:rFonts w:ascii="Garamond" w:hAnsi="Garamond" w:cs="Arial"/>
          <w:sz w:val="20"/>
          <w:szCs w:val="20"/>
        </w:rPr>
        <w:t>Objednatel je oprávněn odstoupit od Smlouvy v případě porušení povinnosti Dodavatele dle čl. 4.8</w:t>
      </w:r>
      <w:r w:rsidR="00E81633">
        <w:rPr>
          <w:rFonts w:ascii="Garamond" w:hAnsi="Garamond" w:cs="Arial"/>
          <w:sz w:val="20"/>
          <w:szCs w:val="20"/>
        </w:rPr>
        <w:t>, 4.9 nebo 4.10</w:t>
      </w:r>
      <w:r w:rsidRPr="00A570D8">
        <w:rPr>
          <w:rFonts w:ascii="Garamond" w:hAnsi="Garamond" w:cs="Arial"/>
          <w:sz w:val="20"/>
          <w:szCs w:val="20"/>
        </w:rPr>
        <w:t xml:space="preserve">. </w:t>
      </w:r>
    </w:p>
    <w:p w14:paraId="24F982A2" w14:textId="77777777" w:rsidR="008B7AC9" w:rsidRDefault="008B7AC9" w:rsidP="008B7AC9">
      <w:pPr>
        <w:pStyle w:val="Odstavecseseznamem"/>
        <w:ind w:left="567"/>
        <w:rPr>
          <w:rFonts w:ascii="Garamond" w:hAnsi="Garamond" w:cs="Arial"/>
          <w:sz w:val="20"/>
          <w:szCs w:val="20"/>
        </w:rPr>
      </w:pPr>
    </w:p>
    <w:p w14:paraId="1D48F743" w14:textId="77777777" w:rsidR="00E81633" w:rsidRPr="00E81633" w:rsidRDefault="00E81633" w:rsidP="00E81633">
      <w:pPr>
        <w:pStyle w:val="Odstavecseseznamem"/>
        <w:numPr>
          <w:ilvl w:val="1"/>
          <w:numId w:val="34"/>
        </w:numPr>
        <w:ind w:left="567" w:hanging="567"/>
        <w:rPr>
          <w:rFonts w:ascii="Garamond" w:hAnsi="Garamond" w:cs="Arial"/>
          <w:sz w:val="20"/>
          <w:szCs w:val="20"/>
        </w:rPr>
      </w:pPr>
      <w:r w:rsidRPr="00E81633">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59ECDDC0" w14:textId="77777777" w:rsidR="00E81633" w:rsidRPr="00A570D8" w:rsidRDefault="00E81633" w:rsidP="00554AEF">
      <w:pPr>
        <w:pStyle w:val="Odstavecseseznamem"/>
        <w:ind w:left="567"/>
        <w:rPr>
          <w:rFonts w:ascii="Garamond" w:hAnsi="Garamond" w:cs="Arial"/>
          <w:sz w:val="20"/>
          <w:szCs w:val="20"/>
        </w:rPr>
      </w:pPr>
    </w:p>
    <w:p w14:paraId="2529250B" w14:textId="77777777" w:rsidR="00D8634E" w:rsidRPr="00826EC8" w:rsidRDefault="00D8634E" w:rsidP="00A570D8">
      <w:pPr>
        <w:pStyle w:val="Odstavecseseznamem"/>
        <w:spacing w:before="120" w:after="120"/>
        <w:ind w:left="567"/>
        <w:contextualSpacing w:val="0"/>
        <w:jc w:val="both"/>
        <w:rPr>
          <w:rFonts w:ascii="Garamond" w:hAnsi="Garamond" w:cs="Arial"/>
          <w:sz w:val="20"/>
          <w:szCs w:val="20"/>
        </w:rPr>
      </w:pP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10"/>
      <w:footerReference w:type="default" r:id="rId11"/>
      <w:headerReference w:type="first" r:id="rId12"/>
      <w:footerReference w:type="first" r:id="rId13"/>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70F0C" w14:textId="77777777" w:rsidR="00BD0991" w:rsidRDefault="00BD0991" w:rsidP="001B2927">
      <w:pPr>
        <w:spacing w:after="0" w:line="240" w:lineRule="auto"/>
      </w:pPr>
      <w:r>
        <w:separator/>
      </w:r>
    </w:p>
  </w:endnote>
  <w:endnote w:type="continuationSeparator" w:id="0">
    <w:p w14:paraId="3C75E765" w14:textId="77777777" w:rsidR="00BD0991" w:rsidRDefault="00BD099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E8951" w14:textId="2386851A" w:rsidR="002F250C" w:rsidRDefault="00407C73">
    <w:pPr>
      <w:pStyle w:val="Zpat"/>
    </w:pPr>
    <w:r>
      <w:rPr>
        <w:noProof/>
      </w:rPr>
      <w:drawing>
        <wp:inline distT="0" distB="0" distL="0" distR="0" wp14:anchorId="37428C3C" wp14:editId="722F8176">
          <wp:extent cx="6151245" cy="1152525"/>
          <wp:effectExtent l="0" t="0" r="190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11525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E4FD4" w14:textId="53B38DA7" w:rsidR="002F250C" w:rsidRDefault="00407C73">
    <w:pPr>
      <w:pStyle w:val="Zpat"/>
    </w:pPr>
    <w:r>
      <w:rPr>
        <w:noProof/>
      </w:rPr>
      <w:drawing>
        <wp:inline distT="0" distB="0" distL="0" distR="0" wp14:anchorId="5BC118EA" wp14:editId="05561D6D">
          <wp:extent cx="6151245" cy="1152525"/>
          <wp:effectExtent l="0" t="0" r="1905"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11525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D434D" w14:textId="77777777" w:rsidR="00BD0991" w:rsidRDefault="00BD0991" w:rsidP="001B2927">
      <w:pPr>
        <w:spacing w:after="0" w:line="240" w:lineRule="auto"/>
      </w:pPr>
      <w:r>
        <w:separator/>
      </w:r>
    </w:p>
  </w:footnote>
  <w:footnote w:type="continuationSeparator" w:id="0">
    <w:p w14:paraId="101846B4" w14:textId="77777777" w:rsidR="00BD0991" w:rsidRDefault="00BD0991"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48FD" w14:textId="1334B3EE" w:rsidR="002F250C" w:rsidRDefault="002F250C" w:rsidP="002F250C">
    <w:pPr>
      <w:spacing w:before="60" w:after="60"/>
      <w:jc w:val="center"/>
      <w:rPr>
        <w:rFonts w:ascii="Garamond" w:hAnsi="Garamond" w:cs="Palatino Linotype"/>
        <w:color w:val="000000"/>
      </w:rPr>
    </w:pPr>
  </w:p>
  <w:p w14:paraId="38B239CF" w14:textId="18F1408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F10640">
      <w:rPr>
        <w:rFonts w:ascii="Garamond" w:hAnsi="Garamond" w:cs="Palatino Linotype"/>
        <w:color w:val="000000"/>
      </w:rPr>
      <w:t>5</w:t>
    </w:r>
    <w:r w:rsidRPr="00EE0F12">
      <w:rPr>
        <w:rFonts w:ascii="Garamond" w:hAnsi="Garamond" w:cs="Palatino Linotype"/>
        <w:color w:val="000000"/>
      </w:rPr>
      <w:t>V00000</w:t>
    </w:r>
    <w:r w:rsidR="00407C73">
      <w:rPr>
        <w:rFonts w:ascii="Garamond" w:hAnsi="Garamond" w:cs="Palatino Linotype"/>
        <w:color w:val="000000"/>
      </w:rPr>
      <w:t>296</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121A1F77"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65A1425"/>
    <w:multiLevelType w:val="hybridMultilevel"/>
    <w:tmpl w:val="614E698A"/>
    <w:lvl w:ilvl="0" w:tplc="CDBE99C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2"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5D0C517C"/>
    <w:multiLevelType w:val="hybridMultilevel"/>
    <w:tmpl w:val="AFF28C44"/>
    <w:lvl w:ilvl="0" w:tplc="E408C65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8"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9"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0"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41"/>
  </w:num>
  <w:num w:numId="7">
    <w:abstractNumId w:val="31"/>
  </w:num>
  <w:num w:numId="8">
    <w:abstractNumId w:val="46"/>
  </w:num>
  <w:num w:numId="9">
    <w:abstractNumId w:val="11"/>
  </w:num>
  <w:num w:numId="10">
    <w:abstractNumId w:val="21"/>
  </w:num>
  <w:num w:numId="11">
    <w:abstractNumId w:val="48"/>
  </w:num>
  <w:num w:numId="12">
    <w:abstractNumId w:val="9"/>
  </w:num>
  <w:num w:numId="13">
    <w:abstractNumId w:val="8"/>
  </w:num>
  <w:num w:numId="14">
    <w:abstractNumId w:val="47"/>
  </w:num>
  <w:num w:numId="15">
    <w:abstractNumId w:val="43"/>
  </w:num>
  <w:num w:numId="16">
    <w:abstractNumId w:val="19"/>
  </w:num>
  <w:num w:numId="17">
    <w:abstractNumId w:val="0"/>
  </w:num>
  <w:num w:numId="18">
    <w:abstractNumId w:val="1"/>
  </w:num>
  <w:num w:numId="19">
    <w:abstractNumId w:val="38"/>
  </w:num>
  <w:num w:numId="20">
    <w:abstractNumId w:val="39"/>
  </w:num>
  <w:num w:numId="21">
    <w:abstractNumId w:val="37"/>
  </w:num>
  <w:num w:numId="22">
    <w:abstractNumId w:val="14"/>
  </w:num>
  <w:num w:numId="23">
    <w:abstractNumId w:val="44"/>
  </w:num>
  <w:num w:numId="24">
    <w:abstractNumId w:val="28"/>
  </w:num>
  <w:num w:numId="25">
    <w:abstractNumId w:val="5"/>
  </w:num>
  <w:num w:numId="26">
    <w:abstractNumId w:val="24"/>
  </w:num>
  <w:num w:numId="27">
    <w:abstractNumId w:val="40"/>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42"/>
  </w:num>
  <w:num w:numId="35">
    <w:abstractNumId w:val="35"/>
  </w:num>
  <w:num w:numId="36">
    <w:abstractNumId w:val="30"/>
  </w:num>
  <w:num w:numId="37">
    <w:abstractNumId w:val="3"/>
  </w:num>
  <w:num w:numId="38">
    <w:abstractNumId w:val="6"/>
  </w:num>
  <w:num w:numId="39">
    <w:abstractNumId w:val="13"/>
  </w:num>
  <w:num w:numId="40">
    <w:abstractNumId w:val="20"/>
  </w:num>
  <w:num w:numId="41">
    <w:abstractNumId w:val="2"/>
  </w:num>
  <w:num w:numId="42">
    <w:abstractNumId w:val="45"/>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36"/>
  </w:num>
  <w:num w:numId="46">
    <w:abstractNumId w:val="25"/>
  </w:num>
  <w:num w:numId="47">
    <w:abstractNumId w:val="26"/>
  </w:num>
  <w:num w:numId="48">
    <w:abstractNumId w:val="34"/>
  </w:num>
  <w:num w:numId="49">
    <w:abstractNumId w:val="33"/>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gAq9rtyI2AYPsWv365enXhHkmkXlMAnmZYYt28NyW8lXtQz24MDFPWmhJOOM0i4vdfDGpZ7rgzMtBSbihtbkLA==" w:salt="IIjfcABgZZd+PqFhsoeP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6ED"/>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19B"/>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4B7E"/>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6788"/>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3731"/>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1D90"/>
    <w:rsid w:val="002B5F2B"/>
    <w:rsid w:val="002B78E6"/>
    <w:rsid w:val="002C2075"/>
    <w:rsid w:val="002C24D6"/>
    <w:rsid w:val="002C2D21"/>
    <w:rsid w:val="002C5FC6"/>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250C"/>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4B3E"/>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B76E0"/>
    <w:rsid w:val="003C054C"/>
    <w:rsid w:val="003C23FB"/>
    <w:rsid w:val="003C3512"/>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07C73"/>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54AEF"/>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3C"/>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6F3"/>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AC9"/>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0CB9"/>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279C"/>
    <w:rsid w:val="009364EF"/>
    <w:rsid w:val="0093751C"/>
    <w:rsid w:val="00940C16"/>
    <w:rsid w:val="00943A9D"/>
    <w:rsid w:val="00943D6D"/>
    <w:rsid w:val="00944FDC"/>
    <w:rsid w:val="00945441"/>
    <w:rsid w:val="0094595D"/>
    <w:rsid w:val="009465E6"/>
    <w:rsid w:val="00947438"/>
    <w:rsid w:val="00950038"/>
    <w:rsid w:val="00950A17"/>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570D8"/>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0D20"/>
    <w:rsid w:val="00A91472"/>
    <w:rsid w:val="00A91D22"/>
    <w:rsid w:val="00A91F7A"/>
    <w:rsid w:val="00A9231F"/>
    <w:rsid w:val="00A93B7A"/>
    <w:rsid w:val="00AA0E57"/>
    <w:rsid w:val="00AA10BF"/>
    <w:rsid w:val="00AA1B95"/>
    <w:rsid w:val="00AA2957"/>
    <w:rsid w:val="00AA42D3"/>
    <w:rsid w:val="00AA5781"/>
    <w:rsid w:val="00AB16EB"/>
    <w:rsid w:val="00AB320A"/>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67F19"/>
    <w:rsid w:val="00B7093C"/>
    <w:rsid w:val="00B74CF6"/>
    <w:rsid w:val="00B75D2A"/>
    <w:rsid w:val="00B777EF"/>
    <w:rsid w:val="00B807B3"/>
    <w:rsid w:val="00B83898"/>
    <w:rsid w:val="00B849F5"/>
    <w:rsid w:val="00B85AA9"/>
    <w:rsid w:val="00B862D8"/>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0C4A"/>
    <w:rsid w:val="00BC162E"/>
    <w:rsid w:val="00BC27FF"/>
    <w:rsid w:val="00BC35EA"/>
    <w:rsid w:val="00BC46FE"/>
    <w:rsid w:val="00BC4FA9"/>
    <w:rsid w:val="00BC798A"/>
    <w:rsid w:val="00BD0991"/>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151A"/>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A659B"/>
    <w:rsid w:val="00CB33D1"/>
    <w:rsid w:val="00CB7C83"/>
    <w:rsid w:val="00CC1A78"/>
    <w:rsid w:val="00CC2CA1"/>
    <w:rsid w:val="00CC4585"/>
    <w:rsid w:val="00CD0E2D"/>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6741B"/>
    <w:rsid w:val="00D7000A"/>
    <w:rsid w:val="00D7268F"/>
    <w:rsid w:val="00D7327B"/>
    <w:rsid w:val="00D73960"/>
    <w:rsid w:val="00D74C13"/>
    <w:rsid w:val="00D753EA"/>
    <w:rsid w:val="00D76953"/>
    <w:rsid w:val="00D8015E"/>
    <w:rsid w:val="00D8327B"/>
    <w:rsid w:val="00D84E64"/>
    <w:rsid w:val="00D85F61"/>
    <w:rsid w:val="00D8634E"/>
    <w:rsid w:val="00D87104"/>
    <w:rsid w:val="00D8763D"/>
    <w:rsid w:val="00D87850"/>
    <w:rsid w:val="00D90575"/>
    <w:rsid w:val="00D906B0"/>
    <w:rsid w:val="00D906B5"/>
    <w:rsid w:val="00D9217D"/>
    <w:rsid w:val="00D9729E"/>
    <w:rsid w:val="00DA2FBF"/>
    <w:rsid w:val="00DA3CAA"/>
    <w:rsid w:val="00DA45C6"/>
    <w:rsid w:val="00DA4607"/>
    <w:rsid w:val="00DA46A4"/>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0804"/>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561C6"/>
    <w:rsid w:val="00E62AED"/>
    <w:rsid w:val="00E63ED5"/>
    <w:rsid w:val="00E67251"/>
    <w:rsid w:val="00E71553"/>
    <w:rsid w:val="00E71FB7"/>
    <w:rsid w:val="00E72D6A"/>
    <w:rsid w:val="00E72E4F"/>
    <w:rsid w:val="00E74926"/>
    <w:rsid w:val="00E76FB0"/>
    <w:rsid w:val="00E77729"/>
    <w:rsid w:val="00E80B7F"/>
    <w:rsid w:val="00E80CAC"/>
    <w:rsid w:val="00E81633"/>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3B2A"/>
    <w:rsid w:val="00EF4859"/>
    <w:rsid w:val="00EF49C3"/>
    <w:rsid w:val="00EF4DBC"/>
    <w:rsid w:val="00EF560D"/>
    <w:rsid w:val="00EF719F"/>
    <w:rsid w:val="00EF78D6"/>
    <w:rsid w:val="00EF7951"/>
    <w:rsid w:val="00F009A5"/>
    <w:rsid w:val="00F032F9"/>
    <w:rsid w:val="00F03F4E"/>
    <w:rsid w:val="00F10640"/>
    <w:rsid w:val="00F109BF"/>
    <w:rsid w:val="00F118B9"/>
    <w:rsid w:val="00F14671"/>
    <w:rsid w:val="00F16728"/>
    <w:rsid w:val="00F2353F"/>
    <w:rsid w:val="00F23540"/>
    <w:rsid w:val="00F244DD"/>
    <w:rsid w:val="00F25407"/>
    <w:rsid w:val="00F30DE4"/>
    <w:rsid w:val="00F32484"/>
    <w:rsid w:val="00F326AD"/>
    <w:rsid w:val="00F335A1"/>
    <w:rsid w:val="00F33630"/>
    <w:rsid w:val="00F34FF9"/>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68C"/>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2883</Words>
  <Characters>17012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139</cp:revision>
  <cp:lastPrinted>2014-05-16T09:23:00Z</cp:lastPrinted>
  <dcterms:created xsi:type="dcterms:W3CDTF">2021-10-21T06:58:00Z</dcterms:created>
  <dcterms:modified xsi:type="dcterms:W3CDTF">2025-05-30T07:46:00Z</dcterms:modified>
</cp:coreProperties>
</file>