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44423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905CB">
        <w:rPr>
          <w:rFonts w:ascii="Garamond" w:hAnsi="Garamond"/>
          <w:sz w:val="24"/>
          <w:szCs w:val="24"/>
        </w:rPr>
        <w:t>0</w:t>
      </w:r>
      <w:r w:rsidR="00112585">
        <w:rPr>
          <w:rFonts w:ascii="Garamond" w:hAnsi="Garamond"/>
          <w:sz w:val="24"/>
          <w:szCs w:val="24"/>
        </w:rPr>
        <w:t>6</w:t>
      </w:r>
      <w:r w:rsidR="00A942BE">
        <w:rPr>
          <w:rFonts w:ascii="Garamond" w:hAnsi="Garamond"/>
          <w:sz w:val="24"/>
          <w:szCs w:val="24"/>
        </w:rPr>
        <w:t>8</w:t>
      </w:r>
      <w:r w:rsidR="00A905CB">
        <w:rPr>
          <w:rFonts w:ascii="Garamond" w:hAnsi="Garamond"/>
          <w:sz w:val="24"/>
          <w:szCs w:val="24"/>
        </w:rPr>
        <w:t xml:space="preserve"> - 2025</w:t>
      </w:r>
    </w:p>
    <w:p w14:paraId="734915B7" w14:textId="1D982FE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942BE" w:rsidRPr="0079765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https://zakazky.zcu.cz/contract_display_7435.html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D8A3E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2585">
        <w:rPr>
          <w:rFonts w:ascii="Garamond" w:hAnsi="Garamond" w:cs="Arial"/>
          <w:sz w:val="22"/>
          <w:szCs w:val="22"/>
        </w:rPr>
        <w:t>2</w:t>
      </w:r>
      <w:r w:rsidR="00A942BE">
        <w:rPr>
          <w:rFonts w:ascii="Garamond" w:hAnsi="Garamond" w:cs="Arial"/>
          <w:sz w:val="22"/>
          <w:szCs w:val="22"/>
        </w:rPr>
        <w:t>8</w:t>
      </w:r>
      <w:r w:rsidR="006A03F1">
        <w:rPr>
          <w:rFonts w:ascii="Garamond" w:hAnsi="Garamond" w:cs="Arial"/>
          <w:sz w:val="22"/>
          <w:szCs w:val="22"/>
        </w:rPr>
        <w:t>.05</w:t>
      </w:r>
      <w:r w:rsidR="00FB4B15">
        <w:rPr>
          <w:rFonts w:ascii="Garamond" w:hAnsi="Garamond" w:cs="Arial"/>
          <w:sz w:val="22"/>
          <w:szCs w:val="22"/>
        </w:rPr>
        <w:t>.</w:t>
      </w:r>
      <w:r w:rsidR="00F152CE">
        <w:rPr>
          <w:rFonts w:ascii="Garamond" w:hAnsi="Garamond" w:cs="Arial"/>
          <w:sz w:val="22"/>
          <w:szCs w:val="22"/>
        </w:rPr>
        <w:t>202</w:t>
      </w:r>
      <w:r w:rsidR="0036619F">
        <w:rPr>
          <w:rFonts w:ascii="Garamond" w:hAnsi="Garamond" w:cs="Arial"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6A03F1">
        <w:rPr>
          <w:rFonts w:ascii="Garamond" w:hAnsi="Garamond" w:cs="Arial"/>
          <w:sz w:val="22"/>
          <w:szCs w:val="22"/>
        </w:rPr>
        <w:t>09</w:t>
      </w:r>
      <w:r w:rsidR="004F1124">
        <w:rPr>
          <w:rFonts w:ascii="Garamond" w:hAnsi="Garamond" w:cs="Arial"/>
          <w:sz w:val="22"/>
          <w:szCs w:val="22"/>
        </w:rPr>
        <w:t>:</w:t>
      </w:r>
      <w:r w:rsidR="00112585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70C75" w14:textId="77777777" w:rsidR="002A2226" w:rsidRDefault="002A2226" w:rsidP="00795AAC">
      <w:r>
        <w:separator/>
      </w:r>
    </w:p>
  </w:endnote>
  <w:endnote w:type="continuationSeparator" w:id="0">
    <w:p w14:paraId="0EEE7196" w14:textId="77777777" w:rsidR="002A2226" w:rsidRDefault="002A222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5B795" w14:textId="77777777" w:rsidR="002A2226" w:rsidRDefault="002A2226" w:rsidP="00795AAC">
      <w:r>
        <w:separator/>
      </w:r>
    </w:p>
  </w:footnote>
  <w:footnote w:type="continuationSeparator" w:id="0">
    <w:p w14:paraId="3342559D" w14:textId="77777777" w:rsidR="002A2226" w:rsidRDefault="002A222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7C21"/>
    <w:rsid w:val="00120B28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7139"/>
    <w:rsid w:val="00180DC3"/>
    <w:rsid w:val="00180ECA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3A8"/>
    <w:rsid w:val="001A6522"/>
    <w:rsid w:val="001A6CC2"/>
    <w:rsid w:val="001B08D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DB3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80881"/>
    <w:rsid w:val="00383EFA"/>
    <w:rsid w:val="003877B0"/>
    <w:rsid w:val="00391479"/>
    <w:rsid w:val="00394CD4"/>
    <w:rsid w:val="00396BED"/>
    <w:rsid w:val="003A24CF"/>
    <w:rsid w:val="003A2A0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5B1C"/>
    <w:rsid w:val="003F5D6C"/>
    <w:rsid w:val="003F73AE"/>
    <w:rsid w:val="003F767D"/>
    <w:rsid w:val="004030C6"/>
    <w:rsid w:val="004059B7"/>
    <w:rsid w:val="00406F62"/>
    <w:rsid w:val="004076EE"/>
    <w:rsid w:val="00420B3F"/>
    <w:rsid w:val="00423A32"/>
    <w:rsid w:val="00424F0E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60"/>
    <w:rsid w:val="007A5DDA"/>
    <w:rsid w:val="007A7982"/>
    <w:rsid w:val="007B03E2"/>
    <w:rsid w:val="007B0985"/>
    <w:rsid w:val="007B685E"/>
    <w:rsid w:val="007C04E9"/>
    <w:rsid w:val="007C1CE8"/>
    <w:rsid w:val="007C5244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6A0E"/>
    <w:rsid w:val="00807E1E"/>
    <w:rsid w:val="008124BD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048A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3555"/>
    <w:rsid w:val="00A73923"/>
    <w:rsid w:val="00A76DEE"/>
    <w:rsid w:val="00A77624"/>
    <w:rsid w:val="00A82F84"/>
    <w:rsid w:val="00A86FC9"/>
    <w:rsid w:val="00A905CB"/>
    <w:rsid w:val="00A90797"/>
    <w:rsid w:val="00A93571"/>
    <w:rsid w:val="00A942BE"/>
    <w:rsid w:val="00A955C2"/>
    <w:rsid w:val="00A96E30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5064A"/>
    <w:rsid w:val="00C5592B"/>
    <w:rsid w:val="00C55BD7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31A32"/>
    <w:rsid w:val="00D33A74"/>
    <w:rsid w:val="00D33F22"/>
    <w:rsid w:val="00D34190"/>
    <w:rsid w:val="00D37C46"/>
    <w:rsid w:val="00D4181A"/>
    <w:rsid w:val="00D43473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71CD5"/>
    <w:rsid w:val="00D7497E"/>
    <w:rsid w:val="00D75F0D"/>
    <w:rsid w:val="00D81325"/>
    <w:rsid w:val="00D815D9"/>
    <w:rsid w:val="00D90EF6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10317"/>
    <w:rsid w:val="00E14126"/>
    <w:rsid w:val="00E1494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43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2360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</cp:revision>
  <cp:lastPrinted>2025-05-13T10:03:00Z</cp:lastPrinted>
  <dcterms:created xsi:type="dcterms:W3CDTF">2025-04-22T06:06:00Z</dcterms:created>
  <dcterms:modified xsi:type="dcterms:W3CDTF">2025-05-13T10:04:00Z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