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E3879CB"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F10640">
        <w:rPr>
          <w:rFonts w:ascii="Garamond" w:hAnsi="Garamond" w:cs="Arial"/>
          <w:b/>
          <w:bCs/>
          <w:sz w:val="28"/>
          <w:szCs w:val="28"/>
        </w:rPr>
        <w:t>0</w:t>
      </w:r>
      <w:r w:rsidR="0007519B">
        <w:rPr>
          <w:rFonts w:ascii="Garamond" w:hAnsi="Garamond" w:cs="Arial"/>
          <w:b/>
          <w:bCs/>
          <w:sz w:val="28"/>
          <w:szCs w:val="28"/>
        </w:rPr>
        <w:t>2</w:t>
      </w:r>
      <w:r w:rsidR="00354C40">
        <w:rPr>
          <w:rFonts w:ascii="Garamond" w:hAnsi="Garamond" w:cs="Arial"/>
          <w:b/>
          <w:bCs/>
          <w:sz w:val="28"/>
          <w:szCs w:val="28"/>
        </w:rPr>
        <w:t>-202</w:t>
      </w:r>
      <w:r w:rsidR="00F10640">
        <w:rPr>
          <w:rFonts w:ascii="Garamond" w:hAnsi="Garamond" w:cs="Arial"/>
          <w:b/>
          <w:bCs/>
          <w:sz w:val="28"/>
          <w:szCs w:val="28"/>
        </w:rPr>
        <w:t>5</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08B5966B"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F10640">
        <w:rPr>
          <w:rFonts w:ascii="Garamond" w:hAnsi="Garamond" w:cs="Palatino Linotype"/>
          <w:color w:val="000000"/>
          <w:sz w:val="20"/>
          <w:szCs w:val="20"/>
        </w:rPr>
        <w:t>5</w:t>
      </w:r>
      <w:r w:rsidR="00CF527D" w:rsidRPr="00A06014">
        <w:rPr>
          <w:rFonts w:ascii="Garamond" w:hAnsi="Garamond" w:cs="Palatino Linotype"/>
          <w:color w:val="000000"/>
          <w:sz w:val="20"/>
          <w:szCs w:val="20"/>
        </w:rPr>
        <w:t>V00000</w:t>
      </w:r>
      <w:r w:rsidR="00F10640">
        <w:rPr>
          <w:rFonts w:ascii="Garamond" w:hAnsi="Garamond" w:cs="Palatino Linotype"/>
          <w:color w:val="000000"/>
          <w:sz w:val="20"/>
          <w:szCs w:val="20"/>
        </w:rPr>
        <w:t>212</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52337E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42193D" w:rsidRPr="0042193D">
        <w:rPr>
          <w:rFonts w:ascii="Garamond" w:hAnsi="Garamond"/>
          <w:sz w:val="20"/>
          <w:szCs w:val="20"/>
        </w:rPr>
        <w:t xml:space="preserve">Ing. Martinou Větrovskou, </w:t>
      </w:r>
      <w:r w:rsidR="00A90D20">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C6A6628" w14:textId="77777777" w:rsidR="0042193D" w:rsidRPr="0042193D" w:rsidRDefault="0042193D" w:rsidP="0042193D">
            <w:pPr>
              <w:spacing w:after="0"/>
              <w:jc w:val="both"/>
              <w:rPr>
                <w:rFonts w:ascii="Garamond" w:hAnsi="Garamond"/>
                <w:sz w:val="20"/>
                <w:szCs w:val="20"/>
              </w:rPr>
            </w:pPr>
            <w:r w:rsidRPr="0042193D">
              <w:rPr>
                <w:rFonts w:ascii="Garamond" w:hAnsi="Garamond"/>
                <w:sz w:val="20"/>
                <w:szCs w:val="20"/>
              </w:rPr>
              <w:t>Ing. Martina Větrovská</w:t>
            </w:r>
          </w:p>
          <w:p w14:paraId="254C4D52" w14:textId="3378683C" w:rsidR="0042193D" w:rsidRDefault="00A90D20" w:rsidP="0042193D">
            <w:pPr>
              <w:spacing w:after="0"/>
              <w:jc w:val="both"/>
              <w:rPr>
                <w:rFonts w:ascii="Garamond" w:hAnsi="Garamond"/>
                <w:sz w:val="20"/>
                <w:szCs w:val="20"/>
              </w:rPr>
            </w:pPr>
            <w:r>
              <w:rPr>
                <w:rFonts w:ascii="Garamond" w:hAnsi="Garamond"/>
                <w:sz w:val="20"/>
                <w:szCs w:val="20"/>
              </w:rPr>
              <w:t>kvestorka</w:t>
            </w:r>
          </w:p>
          <w:p w14:paraId="4C3798E4" w14:textId="18AFA4A7" w:rsidR="00BE48B3" w:rsidRPr="0004409C" w:rsidRDefault="00A308C5" w:rsidP="0042193D">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lastRenderedPageBreak/>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3509320" w:rsidR="0049439A" w:rsidRPr="00D8634E"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36531EC9" w14:textId="3149441C" w:rsidR="00D8634E" w:rsidRPr="00D8634E" w:rsidRDefault="00D8634E" w:rsidP="00D8634E">
      <w:pPr>
        <w:pStyle w:val="Odstavecseseznamem"/>
        <w:numPr>
          <w:ilvl w:val="1"/>
          <w:numId w:val="34"/>
        </w:numPr>
        <w:spacing w:before="120" w:after="120"/>
        <w:ind w:left="567" w:hanging="567"/>
        <w:jc w:val="both"/>
        <w:rPr>
          <w:rFonts w:ascii="Garamond" w:hAnsi="Garamond" w:cs="Arial"/>
          <w:sz w:val="20"/>
          <w:szCs w:val="20"/>
        </w:rPr>
      </w:pPr>
      <w:r w:rsidRPr="00D8634E">
        <w:rPr>
          <w:rFonts w:ascii="Garamond" w:hAnsi="Garamond" w:cs="Arial"/>
          <w:sz w:val="20"/>
          <w:szCs w:val="20"/>
        </w:rPr>
        <w:t xml:space="preserve">Objednatel upozorňuje a Dodavatel bere na vědomí, že Předmět plnění má být hrazen z účelově určených finančních prostředků </w:t>
      </w:r>
      <w:bookmarkStart w:id="1" w:name="_Hlk129328103"/>
      <w:r w:rsidRPr="00D8634E">
        <w:rPr>
          <w:rFonts w:ascii="Garamond" w:hAnsi="Garamond" w:cs="Arial"/>
          <w:sz w:val="20"/>
          <w:szCs w:val="20"/>
        </w:rPr>
        <w:t xml:space="preserve">poskytnutých z rozpočtu Evropské Unie </w:t>
      </w:r>
      <w:bookmarkEnd w:id="1"/>
      <w:r w:rsidRPr="00D8634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D8634E">
        <w:rPr>
          <w:rFonts w:ascii="Garamond" w:hAnsi="Garamond" w:cs="Arial"/>
          <w:i/>
          <w:iCs/>
          <w:sz w:val="20"/>
          <w:szCs w:val="20"/>
        </w:rPr>
        <w:t xml:space="preserve">o provádění mezinárodních sankcí, </w:t>
      </w:r>
      <w:bookmarkStart w:id="2" w:name="_Hlk129328117"/>
      <w:r w:rsidRPr="00D8634E">
        <w:rPr>
          <w:rFonts w:ascii="Garamond" w:hAnsi="Garamond" w:cs="Arial"/>
          <w:sz w:val="20"/>
          <w:szCs w:val="20"/>
        </w:rPr>
        <w:t xml:space="preserve">nebo další omezení stanovená poskytovatelem Dotace </w:t>
      </w:r>
      <w:bookmarkEnd w:id="2"/>
      <w:r w:rsidRPr="00D8634E">
        <w:rPr>
          <w:rFonts w:ascii="Garamond" w:hAnsi="Garamond" w:cs="Arial"/>
          <w:sz w:val="20"/>
          <w:szCs w:val="20"/>
        </w:rPr>
        <w:t>nebyla poskytnuta žádná část Dotace, nebo aby se takové osoby nestaly konečnými příjemci žádné části Dotace.</w:t>
      </w:r>
    </w:p>
    <w:p w14:paraId="4EA629E8" w14:textId="31334655" w:rsidR="00D8634E" w:rsidRDefault="00D8634E" w:rsidP="00D8634E">
      <w:pPr>
        <w:pStyle w:val="Odstavecseseznamem"/>
        <w:numPr>
          <w:ilvl w:val="1"/>
          <w:numId w:val="3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171DE5ED" w14:textId="3652FBD1" w:rsidR="00D8634E" w:rsidRDefault="00D8634E" w:rsidP="00D8634E">
      <w:pPr>
        <w:pStyle w:val="Odstavecseseznamem"/>
        <w:numPr>
          <w:ilvl w:val="0"/>
          <w:numId w:val="49"/>
        </w:numPr>
        <w:spacing w:before="120" w:after="120"/>
        <w:contextualSpacing w:val="0"/>
        <w:jc w:val="both"/>
        <w:rPr>
          <w:rFonts w:ascii="Garamond" w:hAnsi="Garamond" w:cs="Arial"/>
          <w:sz w:val="20"/>
          <w:szCs w:val="20"/>
        </w:rPr>
      </w:pPr>
      <w:r>
        <w:rPr>
          <w:rFonts w:ascii="Garamond" w:hAnsi="Garamond" w:cs="Arial"/>
          <w:sz w:val="20"/>
          <w:szCs w:val="20"/>
        </w:rPr>
        <w:t>na níž dopadají mezinárodní sankce ve smyslu zák. č. 69/2006 Sb.;</w:t>
      </w:r>
    </w:p>
    <w:p w14:paraId="28935E5D" w14:textId="7CD7A292" w:rsidR="00D8634E" w:rsidRPr="009C420B" w:rsidRDefault="00D8634E" w:rsidP="00D8634E">
      <w:pPr>
        <w:pStyle w:val="Odstavecseseznamem"/>
        <w:numPr>
          <w:ilvl w:val="0"/>
          <w:numId w:val="49"/>
        </w:numPr>
        <w:spacing w:before="120" w:after="120"/>
        <w:contextualSpacing w:val="0"/>
        <w:jc w:val="both"/>
        <w:rPr>
          <w:rFonts w:ascii="Garamond" w:hAnsi="Garamond" w:cs="Arial"/>
          <w:sz w:val="20"/>
          <w:szCs w:val="20"/>
        </w:rPr>
      </w:pPr>
      <w:r>
        <w:rPr>
          <w:rFonts w:ascii="Garamond" w:hAnsi="Garamond" w:cs="Arial"/>
          <w:sz w:val="20"/>
          <w:szCs w:val="20"/>
        </w:rPr>
        <w:t xml:space="preserve">která je ve střetu zájmů ve smyslu § 2 odst. 1 písm. c) zák. č. 159/2006 SB.; </w:t>
      </w:r>
      <w:r w:rsidRPr="00D8634E">
        <w:rPr>
          <w:rFonts w:ascii="Garamond" w:hAnsi="Garamond" w:cs="Arial"/>
          <w:i/>
          <w:iCs/>
          <w:sz w:val="20"/>
          <w:szCs w:val="20"/>
        </w:rPr>
        <w:t>o střetu zájmů.</w:t>
      </w:r>
    </w:p>
    <w:p w14:paraId="339472EB" w14:textId="4E0023E0" w:rsidR="00B862D8" w:rsidRDefault="00B862D8" w:rsidP="00B862D8">
      <w:pPr>
        <w:pStyle w:val="Odstavecseseznamem"/>
        <w:numPr>
          <w:ilvl w:val="1"/>
          <w:numId w:val="34"/>
        </w:numPr>
        <w:ind w:left="567" w:hanging="567"/>
        <w:rPr>
          <w:rFonts w:ascii="Garamond" w:hAnsi="Garamond" w:cs="Arial"/>
          <w:sz w:val="20"/>
          <w:szCs w:val="20"/>
        </w:rPr>
      </w:pPr>
      <w:r w:rsidRPr="00B862D8">
        <w:rPr>
          <w:rFonts w:ascii="Garamond" w:hAnsi="Garamond" w:cs="Arial"/>
          <w:sz w:val="20"/>
          <w:szCs w:val="20"/>
        </w:rPr>
        <w:t>Dodavatel dále bere na vědomí, že podle § 2 písm. e) zákona č. 320/2001 Sb., o finanční kontrole ve veřejné správě, je osobou povinnou spolupůsobit při výkonu finanční kontroly, tj. poskytnout kontrolnímu orgánu doklady vztahující se k předmětu 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766D2030" w14:textId="77777777" w:rsidR="00950A17" w:rsidRPr="00B862D8" w:rsidRDefault="00950A17" w:rsidP="00950A17">
      <w:pPr>
        <w:pStyle w:val="Odstavecseseznamem"/>
        <w:ind w:left="567"/>
        <w:rPr>
          <w:rFonts w:ascii="Garamond" w:hAnsi="Garamond" w:cs="Arial"/>
          <w:sz w:val="20"/>
          <w:szCs w:val="20"/>
        </w:rPr>
      </w:pPr>
    </w:p>
    <w:p w14:paraId="6CA59232" w14:textId="0B4FEE78" w:rsidR="0068343C" w:rsidRDefault="0068343C" w:rsidP="0068343C">
      <w:pPr>
        <w:pStyle w:val="Odstavecseseznamem"/>
        <w:numPr>
          <w:ilvl w:val="1"/>
          <w:numId w:val="34"/>
        </w:numPr>
        <w:ind w:left="567" w:hanging="567"/>
        <w:rPr>
          <w:rFonts w:ascii="Garamond" w:hAnsi="Garamond" w:cs="Arial"/>
          <w:sz w:val="20"/>
          <w:szCs w:val="20"/>
        </w:rPr>
      </w:pPr>
      <w:r w:rsidRPr="0068343C">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78BE1FAF" w14:textId="77777777" w:rsidR="00950A17" w:rsidRPr="00950A17" w:rsidRDefault="00950A17" w:rsidP="00950A17">
      <w:pPr>
        <w:pStyle w:val="Odstavecseseznamem"/>
        <w:rPr>
          <w:rFonts w:ascii="Garamond" w:hAnsi="Garamond" w:cs="Arial"/>
          <w:sz w:val="20"/>
          <w:szCs w:val="20"/>
        </w:rPr>
      </w:pPr>
    </w:p>
    <w:p w14:paraId="147C1F01" w14:textId="77777777" w:rsidR="00950A17" w:rsidRPr="0068343C" w:rsidRDefault="00950A17" w:rsidP="00950A17">
      <w:pPr>
        <w:pStyle w:val="Odstavecseseznamem"/>
        <w:ind w:left="567"/>
        <w:rPr>
          <w:rFonts w:ascii="Garamond" w:hAnsi="Garamond" w:cs="Arial"/>
          <w:sz w:val="20"/>
          <w:szCs w:val="20"/>
        </w:rPr>
      </w:pPr>
    </w:p>
    <w:p w14:paraId="55B37376" w14:textId="48AAE210" w:rsidR="00950A17" w:rsidRDefault="00950A17" w:rsidP="00950A17">
      <w:pPr>
        <w:pStyle w:val="Odstavecseseznamem"/>
        <w:numPr>
          <w:ilvl w:val="1"/>
          <w:numId w:val="34"/>
        </w:numPr>
        <w:ind w:left="567" w:hanging="567"/>
        <w:rPr>
          <w:rFonts w:ascii="Garamond" w:hAnsi="Garamond" w:cs="Arial"/>
          <w:sz w:val="20"/>
          <w:szCs w:val="20"/>
        </w:rPr>
      </w:pPr>
      <w:r w:rsidRPr="00950A17">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o kontrole (kontrolní řád), a zákona č. 320/2001 Sb., o finanční kontrole ve veřejné správě, dále je povinen poskytovat požadované informace a dokumentaci související s plněním dle této smlouvy zaměstnancům nebo zmocněncům pověřených orgánů (poskytovatel Dotace nebo jeho zprostředkující orgán, Ministerstvo financí, Evropská </w:t>
      </w:r>
      <w:r w:rsidRPr="00950A17">
        <w:rPr>
          <w:rFonts w:ascii="Garamond" w:hAnsi="Garamond" w:cs="Arial"/>
          <w:sz w:val="20"/>
          <w:szCs w:val="20"/>
        </w:rPr>
        <w:lastRenderedPageBreak/>
        <w:t xml:space="preserve">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5EAF52E8" w14:textId="77777777" w:rsidR="00FD668C" w:rsidRPr="00950A17" w:rsidRDefault="00FD668C" w:rsidP="00FD668C">
      <w:pPr>
        <w:pStyle w:val="Odstavecseseznamem"/>
        <w:ind w:left="567"/>
        <w:rPr>
          <w:rFonts w:ascii="Garamond" w:hAnsi="Garamond" w:cs="Arial"/>
          <w:sz w:val="20"/>
          <w:szCs w:val="20"/>
        </w:rPr>
      </w:pPr>
    </w:p>
    <w:p w14:paraId="7727E27B" w14:textId="070C78FC" w:rsidR="00A570D8" w:rsidRDefault="00A570D8" w:rsidP="00A570D8">
      <w:pPr>
        <w:pStyle w:val="Odstavecseseznamem"/>
        <w:numPr>
          <w:ilvl w:val="1"/>
          <w:numId w:val="34"/>
        </w:numPr>
        <w:ind w:left="567" w:hanging="567"/>
        <w:rPr>
          <w:rFonts w:ascii="Garamond" w:hAnsi="Garamond" w:cs="Arial"/>
          <w:sz w:val="20"/>
          <w:szCs w:val="20"/>
        </w:rPr>
      </w:pPr>
      <w:r w:rsidRPr="00A570D8">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p>
    <w:p w14:paraId="3D75419D" w14:textId="77777777" w:rsidR="00FD668C" w:rsidRPr="00FD668C" w:rsidRDefault="00FD668C" w:rsidP="00FD668C">
      <w:pPr>
        <w:pStyle w:val="Odstavecseseznamem"/>
        <w:rPr>
          <w:rFonts w:ascii="Garamond" w:hAnsi="Garamond" w:cs="Arial"/>
          <w:sz w:val="20"/>
          <w:szCs w:val="20"/>
        </w:rPr>
      </w:pPr>
    </w:p>
    <w:p w14:paraId="048A01D7" w14:textId="77777777" w:rsidR="00FD668C" w:rsidRPr="00A570D8" w:rsidRDefault="00FD668C" w:rsidP="00FD668C">
      <w:pPr>
        <w:pStyle w:val="Odstavecseseznamem"/>
        <w:ind w:left="567"/>
        <w:rPr>
          <w:rFonts w:ascii="Garamond" w:hAnsi="Garamond" w:cs="Arial"/>
          <w:sz w:val="20"/>
          <w:szCs w:val="20"/>
        </w:rPr>
      </w:pPr>
    </w:p>
    <w:p w14:paraId="524E03B0" w14:textId="77777777" w:rsidR="00A570D8" w:rsidRPr="00A570D8" w:rsidRDefault="00A570D8" w:rsidP="00A570D8">
      <w:pPr>
        <w:pStyle w:val="Odstavecseseznamem"/>
        <w:numPr>
          <w:ilvl w:val="1"/>
          <w:numId w:val="34"/>
        </w:numPr>
        <w:ind w:left="567" w:hanging="567"/>
        <w:rPr>
          <w:rFonts w:ascii="Garamond" w:hAnsi="Garamond" w:cs="Arial"/>
          <w:sz w:val="20"/>
          <w:szCs w:val="20"/>
        </w:rPr>
      </w:pPr>
      <w:r w:rsidRPr="00A570D8">
        <w:rPr>
          <w:rFonts w:ascii="Garamond" w:hAnsi="Garamond" w:cs="Arial"/>
          <w:sz w:val="20"/>
          <w:szCs w:val="20"/>
        </w:rPr>
        <w:t xml:space="preserve">Objednatel je oprávněn odstoupit od Smlouvy v případě porušení povinnosti Dodavatele dle čl. 4.8. </w:t>
      </w:r>
    </w:p>
    <w:p w14:paraId="2529250B" w14:textId="77777777" w:rsidR="00D8634E" w:rsidRPr="00826EC8" w:rsidRDefault="00D8634E" w:rsidP="00A570D8">
      <w:pPr>
        <w:pStyle w:val="Odstavecseseznamem"/>
        <w:spacing w:before="120" w:after="120"/>
        <w:ind w:left="567"/>
        <w:contextualSpacing w:val="0"/>
        <w:jc w:val="both"/>
        <w:rPr>
          <w:rFonts w:ascii="Garamond" w:hAnsi="Garamond" w:cs="Arial"/>
          <w:sz w:val="20"/>
          <w:szCs w:val="20"/>
        </w:rPr>
      </w:pP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96204D" w14:textId="77777777" w:rsidR="00213731" w:rsidRDefault="00213731" w:rsidP="001B2927">
      <w:pPr>
        <w:spacing w:after="0" w:line="240" w:lineRule="auto"/>
      </w:pPr>
      <w:r>
        <w:separator/>
      </w:r>
    </w:p>
  </w:endnote>
  <w:endnote w:type="continuationSeparator" w:id="0">
    <w:p w14:paraId="78AC0F0F" w14:textId="77777777" w:rsidR="00213731" w:rsidRDefault="0021373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74033" w14:textId="77777777" w:rsidR="00213731" w:rsidRDefault="00213731" w:rsidP="001B2927">
      <w:pPr>
        <w:spacing w:after="0" w:line="240" w:lineRule="auto"/>
      </w:pPr>
      <w:r>
        <w:separator/>
      </w:r>
    </w:p>
  </w:footnote>
  <w:footnote w:type="continuationSeparator" w:id="0">
    <w:p w14:paraId="3C4DEB95" w14:textId="77777777" w:rsidR="00213731" w:rsidRDefault="00213731"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66D2FF0" w:rsidR="00E25B24" w:rsidRDefault="00F10640" w:rsidP="00E25B24">
    <w:pPr>
      <w:spacing w:before="60" w:after="60"/>
      <w:jc w:val="right"/>
      <w:rPr>
        <w:rFonts w:ascii="Garamond" w:hAnsi="Garamond" w:cs="Palatino Linotype"/>
        <w:color w:val="000000"/>
      </w:rPr>
    </w:pPr>
    <w:r>
      <w:rPr>
        <w:rFonts w:ascii="Garamond" w:hAnsi="Garamond" w:cs="Palatino Linotype"/>
        <w:noProof/>
        <w:color w:val="000000"/>
      </w:rPr>
      <w:drawing>
        <wp:inline distT="0" distB="0" distL="0" distR="0" wp14:anchorId="5D58F804" wp14:editId="1D88DC03">
          <wp:extent cx="5846445" cy="835025"/>
          <wp:effectExtent l="0" t="0" r="1905" b="317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6445" cy="835025"/>
                  </a:xfrm>
                  <a:prstGeom prst="rect">
                    <a:avLst/>
                  </a:prstGeom>
                  <a:noFill/>
                </pic:spPr>
              </pic:pic>
            </a:graphicData>
          </a:graphic>
        </wp:inline>
      </w:drawing>
    </w:r>
    <w:r w:rsidR="00E25B24">
      <w:rPr>
        <w:rFonts w:ascii="Garamond" w:hAnsi="Garamond" w:cs="Palatino Linotype"/>
        <w:color w:val="000000"/>
      </w:rPr>
      <w:t xml:space="preserve">Smlouva č. objednatele: </w:t>
    </w:r>
    <w:r w:rsidR="00E25B24" w:rsidRPr="00CF527D">
      <w:rPr>
        <w:rFonts w:ascii="Garamond" w:hAnsi="Garamond" w:cs="Palatino Linotype"/>
        <w:color w:val="000000"/>
      </w:rPr>
      <w:t>P</w:t>
    </w:r>
    <w:r w:rsidR="00AF6890" w:rsidRPr="00EE0F12">
      <w:rPr>
        <w:rFonts w:ascii="Garamond" w:hAnsi="Garamond" w:cs="Palatino Linotype"/>
        <w:color w:val="000000"/>
      </w:rPr>
      <w:t>2</w:t>
    </w:r>
    <w:r>
      <w:rPr>
        <w:rFonts w:ascii="Garamond" w:hAnsi="Garamond" w:cs="Palatino Linotype"/>
        <w:color w:val="000000"/>
      </w:rPr>
      <w:t>5</w:t>
    </w:r>
    <w:r w:rsidR="00E25B24" w:rsidRPr="00EE0F12">
      <w:rPr>
        <w:rFonts w:ascii="Garamond" w:hAnsi="Garamond" w:cs="Palatino Linotype"/>
        <w:color w:val="000000"/>
      </w:rPr>
      <w:t>V00000</w:t>
    </w:r>
    <w:r>
      <w:rPr>
        <w:rFonts w:ascii="Garamond" w:hAnsi="Garamond" w:cs="Palatino Linotype"/>
        <w:color w:val="000000"/>
      </w:rPr>
      <w:t>212</w:t>
    </w:r>
    <w:r w:rsidR="00107CF2">
      <w:rPr>
        <w:rFonts w:ascii="Garamond" w:hAnsi="Garamond" w:cs="Palatino Linotype"/>
        <w:color w:val="000000"/>
      </w:rPr>
      <w:t xml:space="preserve"> </w:t>
    </w:r>
    <w:r w:rsidR="00E25B24">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5D58A885"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r w:rsidR="00F10640" w:rsidRPr="002209FC">
      <w:rPr>
        <w:rFonts w:ascii="Garamond" w:eastAsia="Arial" w:hAnsi="Garamond" w:cs="Arial"/>
        <w:noProof/>
        <w:sz w:val="16"/>
        <w:szCs w:val="16"/>
      </w:rPr>
      <w:drawing>
        <wp:inline distT="0" distB="0" distL="0" distR="0" wp14:anchorId="2D45F087" wp14:editId="48FB3ED6">
          <wp:extent cx="5759450" cy="822243"/>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59450" cy="82224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5D0C517C"/>
    <w:multiLevelType w:val="hybridMultilevel"/>
    <w:tmpl w:val="AFF28C44"/>
    <w:lvl w:ilvl="0" w:tplc="E408C65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7"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8"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9"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502"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6"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40"/>
  </w:num>
  <w:num w:numId="7">
    <w:abstractNumId w:val="30"/>
  </w:num>
  <w:num w:numId="8">
    <w:abstractNumId w:val="45"/>
  </w:num>
  <w:num w:numId="9">
    <w:abstractNumId w:val="11"/>
  </w:num>
  <w:num w:numId="10">
    <w:abstractNumId w:val="21"/>
  </w:num>
  <w:num w:numId="11">
    <w:abstractNumId w:val="47"/>
  </w:num>
  <w:num w:numId="12">
    <w:abstractNumId w:val="9"/>
  </w:num>
  <w:num w:numId="13">
    <w:abstractNumId w:val="8"/>
  </w:num>
  <w:num w:numId="14">
    <w:abstractNumId w:val="46"/>
  </w:num>
  <w:num w:numId="15">
    <w:abstractNumId w:val="42"/>
  </w:num>
  <w:num w:numId="16">
    <w:abstractNumId w:val="19"/>
  </w:num>
  <w:num w:numId="17">
    <w:abstractNumId w:val="0"/>
  </w:num>
  <w:num w:numId="18">
    <w:abstractNumId w:val="1"/>
  </w:num>
  <w:num w:numId="19">
    <w:abstractNumId w:val="37"/>
  </w:num>
  <w:num w:numId="20">
    <w:abstractNumId w:val="38"/>
  </w:num>
  <w:num w:numId="21">
    <w:abstractNumId w:val="36"/>
  </w:num>
  <w:num w:numId="22">
    <w:abstractNumId w:val="14"/>
  </w:num>
  <w:num w:numId="23">
    <w:abstractNumId w:val="43"/>
  </w:num>
  <w:num w:numId="24">
    <w:abstractNumId w:val="28"/>
  </w:num>
  <w:num w:numId="25">
    <w:abstractNumId w:val="5"/>
  </w:num>
  <w:num w:numId="26">
    <w:abstractNumId w:val="24"/>
  </w:num>
  <w:num w:numId="27">
    <w:abstractNumId w:val="39"/>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41"/>
  </w:num>
  <w:num w:numId="35">
    <w:abstractNumId w:val="34"/>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4"/>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5"/>
  </w:num>
  <w:num w:numId="46">
    <w:abstractNumId w:val="25"/>
  </w:num>
  <w:num w:numId="47">
    <w:abstractNumId w:val="26"/>
  </w:num>
  <w:num w:numId="48">
    <w:abstractNumId w:val="33"/>
  </w:num>
  <w:num w:numId="4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1" w:cryptProviderType="rsaAES" w:cryptAlgorithmClass="hash" w:cryptAlgorithmType="typeAny" w:cryptAlgorithmSid="14" w:cryptSpinCount="100000" w:hash="AxPk0dy6jRhJqV2WVE8O4ayvmZpdtD6Ty7+3L5DjORe5Bs/w+BmWwA+JGRpQOhAxhH3hlMc98SvevJR6yE0Zzw==" w:salt="pJtx4wuq3DaY/fKwNRctz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0994"/>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046A"/>
    <w:rsid w:val="00031BDC"/>
    <w:rsid w:val="00033649"/>
    <w:rsid w:val="00034B1C"/>
    <w:rsid w:val="000355AF"/>
    <w:rsid w:val="00035CE1"/>
    <w:rsid w:val="000376ED"/>
    <w:rsid w:val="00037A57"/>
    <w:rsid w:val="00041E4A"/>
    <w:rsid w:val="0004238C"/>
    <w:rsid w:val="0004409C"/>
    <w:rsid w:val="000450AA"/>
    <w:rsid w:val="00047658"/>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19B"/>
    <w:rsid w:val="00075302"/>
    <w:rsid w:val="00075A6A"/>
    <w:rsid w:val="00077114"/>
    <w:rsid w:val="00080CE5"/>
    <w:rsid w:val="00080F29"/>
    <w:rsid w:val="000830CE"/>
    <w:rsid w:val="00083685"/>
    <w:rsid w:val="000856CA"/>
    <w:rsid w:val="000856FF"/>
    <w:rsid w:val="00085B7F"/>
    <w:rsid w:val="00090D16"/>
    <w:rsid w:val="00093E55"/>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31DF"/>
    <w:rsid w:val="00105405"/>
    <w:rsid w:val="001067EC"/>
    <w:rsid w:val="00107CF2"/>
    <w:rsid w:val="00107DEC"/>
    <w:rsid w:val="00110ADA"/>
    <w:rsid w:val="00113317"/>
    <w:rsid w:val="00114B7E"/>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613"/>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6943"/>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80B"/>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3AB4"/>
    <w:rsid w:val="001F494C"/>
    <w:rsid w:val="001F6091"/>
    <w:rsid w:val="001F6C82"/>
    <w:rsid w:val="00204A66"/>
    <w:rsid w:val="00207400"/>
    <w:rsid w:val="00210832"/>
    <w:rsid w:val="00211EC0"/>
    <w:rsid w:val="002122C7"/>
    <w:rsid w:val="00213731"/>
    <w:rsid w:val="0021421F"/>
    <w:rsid w:val="00214390"/>
    <w:rsid w:val="00217295"/>
    <w:rsid w:val="00217AEA"/>
    <w:rsid w:val="0022125E"/>
    <w:rsid w:val="00225813"/>
    <w:rsid w:val="002262FE"/>
    <w:rsid w:val="00226625"/>
    <w:rsid w:val="00227175"/>
    <w:rsid w:val="00231CBB"/>
    <w:rsid w:val="00232D92"/>
    <w:rsid w:val="0023346E"/>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1D90"/>
    <w:rsid w:val="002B5F2B"/>
    <w:rsid w:val="002B78E6"/>
    <w:rsid w:val="002C2075"/>
    <w:rsid w:val="002C24D6"/>
    <w:rsid w:val="002C2D21"/>
    <w:rsid w:val="002C5FC6"/>
    <w:rsid w:val="002D06C0"/>
    <w:rsid w:val="002D31DC"/>
    <w:rsid w:val="002D5736"/>
    <w:rsid w:val="002D57EA"/>
    <w:rsid w:val="002D72D4"/>
    <w:rsid w:val="002D77D7"/>
    <w:rsid w:val="002D7DFA"/>
    <w:rsid w:val="002D7EEC"/>
    <w:rsid w:val="002E094C"/>
    <w:rsid w:val="002E13DF"/>
    <w:rsid w:val="002E2D8A"/>
    <w:rsid w:val="002E3A24"/>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1338"/>
    <w:rsid w:val="00323669"/>
    <w:rsid w:val="00323D93"/>
    <w:rsid w:val="0032586A"/>
    <w:rsid w:val="00327019"/>
    <w:rsid w:val="003272FF"/>
    <w:rsid w:val="00331497"/>
    <w:rsid w:val="003318BC"/>
    <w:rsid w:val="00331DD6"/>
    <w:rsid w:val="0033336E"/>
    <w:rsid w:val="003349C2"/>
    <w:rsid w:val="0033732B"/>
    <w:rsid w:val="0034072A"/>
    <w:rsid w:val="00341524"/>
    <w:rsid w:val="00344E38"/>
    <w:rsid w:val="0034599B"/>
    <w:rsid w:val="003468AA"/>
    <w:rsid w:val="003516F3"/>
    <w:rsid w:val="00352A93"/>
    <w:rsid w:val="0035467B"/>
    <w:rsid w:val="00354C40"/>
    <w:rsid w:val="003563BB"/>
    <w:rsid w:val="0035688E"/>
    <w:rsid w:val="003572D5"/>
    <w:rsid w:val="00361E69"/>
    <w:rsid w:val="00362A74"/>
    <w:rsid w:val="00362F51"/>
    <w:rsid w:val="00363955"/>
    <w:rsid w:val="00364405"/>
    <w:rsid w:val="00365F75"/>
    <w:rsid w:val="00372A9D"/>
    <w:rsid w:val="00374B3E"/>
    <w:rsid w:val="00375B53"/>
    <w:rsid w:val="003805A8"/>
    <w:rsid w:val="003819B2"/>
    <w:rsid w:val="00381A0C"/>
    <w:rsid w:val="00385754"/>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B76E0"/>
    <w:rsid w:val="003C054C"/>
    <w:rsid w:val="003C23FB"/>
    <w:rsid w:val="003C3527"/>
    <w:rsid w:val="003C3A42"/>
    <w:rsid w:val="003C77CF"/>
    <w:rsid w:val="003C7A4B"/>
    <w:rsid w:val="003D021C"/>
    <w:rsid w:val="003D1D9B"/>
    <w:rsid w:val="003D1EE4"/>
    <w:rsid w:val="003D29AA"/>
    <w:rsid w:val="003D3B0F"/>
    <w:rsid w:val="003D40C7"/>
    <w:rsid w:val="003E1306"/>
    <w:rsid w:val="003E1969"/>
    <w:rsid w:val="003E2170"/>
    <w:rsid w:val="003E2A13"/>
    <w:rsid w:val="003E357D"/>
    <w:rsid w:val="003E3B3D"/>
    <w:rsid w:val="003E6068"/>
    <w:rsid w:val="003F0E4E"/>
    <w:rsid w:val="003F1821"/>
    <w:rsid w:val="003F2444"/>
    <w:rsid w:val="003F2572"/>
    <w:rsid w:val="003F29B1"/>
    <w:rsid w:val="003F5E83"/>
    <w:rsid w:val="003F66D7"/>
    <w:rsid w:val="004029CF"/>
    <w:rsid w:val="00403665"/>
    <w:rsid w:val="00403767"/>
    <w:rsid w:val="00403F29"/>
    <w:rsid w:val="00405570"/>
    <w:rsid w:val="00405582"/>
    <w:rsid w:val="00410223"/>
    <w:rsid w:val="0041084F"/>
    <w:rsid w:val="004125A1"/>
    <w:rsid w:val="00413B25"/>
    <w:rsid w:val="0041763F"/>
    <w:rsid w:val="00417EFE"/>
    <w:rsid w:val="0042193D"/>
    <w:rsid w:val="00421B0B"/>
    <w:rsid w:val="00421C27"/>
    <w:rsid w:val="00424404"/>
    <w:rsid w:val="004254D9"/>
    <w:rsid w:val="004263CE"/>
    <w:rsid w:val="004312B5"/>
    <w:rsid w:val="004319B1"/>
    <w:rsid w:val="00431A5C"/>
    <w:rsid w:val="0043596C"/>
    <w:rsid w:val="0043690A"/>
    <w:rsid w:val="004371E5"/>
    <w:rsid w:val="004376CC"/>
    <w:rsid w:val="0043793A"/>
    <w:rsid w:val="00440D95"/>
    <w:rsid w:val="0044256D"/>
    <w:rsid w:val="0044259F"/>
    <w:rsid w:val="0044285F"/>
    <w:rsid w:val="00442BC2"/>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97128"/>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0F14"/>
    <w:rsid w:val="005220CD"/>
    <w:rsid w:val="0052282C"/>
    <w:rsid w:val="00525DDA"/>
    <w:rsid w:val="00526C56"/>
    <w:rsid w:val="005307DE"/>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66"/>
    <w:rsid w:val="00567594"/>
    <w:rsid w:val="00571F77"/>
    <w:rsid w:val="0057256E"/>
    <w:rsid w:val="00572987"/>
    <w:rsid w:val="00573BB2"/>
    <w:rsid w:val="00575DB3"/>
    <w:rsid w:val="00582B85"/>
    <w:rsid w:val="00585EB4"/>
    <w:rsid w:val="00586476"/>
    <w:rsid w:val="00590F6F"/>
    <w:rsid w:val="00591834"/>
    <w:rsid w:val="00593858"/>
    <w:rsid w:val="0059597C"/>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016"/>
    <w:rsid w:val="005E6943"/>
    <w:rsid w:val="005E784E"/>
    <w:rsid w:val="005F2E12"/>
    <w:rsid w:val="005F48D5"/>
    <w:rsid w:val="005F738B"/>
    <w:rsid w:val="005F7EA1"/>
    <w:rsid w:val="00600E29"/>
    <w:rsid w:val="00601D75"/>
    <w:rsid w:val="00601ED0"/>
    <w:rsid w:val="006029F3"/>
    <w:rsid w:val="00602DE5"/>
    <w:rsid w:val="00602EF1"/>
    <w:rsid w:val="00603C00"/>
    <w:rsid w:val="00610185"/>
    <w:rsid w:val="006115EF"/>
    <w:rsid w:val="00614D08"/>
    <w:rsid w:val="00615DA6"/>
    <w:rsid w:val="00620577"/>
    <w:rsid w:val="0062122C"/>
    <w:rsid w:val="00622BF9"/>
    <w:rsid w:val="00622E7F"/>
    <w:rsid w:val="00622F04"/>
    <w:rsid w:val="0062355C"/>
    <w:rsid w:val="00626292"/>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3C"/>
    <w:rsid w:val="006834D7"/>
    <w:rsid w:val="00684168"/>
    <w:rsid w:val="0068518A"/>
    <w:rsid w:val="006857FE"/>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C65D1"/>
    <w:rsid w:val="006D0F15"/>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0C4E"/>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4844"/>
    <w:rsid w:val="007554A8"/>
    <w:rsid w:val="00756501"/>
    <w:rsid w:val="007568CC"/>
    <w:rsid w:val="00756DB9"/>
    <w:rsid w:val="0075764E"/>
    <w:rsid w:val="0075784E"/>
    <w:rsid w:val="00761F8B"/>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1560"/>
    <w:rsid w:val="0079206A"/>
    <w:rsid w:val="007923C5"/>
    <w:rsid w:val="007936F3"/>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617"/>
    <w:rsid w:val="007D3DC5"/>
    <w:rsid w:val="007D5284"/>
    <w:rsid w:val="007D5AE1"/>
    <w:rsid w:val="007D6A12"/>
    <w:rsid w:val="007D71FA"/>
    <w:rsid w:val="007D7F54"/>
    <w:rsid w:val="007E4653"/>
    <w:rsid w:val="007E5246"/>
    <w:rsid w:val="007E6677"/>
    <w:rsid w:val="007E6AC1"/>
    <w:rsid w:val="007E6F6B"/>
    <w:rsid w:val="007E70A2"/>
    <w:rsid w:val="007F0A2F"/>
    <w:rsid w:val="007F0E50"/>
    <w:rsid w:val="007F362F"/>
    <w:rsid w:val="007F490B"/>
    <w:rsid w:val="007F624B"/>
    <w:rsid w:val="007F7518"/>
    <w:rsid w:val="00801C01"/>
    <w:rsid w:val="00802508"/>
    <w:rsid w:val="008026F0"/>
    <w:rsid w:val="00810504"/>
    <w:rsid w:val="00812620"/>
    <w:rsid w:val="0081469C"/>
    <w:rsid w:val="008173EC"/>
    <w:rsid w:val="00820570"/>
    <w:rsid w:val="008224B7"/>
    <w:rsid w:val="00823FD0"/>
    <w:rsid w:val="00824BB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55C"/>
    <w:rsid w:val="00866664"/>
    <w:rsid w:val="00872C38"/>
    <w:rsid w:val="00872E93"/>
    <w:rsid w:val="008736A3"/>
    <w:rsid w:val="00873A9C"/>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0CB9"/>
    <w:rsid w:val="008F181B"/>
    <w:rsid w:val="008F4019"/>
    <w:rsid w:val="00901F12"/>
    <w:rsid w:val="0091046A"/>
    <w:rsid w:val="00911EBD"/>
    <w:rsid w:val="00913603"/>
    <w:rsid w:val="00913BE7"/>
    <w:rsid w:val="00915DE0"/>
    <w:rsid w:val="00916ADD"/>
    <w:rsid w:val="009173F0"/>
    <w:rsid w:val="0092077B"/>
    <w:rsid w:val="009216A2"/>
    <w:rsid w:val="0092265B"/>
    <w:rsid w:val="009234E4"/>
    <w:rsid w:val="00924F09"/>
    <w:rsid w:val="00924F33"/>
    <w:rsid w:val="009275BF"/>
    <w:rsid w:val="00927C11"/>
    <w:rsid w:val="00930F30"/>
    <w:rsid w:val="00932178"/>
    <w:rsid w:val="009324ED"/>
    <w:rsid w:val="0093279C"/>
    <w:rsid w:val="009364EF"/>
    <w:rsid w:val="0093751C"/>
    <w:rsid w:val="00940C16"/>
    <w:rsid w:val="00943A9D"/>
    <w:rsid w:val="00943D6D"/>
    <w:rsid w:val="00944FDC"/>
    <w:rsid w:val="00945441"/>
    <w:rsid w:val="0094595D"/>
    <w:rsid w:val="009465E6"/>
    <w:rsid w:val="00947438"/>
    <w:rsid w:val="00950038"/>
    <w:rsid w:val="00950A17"/>
    <w:rsid w:val="0095208F"/>
    <w:rsid w:val="00953D31"/>
    <w:rsid w:val="009569D8"/>
    <w:rsid w:val="00961217"/>
    <w:rsid w:val="009635D1"/>
    <w:rsid w:val="009640B5"/>
    <w:rsid w:val="00964569"/>
    <w:rsid w:val="00964DE3"/>
    <w:rsid w:val="0096536E"/>
    <w:rsid w:val="009671B5"/>
    <w:rsid w:val="00967F56"/>
    <w:rsid w:val="009700E4"/>
    <w:rsid w:val="009715EF"/>
    <w:rsid w:val="0097215A"/>
    <w:rsid w:val="00972AB4"/>
    <w:rsid w:val="009736B1"/>
    <w:rsid w:val="00973CCB"/>
    <w:rsid w:val="00977237"/>
    <w:rsid w:val="0098150E"/>
    <w:rsid w:val="00987749"/>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B0721"/>
    <w:rsid w:val="009C0FB4"/>
    <w:rsid w:val="009C1586"/>
    <w:rsid w:val="009C51BB"/>
    <w:rsid w:val="009C71BC"/>
    <w:rsid w:val="009D1A2B"/>
    <w:rsid w:val="009D3D5F"/>
    <w:rsid w:val="009D42CB"/>
    <w:rsid w:val="009D5AE1"/>
    <w:rsid w:val="009D779E"/>
    <w:rsid w:val="009E164C"/>
    <w:rsid w:val="009E2066"/>
    <w:rsid w:val="009E34FE"/>
    <w:rsid w:val="009E43A7"/>
    <w:rsid w:val="009E4B4C"/>
    <w:rsid w:val="009E5412"/>
    <w:rsid w:val="009E5F4D"/>
    <w:rsid w:val="009E79A3"/>
    <w:rsid w:val="009F0C61"/>
    <w:rsid w:val="009F54C5"/>
    <w:rsid w:val="009F5673"/>
    <w:rsid w:val="00A0098A"/>
    <w:rsid w:val="00A0110B"/>
    <w:rsid w:val="00A01368"/>
    <w:rsid w:val="00A05182"/>
    <w:rsid w:val="00A05B95"/>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2482"/>
    <w:rsid w:val="00A377E4"/>
    <w:rsid w:val="00A439B4"/>
    <w:rsid w:val="00A43DA7"/>
    <w:rsid w:val="00A43F84"/>
    <w:rsid w:val="00A45A38"/>
    <w:rsid w:val="00A50AA2"/>
    <w:rsid w:val="00A50C6E"/>
    <w:rsid w:val="00A51161"/>
    <w:rsid w:val="00A54704"/>
    <w:rsid w:val="00A55117"/>
    <w:rsid w:val="00A56EAD"/>
    <w:rsid w:val="00A570D8"/>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0D20"/>
    <w:rsid w:val="00A91472"/>
    <w:rsid w:val="00A91D22"/>
    <w:rsid w:val="00A91F7A"/>
    <w:rsid w:val="00A9231F"/>
    <w:rsid w:val="00A93B7A"/>
    <w:rsid w:val="00AA0E57"/>
    <w:rsid w:val="00AA10BF"/>
    <w:rsid w:val="00AA1B95"/>
    <w:rsid w:val="00AA2957"/>
    <w:rsid w:val="00AA42D3"/>
    <w:rsid w:val="00AA5781"/>
    <w:rsid w:val="00AB16EB"/>
    <w:rsid w:val="00AB320A"/>
    <w:rsid w:val="00AB5248"/>
    <w:rsid w:val="00AB64B9"/>
    <w:rsid w:val="00AB691E"/>
    <w:rsid w:val="00AB7D0C"/>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27E2"/>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35B3"/>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5D2A"/>
    <w:rsid w:val="00B777EF"/>
    <w:rsid w:val="00B807B3"/>
    <w:rsid w:val="00B83898"/>
    <w:rsid w:val="00B849F5"/>
    <w:rsid w:val="00B85AA9"/>
    <w:rsid w:val="00B862D8"/>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0C4A"/>
    <w:rsid w:val="00BC162E"/>
    <w:rsid w:val="00BC27FF"/>
    <w:rsid w:val="00BC35EA"/>
    <w:rsid w:val="00BC46FE"/>
    <w:rsid w:val="00BC4FA9"/>
    <w:rsid w:val="00BC798A"/>
    <w:rsid w:val="00BD1D4C"/>
    <w:rsid w:val="00BD4A6C"/>
    <w:rsid w:val="00BD50CD"/>
    <w:rsid w:val="00BD5856"/>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A5D"/>
    <w:rsid w:val="00C00D5D"/>
    <w:rsid w:val="00C01558"/>
    <w:rsid w:val="00C01F95"/>
    <w:rsid w:val="00C03409"/>
    <w:rsid w:val="00C041BB"/>
    <w:rsid w:val="00C04725"/>
    <w:rsid w:val="00C047EA"/>
    <w:rsid w:val="00C05A7E"/>
    <w:rsid w:val="00C06BB1"/>
    <w:rsid w:val="00C07275"/>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078"/>
    <w:rsid w:val="00C62270"/>
    <w:rsid w:val="00C64AE4"/>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A659B"/>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CF7AEB"/>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4D2"/>
    <w:rsid w:val="00D32736"/>
    <w:rsid w:val="00D33B38"/>
    <w:rsid w:val="00D44A3A"/>
    <w:rsid w:val="00D462CF"/>
    <w:rsid w:val="00D50DDB"/>
    <w:rsid w:val="00D510CB"/>
    <w:rsid w:val="00D5205E"/>
    <w:rsid w:val="00D5250D"/>
    <w:rsid w:val="00D527D2"/>
    <w:rsid w:val="00D53E83"/>
    <w:rsid w:val="00D55E3D"/>
    <w:rsid w:val="00D5664B"/>
    <w:rsid w:val="00D60951"/>
    <w:rsid w:val="00D60DD6"/>
    <w:rsid w:val="00D61296"/>
    <w:rsid w:val="00D6146F"/>
    <w:rsid w:val="00D63D4D"/>
    <w:rsid w:val="00D65883"/>
    <w:rsid w:val="00D66829"/>
    <w:rsid w:val="00D7000A"/>
    <w:rsid w:val="00D7268F"/>
    <w:rsid w:val="00D7327B"/>
    <w:rsid w:val="00D73960"/>
    <w:rsid w:val="00D74C13"/>
    <w:rsid w:val="00D753EA"/>
    <w:rsid w:val="00D76953"/>
    <w:rsid w:val="00D8015E"/>
    <w:rsid w:val="00D8327B"/>
    <w:rsid w:val="00D84E64"/>
    <w:rsid w:val="00D85F61"/>
    <w:rsid w:val="00D8634E"/>
    <w:rsid w:val="00D87104"/>
    <w:rsid w:val="00D8763D"/>
    <w:rsid w:val="00D87850"/>
    <w:rsid w:val="00D90575"/>
    <w:rsid w:val="00D906B0"/>
    <w:rsid w:val="00D906B5"/>
    <w:rsid w:val="00D9217D"/>
    <w:rsid w:val="00D9729E"/>
    <w:rsid w:val="00DA2FBF"/>
    <w:rsid w:val="00DA3CAA"/>
    <w:rsid w:val="00DA45C6"/>
    <w:rsid w:val="00DA4607"/>
    <w:rsid w:val="00DA46A4"/>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178C"/>
    <w:rsid w:val="00DD22D8"/>
    <w:rsid w:val="00DD325C"/>
    <w:rsid w:val="00DD33EE"/>
    <w:rsid w:val="00DD377E"/>
    <w:rsid w:val="00DD3C8A"/>
    <w:rsid w:val="00DD4DA4"/>
    <w:rsid w:val="00DD5410"/>
    <w:rsid w:val="00DD6056"/>
    <w:rsid w:val="00DD7F84"/>
    <w:rsid w:val="00DE1248"/>
    <w:rsid w:val="00DE1978"/>
    <w:rsid w:val="00DE566B"/>
    <w:rsid w:val="00DE5C37"/>
    <w:rsid w:val="00DE6262"/>
    <w:rsid w:val="00DE7935"/>
    <w:rsid w:val="00DF109D"/>
    <w:rsid w:val="00DF3308"/>
    <w:rsid w:val="00DF4166"/>
    <w:rsid w:val="00DF444C"/>
    <w:rsid w:val="00DF506B"/>
    <w:rsid w:val="00DF63F1"/>
    <w:rsid w:val="00E002D2"/>
    <w:rsid w:val="00E02CAF"/>
    <w:rsid w:val="00E049F0"/>
    <w:rsid w:val="00E05D95"/>
    <w:rsid w:val="00E0698A"/>
    <w:rsid w:val="00E11C64"/>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1FB7"/>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2CBC"/>
    <w:rsid w:val="00EC5C32"/>
    <w:rsid w:val="00ED0CF0"/>
    <w:rsid w:val="00ED367B"/>
    <w:rsid w:val="00EE0F12"/>
    <w:rsid w:val="00EE1F49"/>
    <w:rsid w:val="00EE278D"/>
    <w:rsid w:val="00EE5484"/>
    <w:rsid w:val="00EF0BBB"/>
    <w:rsid w:val="00EF32F3"/>
    <w:rsid w:val="00EF350A"/>
    <w:rsid w:val="00EF3B2A"/>
    <w:rsid w:val="00EF4859"/>
    <w:rsid w:val="00EF49C3"/>
    <w:rsid w:val="00EF4DBC"/>
    <w:rsid w:val="00EF560D"/>
    <w:rsid w:val="00EF719F"/>
    <w:rsid w:val="00EF78D6"/>
    <w:rsid w:val="00EF7951"/>
    <w:rsid w:val="00F009A5"/>
    <w:rsid w:val="00F032F9"/>
    <w:rsid w:val="00F03F4E"/>
    <w:rsid w:val="00F10640"/>
    <w:rsid w:val="00F109BF"/>
    <w:rsid w:val="00F118B9"/>
    <w:rsid w:val="00F14671"/>
    <w:rsid w:val="00F16728"/>
    <w:rsid w:val="00F2353F"/>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2F91"/>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2C22"/>
    <w:rsid w:val="00FD53B5"/>
    <w:rsid w:val="00FD668C"/>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9A9A0-87F6-4561-A0FB-07BB37EF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2546</Words>
  <Characters>15028</Characters>
  <Application>Microsoft Office Word</Application>
  <DocSecurity>8</DocSecurity>
  <Lines>125</Lines>
  <Paragraphs>35</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17539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126</cp:revision>
  <cp:lastPrinted>2014-05-16T09:23:00Z</cp:lastPrinted>
  <dcterms:created xsi:type="dcterms:W3CDTF">2021-10-21T06:58:00Z</dcterms:created>
  <dcterms:modified xsi:type="dcterms:W3CDTF">2025-04-22T09:31:00Z</dcterms:modified>
</cp:coreProperties>
</file>