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9D9E5B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B76E0">
        <w:rPr>
          <w:rFonts w:ascii="Garamond" w:hAnsi="Garamond" w:cs="Arial"/>
          <w:b/>
          <w:bCs/>
          <w:sz w:val="28"/>
          <w:szCs w:val="28"/>
        </w:rPr>
        <w:t>2</w:t>
      </w:r>
      <w:r w:rsidR="0007519B">
        <w:rPr>
          <w:rFonts w:ascii="Garamond" w:hAnsi="Garamond" w:cs="Arial"/>
          <w:b/>
          <w:bCs/>
          <w:sz w:val="28"/>
          <w:szCs w:val="28"/>
        </w:rPr>
        <w:t>2</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8A447FB"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F2353F">
        <w:rPr>
          <w:rFonts w:ascii="Garamond" w:hAnsi="Garamond" w:cs="Palatino Linotype"/>
          <w:color w:val="000000"/>
          <w:sz w:val="20"/>
          <w:szCs w:val="20"/>
        </w:rPr>
        <w:t>6</w:t>
      </w:r>
      <w:r w:rsidR="0007519B">
        <w:rPr>
          <w:rFonts w:ascii="Garamond" w:hAnsi="Garamond" w:cs="Palatino Linotype"/>
          <w:color w:val="000000"/>
          <w:sz w:val="20"/>
          <w:szCs w:val="20"/>
        </w:rPr>
        <w:t>49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9235" w14:textId="77777777" w:rsidR="008F0CB9" w:rsidRDefault="008F0CB9" w:rsidP="001B2927">
      <w:pPr>
        <w:spacing w:after="0" w:line="240" w:lineRule="auto"/>
      </w:pPr>
      <w:r>
        <w:separator/>
      </w:r>
    </w:p>
  </w:endnote>
  <w:endnote w:type="continuationSeparator" w:id="0">
    <w:p w14:paraId="2439393B" w14:textId="77777777" w:rsidR="008F0CB9" w:rsidRDefault="008F0C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28F40" w14:textId="77777777" w:rsidR="008F0CB9" w:rsidRDefault="008F0CB9" w:rsidP="001B2927">
      <w:pPr>
        <w:spacing w:after="0" w:line="240" w:lineRule="auto"/>
      </w:pPr>
      <w:r>
        <w:separator/>
      </w:r>
    </w:p>
  </w:footnote>
  <w:footnote w:type="continuationSeparator" w:id="0">
    <w:p w14:paraId="0C756759" w14:textId="77777777" w:rsidR="008F0CB9" w:rsidRDefault="008F0CB9"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5414C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F2353F">
      <w:rPr>
        <w:rFonts w:ascii="Garamond" w:hAnsi="Garamond" w:cs="Palatino Linotype"/>
        <w:color w:val="000000"/>
      </w:rPr>
      <w:t>6</w:t>
    </w:r>
    <w:r w:rsidR="0007519B">
      <w:rPr>
        <w:rFonts w:ascii="Garamond" w:hAnsi="Garamond" w:cs="Palatino Linotype"/>
        <w:color w:val="000000"/>
      </w:rPr>
      <w:t>49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Joh5jInOe4vnSonotS3WLLeryeduy64Yft/t1AqyisLvldQviM60DA73/DC98IzmcVPE2GZ2uFekn2xQj+cMEQ==" w:salt="8P41+A8noVGRoO65Dvjj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119</cp:revision>
  <cp:lastPrinted>2014-05-16T09:23:00Z</cp:lastPrinted>
  <dcterms:created xsi:type="dcterms:W3CDTF">2021-10-21T06:58:00Z</dcterms:created>
  <dcterms:modified xsi:type="dcterms:W3CDTF">2024-11-18T12:01:00Z</dcterms:modified>
</cp:coreProperties>
</file>