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3ED6E99"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B76E0">
        <w:rPr>
          <w:rFonts w:ascii="Garamond" w:hAnsi="Garamond" w:cs="Arial"/>
          <w:b/>
          <w:bCs/>
          <w:sz w:val="28"/>
          <w:szCs w:val="28"/>
        </w:rPr>
        <w:t>2</w:t>
      </w:r>
      <w:r w:rsidR="00F2353F">
        <w:rPr>
          <w:rFonts w:ascii="Garamond" w:hAnsi="Garamond" w:cs="Arial"/>
          <w:b/>
          <w:bCs/>
          <w:sz w:val="28"/>
          <w:szCs w:val="28"/>
        </w:rPr>
        <w:t>1</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E27878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F2353F">
        <w:rPr>
          <w:rFonts w:ascii="Garamond" w:hAnsi="Garamond" w:cs="Palatino Linotype"/>
          <w:color w:val="000000"/>
          <w:sz w:val="20"/>
          <w:szCs w:val="20"/>
        </w:rPr>
        <w:t>612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52337E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42193D" w:rsidRPr="0042193D">
        <w:rPr>
          <w:rFonts w:ascii="Garamond" w:hAnsi="Garamond"/>
          <w:sz w:val="20"/>
          <w:szCs w:val="20"/>
        </w:rPr>
        <w:t xml:space="preserve">Ing. Martinou Větrovskou, </w:t>
      </w:r>
      <w:r w:rsidR="00A90D20">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C6A6628" w14:textId="77777777" w:rsidR="0042193D" w:rsidRPr="0042193D" w:rsidRDefault="0042193D" w:rsidP="0042193D">
            <w:pPr>
              <w:spacing w:after="0"/>
              <w:jc w:val="both"/>
              <w:rPr>
                <w:rFonts w:ascii="Garamond" w:hAnsi="Garamond"/>
                <w:sz w:val="20"/>
                <w:szCs w:val="20"/>
              </w:rPr>
            </w:pPr>
            <w:r w:rsidRPr="0042193D">
              <w:rPr>
                <w:rFonts w:ascii="Garamond" w:hAnsi="Garamond"/>
                <w:sz w:val="20"/>
                <w:szCs w:val="20"/>
              </w:rPr>
              <w:t>Ing. Martina Větrovská</w:t>
            </w:r>
          </w:p>
          <w:p w14:paraId="254C4D52" w14:textId="3378683C" w:rsidR="0042193D" w:rsidRDefault="00A90D20" w:rsidP="0042193D">
            <w:pPr>
              <w:spacing w:after="0"/>
              <w:jc w:val="both"/>
              <w:rPr>
                <w:rFonts w:ascii="Garamond" w:hAnsi="Garamond"/>
                <w:sz w:val="20"/>
                <w:szCs w:val="20"/>
              </w:rPr>
            </w:pPr>
            <w:r>
              <w:rPr>
                <w:rFonts w:ascii="Garamond" w:hAnsi="Garamond"/>
                <w:sz w:val="20"/>
                <w:szCs w:val="20"/>
              </w:rPr>
              <w:t>kvestorka</w:t>
            </w:r>
          </w:p>
          <w:p w14:paraId="4C3798E4" w14:textId="18AFA4A7" w:rsidR="00BE48B3" w:rsidRPr="0004409C" w:rsidRDefault="00A308C5" w:rsidP="0042193D">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80820" w14:textId="77777777" w:rsidR="00114B7E" w:rsidRDefault="00114B7E" w:rsidP="001B2927">
      <w:pPr>
        <w:spacing w:after="0" w:line="240" w:lineRule="auto"/>
      </w:pPr>
      <w:r>
        <w:separator/>
      </w:r>
    </w:p>
  </w:endnote>
  <w:endnote w:type="continuationSeparator" w:id="0">
    <w:p w14:paraId="769281B2" w14:textId="77777777" w:rsidR="00114B7E" w:rsidRDefault="00114B7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6699B" w14:textId="77777777" w:rsidR="00114B7E" w:rsidRDefault="00114B7E" w:rsidP="001B2927">
      <w:pPr>
        <w:spacing w:after="0" w:line="240" w:lineRule="auto"/>
      </w:pPr>
      <w:r>
        <w:separator/>
      </w:r>
    </w:p>
  </w:footnote>
  <w:footnote w:type="continuationSeparator" w:id="0">
    <w:p w14:paraId="46B7B2FE" w14:textId="77777777" w:rsidR="00114B7E" w:rsidRDefault="00114B7E"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B504E0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F2353F">
      <w:rPr>
        <w:rFonts w:ascii="Garamond" w:hAnsi="Garamond" w:cs="Palatino Linotype"/>
        <w:color w:val="000000"/>
      </w:rPr>
      <w:t>612</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4mTVcRaLsCRMmwo0ix9PIoZOkvj7UsGY3APG8Mm6KPnV6i6S+WhuYHt8y0sPbkRg6o/Jt6pgXpO4uexwSA+lkg==" w:salt="xNVR/hYDBR9OaJC7v/Pg2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046A"/>
    <w:rsid w:val="00031BDC"/>
    <w:rsid w:val="00033649"/>
    <w:rsid w:val="00034B1C"/>
    <w:rsid w:val="000355AF"/>
    <w:rsid w:val="00035CE1"/>
    <w:rsid w:val="000376ED"/>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4B7E"/>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125E"/>
    <w:rsid w:val="00225813"/>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1D90"/>
    <w:rsid w:val="002B5F2B"/>
    <w:rsid w:val="002B78E6"/>
    <w:rsid w:val="002C2075"/>
    <w:rsid w:val="002C24D6"/>
    <w:rsid w:val="002C2D21"/>
    <w:rsid w:val="002C5FC6"/>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1338"/>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4B3E"/>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B76E0"/>
    <w:rsid w:val="003C054C"/>
    <w:rsid w:val="003C23FB"/>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29CF"/>
    <w:rsid w:val="00403665"/>
    <w:rsid w:val="00403767"/>
    <w:rsid w:val="00403F29"/>
    <w:rsid w:val="00405570"/>
    <w:rsid w:val="00405582"/>
    <w:rsid w:val="00410223"/>
    <w:rsid w:val="0041084F"/>
    <w:rsid w:val="004125A1"/>
    <w:rsid w:val="00413B25"/>
    <w:rsid w:val="0041763F"/>
    <w:rsid w:val="00417EFE"/>
    <w:rsid w:val="0042193D"/>
    <w:rsid w:val="00421B0B"/>
    <w:rsid w:val="00421C27"/>
    <w:rsid w:val="00424404"/>
    <w:rsid w:val="004254D9"/>
    <w:rsid w:val="004263CE"/>
    <w:rsid w:val="004312B5"/>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97128"/>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0F14"/>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DE5"/>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1560"/>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0E50"/>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279C"/>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0D20"/>
    <w:rsid w:val="00A91472"/>
    <w:rsid w:val="00A91D22"/>
    <w:rsid w:val="00A91F7A"/>
    <w:rsid w:val="00A9231F"/>
    <w:rsid w:val="00A93B7A"/>
    <w:rsid w:val="00AA0E57"/>
    <w:rsid w:val="00AA10BF"/>
    <w:rsid w:val="00AA1B95"/>
    <w:rsid w:val="00AA2957"/>
    <w:rsid w:val="00AA42D3"/>
    <w:rsid w:val="00AA5781"/>
    <w:rsid w:val="00AB16EB"/>
    <w:rsid w:val="00AB320A"/>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35B3"/>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0C4A"/>
    <w:rsid w:val="00BC162E"/>
    <w:rsid w:val="00BC27FF"/>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A659B"/>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46A4"/>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248"/>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4671"/>
    <w:rsid w:val="00F16728"/>
    <w:rsid w:val="00F2353F"/>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12660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118</cp:revision>
  <cp:lastPrinted>2014-05-16T09:23:00Z</cp:lastPrinted>
  <dcterms:created xsi:type="dcterms:W3CDTF">2021-10-21T06:58:00Z</dcterms:created>
  <dcterms:modified xsi:type="dcterms:W3CDTF">2024-11-04T10:44:00Z</dcterms:modified>
</cp:coreProperties>
</file>