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 w:rsidP="00C11957">
      <w:pPr>
        <w:spacing w:before="100"/>
        <w:ind w:left="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6654FD3" w:rsidR="00EB6175" w:rsidRPr="00C11957" w:rsidRDefault="00EB6175" w:rsidP="00D751D4">
      <w:pPr>
        <w:spacing w:before="100"/>
        <w:ind w:left="0"/>
        <w:jc w:val="center"/>
        <w:rPr>
          <w:rFonts w:ascii="Garamond" w:hAnsi="Garamond"/>
          <w:b/>
          <w:sz w:val="32"/>
          <w:szCs w:val="32"/>
        </w:rPr>
      </w:pPr>
      <w:r w:rsidRPr="00C11957">
        <w:rPr>
          <w:rFonts w:ascii="Garamond" w:hAnsi="Garamond"/>
          <w:b/>
          <w:sz w:val="32"/>
          <w:szCs w:val="32"/>
        </w:rPr>
        <w:t>„</w:t>
      </w:r>
      <w:r w:rsidRPr="00C11957">
        <w:rPr>
          <w:rFonts w:ascii="Garamond" w:hAnsi="Garamond"/>
          <w:b/>
          <w:bCs/>
          <w:sz w:val="32"/>
          <w:szCs w:val="32"/>
        </w:rPr>
        <w:t xml:space="preserve">Dynamický nákupní systém na </w:t>
      </w:r>
      <w:r w:rsidR="00711E6C" w:rsidRPr="00C11957">
        <w:rPr>
          <w:rFonts w:ascii="Garamond" w:hAnsi="Garamond" w:cs="Arial"/>
          <w:b/>
          <w:sz w:val="32"/>
          <w:szCs w:val="32"/>
        </w:rPr>
        <w:t xml:space="preserve">dodávky </w:t>
      </w:r>
      <w:r w:rsidR="00D751D4" w:rsidRPr="009E002D">
        <w:rPr>
          <w:rFonts w:ascii="Garamond" w:hAnsi="Garamond" w:cs="Arial"/>
          <w:b/>
          <w:sz w:val="32"/>
          <w:szCs w:val="32"/>
        </w:rPr>
        <w:t>čist</w:t>
      </w:r>
      <w:r w:rsidR="00EC4161">
        <w:rPr>
          <w:rFonts w:ascii="Garamond" w:hAnsi="Garamond" w:cs="Arial"/>
          <w:b/>
          <w:sz w:val="32"/>
          <w:szCs w:val="32"/>
        </w:rPr>
        <w:t>i</w:t>
      </w:r>
      <w:r w:rsidR="00D751D4" w:rsidRPr="009E002D">
        <w:rPr>
          <w:rFonts w:ascii="Garamond" w:hAnsi="Garamond" w:cs="Arial"/>
          <w:b/>
          <w:sz w:val="32"/>
          <w:szCs w:val="32"/>
        </w:rPr>
        <w:t>cích prostředků a hygienických potřeb</w:t>
      </w:r>
      <w:r w:rsidR="00D751D4" w:rsidRPr="009E002D">
        <w:rPr>
          <w:rFonts w:ascii="Garamond" w:hAnsi="Garamond"/>
          <w:b/>
          <w:bCs/>
          <w:sz w:val="32"/>
          <w:szCs w:val="32"/>
        </w:rPr>
        <w:t xml:space="preserve"> </w:t>
      </w:r>
      <w:r w:rsidRPr="009E002D">
        <w:rPr>
          <w:rFonts w:ascii="Garamond" w:hAnsi="Garamond"/>
          <w:b/>
          <w:bCs/>
          <w:sz w:val="32"/>
          <w:szCs w:val="32"/>
        </w:rPr>
        <w:t>(II.)“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D751D4" w:rsidRDefault="003C1FD6">
      <w:pPr>
        <w:spacing w:before="100"/>
        <w:jc w:val="center"/>
        <w:rPr>
          <w:rFonts w:ascii="Garamond" w:hAnsi="Garamond"/>
          <w:sz w:val="8"/>
          <w:szCs w:val="8"/>
        </w:rPr>
      </w:pPr>
    </w:p>
    <w:p w14:paraId="0E4A0218" w14:textId="1179E297" w:rsidR="00EB6175" w:rsidRPr="00645340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D751D4" w:rsidRPr="009E002D">
        <w:rPr>
          <w:rFonts w:ascii="Garamond" w:hAnsi="Garamond"/>
          <w:sz w:val="24"/>
          <w:szCs w:val="24"/>
        </w:rPr>
        <w:t>Čisticí prostředky a hygienické potřeby</w:t>
      </w:r>
      <w:r w:rsidR="00D751D4" w:rsidRPr="009E002D">
        <w:rPr>
          <w:rFonts w:ascii="Garamond" w:hAnsi="Garamond"/>
          <w:bCs/>
          <w:sz w:val="24"/>
          <w:szCs w:val="24"/>
        </w:rPr>
        <w:t xml:space="preserve"> </w:t>
      </w:r>
      <w:r w:rsidR="000B1055" w:rsidRPr="00645340">
        <w:rPr>
          <w:rFonts w:ascii="Garamond" w:hAnsi="Garamond"/>
          <w:bCs/>
          <w:sz w:val="24"/>
          <w:szCs w:val="24"/>
        </w:rPr>
        <w:t>(II.)</w:t>
      </w:r>
      <w:r w:rsidR="000B1055" w:rsidRPr="00645340">
        <w:rPr>
          <w:rFonts w:ascii="Garamond" w:hAnsi="Garamond"/>
          <w:sz w:val="24"/>
          <w:szCs w:val="24"/>
        </w:rPr>
        <w:t xml:space="preserve"> </w:t>
      </w:r>
      <w:r w:rsidR="00E51321">
        <w:rPr>
          <w:rFonts w:ascii="Garamond" w:hAnsi="Garamond"/>
          <w:sz w:val="24"/>
          <w:szCs w:val="24"/>
        </w:rPr>
        <w:t>0</w:t>
      </w:r>
      <w:r w:rsidR="001C4B44">
        <w:rPr>
          <w:rFonts w:ascii="Garamond" w:hAnsi="Garamond"/>
          <w:sz w:val="24"/>
          <w:szCs w:val="24"/>
        </w:rPr>
        <w:t>2</w:t>
      </w:r>
      <w:r w:rsidR="00E959DE">
        <w:rPr>
          <w:rFonts w:ascii="Garamond" w:hAnsi="Garamond"/>
          <w:sz w:val="24"/>
          <w:szCs w:val="24"/>
        </w:rPr>
        <w:t>5</w:t>
      </w:r>
      <w:r w:rsidR="000B1055" w:rsidRPr="00645340">
        <w:rPr>
          <w:rFonts w:ascii="Garamond" w:hAnsi="Garamond"/>
          <w:sz w:val="24"/>
          <w:szCs w:val="24"/>
        </w:rPr>
        <w:t xml:space="preserve"> - 202</w:t>
      </w:r>
      <w:r w:rsidR="00DB7EE2">
        <w:rPr>
          <w:rFonts w:ascii="Garamond" w:hAnsi="Garamond"/>
          <w:sz w:val="24"/>
          <w:szCs w:val="24"/>
        </w:rPr>
        <w:t>4</w:t>
      </w:r>
    </w:p>
    <w:p w14:paraId="734915B7" w14:textId="76478FEA" w:rsidR="00EB6175" w:rsidRPr="00645340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59DE" w:rsidRPr="003D130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https://zakazky.zcu.cz/contract_display_7108.html</w:t>
        </w:r>
      </w:hyperlink>
    </w:p>
    <w:p w14:paraId="2B5F5335" w14:textId="696EA345" w:rsidR="003C1FD6" w:rsidRPr="00645340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645340">
        <w:rPr>
          <w:rFonts w:ascii="Garamond" w:hAnsi="Garamond"/>
          <w:sz w:val="22"/>
          <w:szCs w:val="22"/>
        </w:rPr>
        <w:t>Veřejná zakázka je zadávána v</w:t>
      </w:r>
      <w:r w:rsidR="00931CC1" w:rsidRPr="00645340">
        <w:rPr>
          <w:rFonts w:ascii="Garamond" w:hAnsi="Garamond"/>
          <w:sz w:val="22"/>
          <w:szCs w:val="22"/>
        </w:rPr>
        <w:t xml:space="preserve"> DNS </w:t>
      </w:r>
      <w:r w:rsidR="004D005B" w:rsidRPr="00645340">
        <w:rPr>
          <w:rFonts w:ascii="Garamond" w:hAnsi="Garamond"/>
          <w:sz w:val="22"/>
          <w:szCs w:val="22"/>
        </w:rPr>
        <w:t xml:space="preserve">v </w:t>
      </w:r>
      <w:r w:rsidRPr="00645340">
        <w:rPr>
          <w:rFonts w:ascii="Garamond" w:hAnsi="Garamond"/>
          <w:sz w:val="22"/>
          <w:szCs w:val="22"/>
        </w:rPr>
        <w:t>souladu s ust. § 141 zákona č. 134/2016 Sb.</w:t>
      </w:r>
      <w:r w:rsidR="00F76D9A">
        <w:rPr>
          <w:rFonts w:ascii="Garamond" w:hAnsi="Garamond"/>
          <w:sz w:val="22"/>
          <w:szCs w:val="22"/>
        </w:rPr>
        <w:t>,</w:t>
      </w:r>
      <w:r w:rsidRPr="00645340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645340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645340">
        <w:rPr>
          <w:rFonts w:ascii="Garamond" w:hAnsi="Garamond"/>
          <w:sz w:val="24"/>
          <w:szCs w:val="24"/>
        </w:rPr>
        <w:t>Lhůta pro podání nabíd</w:t>
      </w:r>
      <w:bookmarkEnd w:id="0"/>
      <w:r w:rsidRPr="00645340">
        <w:rPr>
          <w:rFonts w:ascii="Garamond" w:hAnsi="Garamond"/>
          <w:sz w:val="24"/>
          <w:szCs w:val="24"/>
        </w:rPr>
        <w:t>ek</w:t>
      </w:r>
    </w:p>
    <w:p w14:paraId="6B26D401" w14:textId="33B5EBC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645340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645340">
        <w:rPr>
          <w:rFonts w:ascii="Garamond" w:hAnsi="Garamond" w:cs="Arial"/>
          <w:sz w:val="22"/>
          <w:szCs w:val="22"/>
        </w:rPr>
        <w:t xml:space="preserve"> </w:t>
      </w:r>
      <w:r w:rsidR="00E959DE">
        <w:rPr>
          <w:rFonts w:ascii="Garamond" w:hAnsi="Garamond" w:cs="Arial"/>
          <w:sz w:val="22"/>
          <w:szCs w:val="22"/>
        </w:rPr>
        <w:t>12</w:t>
      </w:r>
      <w:r w:rsidR="00E51321">
        <w:rPr>
          <w:rFonts w:ascii="Garamond" w:hAnsi="Garamond" w:cs="Arial"/>
          <w:b/>
          <w:sz w:val="22"/>
          <w:szCs w:val="22"/>
        </w:rPr>
        <w:t>.</w:t>
      </w:r>
      <w:r w:rsidR="001C4B44" w:rsidRPr="00E959DE">
        <w:rPr>
          <w:rFonts w:ascii="Garamond" w:hAnsi="Garamond" w:cs="Arial"/>
          <w:bCs/>
          <w:sz w:val="22"/>
          <w:szCs w:val="22"/>
        </w:rPr>
        <w:t>1</w:t>
      </w:r>
      <w:r w:rsidR="00E959DE" w:rsidRPr="00E959DE">
        <w:rPr>
          <w:rFonts w:ascii="Garamond" w:hAnsi="Garamond" w:cs="Arial"/>
          <w:bCs/>
          <w:sz w:val="22"/>
          <w:szCs w:val="22"/>
        </w:rPr>
        <w:t>1</w:t>
      </w:r>
      <w:r w:rsidR="00E51321" w:rsidRPr="00E959DE">
        <w:rPr>
          <w:rFonts w:ascii="Garamond" w:hAnsi="Garamond" w:cs="Arial"/>
          <w:bCs/>
          <w:sz w:val="22"/>
          <w:szCs w:val="22"/>
        </w:rPr>
        <w:t>.202</w:t>
      </w:r>
      <w:r w:rsidR="00DB7EE2" w:rsidRPr="00E959DE">
        <w:rPr>
          <w:rFonts w:ascii="Garamond" w:hAnsi="Garamond" w:cs="Arial"/>
          <w:bCs/>
          <w:sz w:val="22"/>
          <w:szCs w:val="22"/>
        </w:rPr>
        <w:t>4</w:t>
      </w:r>
      <w:r w:rsidR="003C1FD6" w:rsidRPr="00645340">
        <w:rPr>
          <w:rFonts w:ascii="Garamond" w:hAnsi="Garamond" w:cs="Arial"/>
          <w:sz w:val="22"/>
          <w:szCs w:val="22"/>
        </w:rPr>
        <w:t xml:space="preserve"> do</w:t>
      </w:r>
      <w:r w:rsidR="00E51321">
        <w:rPr>
          <w:rFonts w:ascii="Garamond" w:hAnsi="Garamond" w:cs="Arial"/>
          <w:sz w:val="22"/>
          <w:szCs w:val="22"/>
        </w:rPr>
        <w:t xml:space="preserve"> </w:t>
      </w:r>
      <w:r w:rsidR="00DB7EE2">
        <w:rPr>
          <w:rFonts w:ascii="Garamond" w:hAnsi="Garamond" w:cs="Arial"/>
          <w:sz w:val="22"/>
          <w:szCs w:val="22"/>
        </w:rPr>
        <w:t>09</w:t>
      </w:r>
      <w:r w:rsidR="00E51321">
        <w:rPr>
          <w:rFonts w:ascii="Garamond" w:hAnsi="Garamond" w:cs="Arial"/>
          <w:sz w:val="22"/>
          <w:szCs w:val="22"/>
        </w:rPr>
        <w:t>:</w:t>
      </w:r>
      <w:r w:rsidR="00312D6D">
        <w:rPr>
          <w:rFonts w:ascii="Garamond" w:hAnsi="Garamond" w:cs="Arial"/>
          <w:sz w:val="22"/>
          <w:szCs w:val="22"/>
        </w:rPr>
        <w:t>0</w:t>
      </w:r>
      <w:r w:rsidR="00E51321">
        <w:rPr>
          <w:rFonts w:ascii="Garamond" w:hAnsi="Garamond" w:cs="Arial"/>
          <w:sz w:val="22"/>
          <w:szCs w:val="22"/>
        </w:rPr>
        <w:t>0</w:t>
      </w:r>
      <w:r w:rsidRPr="00645340">
        <w:rPr>
          <w:rFonts w:ascii="Garamond" w:hAnsi="Garamond" w:cs="Arial"/>
          <w:sz w:val="22"/>
          <w:szCs w:val="22"/>
        </w:rPr>
        <w:t xml:space="preserve"> hod</w:t>
      </w:r>
      <w:r w:rsidR="003C1FD6" w:rsidRPr="00645340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3009A912" w:rsidR="002F419F" w:rsidRPr="00F54D1D" w:rsidRDefault="00312D6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Ing. Hana Peš</w:t>
      </w:r>
      <w:r w:rsidR="00E51321">
        <w:rPr>
          <w:rFonts w:ascii="Garamond" w:hAnsi="Garamond" w:cs="Arial"/>
          <w:sz w:val="22"/>
          <w:szCs w:val="22"/>
        </w:rPr>
        <w:t>ková</w:t>
      </w:r>
      <w:r w:rsidR="003F167F">
        <w:rPr>
          <w:rFonts w:ascii="Garamond" w:hAnsi="Garamond" w:cs="Arial"/>
          <w:sz w:val="22"/>
          <w:szCs w:val="22"/>
        </w:rPr>
        <w:t xml:space="preserve">, </w:t>
      </w:r>
      <w:r w:rsidR="00D05AA8" w:rsidRPr="003F167F">
        <w:rPr>
          <w:rFonts w:ascii="Garamond" w:hAnsi="Garamond" w:cs="Arial"/>
          <w:sz w:val="22"/>
          <w:szCs w:val="22"/>
        </w:rPr>
        <w:t>tel.: +420</w:t>
      </w:r>
      <w:r w:rsidR="006C69C1" w:rsidRPr="003F167F">
        <w:rPr>
          <w:rFonts w:ascii="Garamond" w:hAnsi="Garamond" w:cs="Arial"/>
          <w:sz w:val="22"/>
          <w:szCs w:val="22"/>
        </w:rPr>
        <w:t xml:space="preserve"> 377 631 </w:t>
      </w:r>
      <w:r w:rsidR="003F167F">
        <w:rPr>
          <w:rFonts w:ascii="Garamond" w:hAnsi="Garamond" w:cs="Arial"/>
          <w:sz w:val="22"/>
          <w:szCs w:val="22"/>
        </w:rPr>
        <w:t>36</w:t>
      </w:r>
      <w:r>
        <w:rPr>
          <w:rFonts w:ascii="Garamond" w:hAnsi="Garamond" w:cs="Arial"/>
          <w:sz w:val="22"/>
          <w:szCs w:val="22"/>
        </w:rPr>
        <w:t>7</w:t>
      </w:r>
      <w:r w:rsidR="00D05AA8" w:rsidRPr="003F167F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sz w:val="22"/>
          <w:szCs w:val="22"/>
        </w:rPr>
        <w:t>hpeskova</w:t>
      </w:r>
      <w:r w:rsidR="00E929D9" w:rsidRPr="003F167F">
        <w:rPr>
          <w:rFonts w:ascii="Garamond" w:hAnsi="Garamond" w:cs="Arial"/>
          <w:sz w:val="22"/>
          <w:szCs w:val="22"/>
        </w:rPr>
        <w:t>@</w:t>
      </w:r>
      <w:r w:rsidR="003C1FD6" w:rsidRPr="003F167F">
        <w:rPr>
          <w:rFonts w:ascii="Garamond" w:hAnsi="Garamond" w:cs="Arial"/>
          <w:sz w:val="22"/>
          <w:szCs w:val="22"/>
        </w:rPr>
        <w:t>ps</w:t>
      </w:r>
      <w:r w:rsidR="001905EC" w:rsidRPr="003F167F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0BFA0EA2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626EE6">
        <w:rPr>
          <w:rFonts w:ascii="Garamond" w:hAnsi="Garamond" w:cs="Arial"/>
        </w:rPr>
        <w:t>dodávka</w:t>
      </w:r>
      <w:r w:rsidR="00BD3729" w:rsidRPr="00626EE6">
        <w:rPr>
          <w:rFonts w:ascii="Garamond" w:hAnsi="Garamond" w:cs="Arial"/>
        </w:rPr>
        <w:t xml:space="preserve"> </w:t>
      </w:r>
      <w:r w:rsidR="00D751D4" w:rsidRPr="00626EE6">
        <w:rPr>
          <w:rFonts w:ascii="Garamond" w:hAnsi="Garamond"/>
          <w:bCs/>
        </w:rPr>
        <w:t xml:space="preserve">čisticích prostředků a hygienických potřeb </w:t>
      </w:r>
      <w:r w:rsidR="00BD3729" w:rsidRPr="00626EE6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73A59048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je povinen pro zpracování nabídky použít Závazný návrh </w:t>
      </w:r>
      <w:r w:rsidRPr="00340CBA">
        <w:rPr>
          <w:rFonts w:ascii="Garamond" w:hAnsi="Garamond" w:cs="Arial"/>
          <w:sz w:val="22"/>
          <w:szCs w:val="22"/>
        </w:rPr>
        <w:t>smlouvy včetně je</w:t>
      </w:r>
      <w:r w:rsidR="006D6F86" w:rsidRPr="00340CBA">
        <w:rPr>
          <w:rFonts w:ascii="Garamond" w:hAnsi="Garamond" w:cs="Arial"/>
          <w:sz w:val="22"/>
          <w:szCs w:val="22"/>
        </w:rPr>
        <w:t>ho</w:t>
      </w:r>
      <w:r w:rsidRPr="00340CBA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Pr="00340CBA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340CBA">
        <w:rPr>
          <w:rFonts w:ascii="Garamond" w:hAnsi="Garamond" w:cs="Arial"/>
          <w:sz w:val="22"/>
          <w:szCs w:val="22"/>
        </w:rPr>
        <w:t>8.5</w:t>
      </w:r>
      <w:r w:rsidRPr="00340CBA">
        <w:rPr>
          <w:rFonts w:ascii="Garamond" w:hAnsi="Garamond" w:cs="Arial"/>
          <w:sz w:val="22"/>
          <w:szCs w:val="22"/>
        </w:rPr>
        <w:t xml:space="preserve"> </w:t>
      </w:r>
      <w:r w:rsidR="00762FD0" w:rsidRPr="00340CBA">
        <w:rPr>
          <w:rFonts w:ascii="Garamond" w:hAnsi="Garamond" w:cs="Arial"/>
          <w:sz w:val="22"/>
          <w:szCs w:val="22"/>
        </w:rPr>
        <w:t xml:space="preserve">a 8.6 </w:t>
      </w:r>
      <w:r w:rsidRPr="00340CBA">
        <w:rPr>
          <w:rFonts w:ascii="Garamond" w:hAnsi="Garamond" w:cs="Arial"/>
          <w:sz w:val="22"/>
          <w:szCs w:val="22"/>
        </w:rPr>
        <w:t xml:space="preserve">této </w:t>
      </w:r>
      <w:r w:rsidR="00960740" w:rsidRPr="00340CBA">
        <w:rPr>
          <w:rFonts w:ascii="Garamond" w:hAnsi="Garamond" w:cs="Arial"/>
          <w:sz w:val="22"/>
          <w:szCs w:val="22"/>
        </w:rPr>
        <w:t>Výzvy</w:t>
      </w:r>
      <w:r w:rsidR="00960740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68D90FB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966467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966467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1DE3E11B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0DD635E6" w14:textId="2C66BCCA" w:rsidR="00762FD0" w:rsidRPr="00762FD0" w:rsidRDefault="00762FD0" w:rsidP="00BC0E87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CB2A00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CB2A00">
        <w:rPr>
          <w:rFonts w:ascii="Garamond" w:hAnsi="Garamond"/>
          <w:color w:val="000000" w:themeColor="text1"/>
          <w:sz w:val="22"/>
          <w:szCs w:val="22"/>
        </w:rPr>
        <w:t>pokud Zadavatel takové údaje u dané položky vyžaduje doplnit, tj. pokud je příslušná buňka tabulky</w:t>
      </w:r>
      <w:r w:rsidRPr="00762FD0">
        <w:rPr>
          <w:rFonts w:ascii="Garamond" w:hAnsi="Garamond"/>
          <w:color w:val="000000" w:themeColor="text1"/>
          <w:sz w:val="22"/>
          <w:szCs w:val="22"/>
        </w:rPr>
        <w:t xml:space="preserve"> </w:t>
      </w:r>
      <w:r w:rsidRPr="00762FD0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762FD0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zvýrazněna</w:t>
      </w:r>
      <w:r w:rsidRPr="00CB2A00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CB2A00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CB2A00">
        <w:rPr>
          <w:rFonts w:ascii="Garamond" w:hAnsi="Garamond"/>
          <w:color w:val="000000" w:themeColor="text1"/>
          <w:sz w:val="22"/>
          <w:szCs w:val="22"/>
        </w:rPr>
        <w:t>.</w:t>
      </w:r>
    </w:p>
    <w:p w14:paraId="548F0ADA" w14:textId="77777777" w:rsidR="004439C6" w:rsidRPr="00F4269B" w:rsidRDefault="004439C6" w:rsidP="004439C6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>, ve formátu PDF/A,</w:t>
      </w:r>
      <w:r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4F33400E" w14:textId="77777777" w:rsidR="004439C6" w:rsidRPr="00664FE8" w:rsidRDefault="004439C6" w:rsidP="004439C6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bookmarkStart w:id="17" w:name="_Toc9514495"/>
      <w:bookmarkStart w:id="18" w:name="_Toc377968657"/>
      <w:r w:rsidRPr="00F4269B">
        <w:rPr>
          <w:rFonts w:ascii="Garamond" w:hAnsi="Garamond" w:cs="Arial"/>
          <w:b/>
          <w:sz w:val="22"/>
          <w:szCs w:val="22"/>
        </w:rPr>
        <w:t>Nabídka dodavatele bude tvořena vyplněným 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23023261" w:rsidR="00FC0944" w:rsidRPr="00252DFD" w:rsidRDefault="00252DFD" w:rsidP="00252DFD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upozorňuje, že může poskytnout dodavatelům vysvětlení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>
        <w:rPr>
          <w:rFonts w:ascii="Garamond" w:hAnsi="Garamond" w:cs="Garamond"/>
          <w:color w:val="000000"/>
          <w:sz w:val="22"/>
          <w:szCs w:val="22"/>
        </w:rPr>
        <w:t>zadávací podmínky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>
        <w:rPr>
          <w:rFonts w:ascii="Garamond" w:hAnsi="Garamond" w:cs="Garamond"/>
          <w:color w:val="000000"/>
          <w:sz w:val="22"/>
          <w:szCs w:val="22"/>
        </w:rPr>
        <w:t>Výzvy</w:t>
      </w:r>
      <w:r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6A3BF945" w14:textId="77777777" w:rsidR="00252DFD" w:rsidRDefault="00252DFD" w:rsidP="00252DFD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2D7808F0" w14:textId="201FFC69" w:rsidR="00966467" w:rsidRPr="008064E6" w:rsidRDefault="00966467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>Při stanovení zásad environmentálně odpovědného zadávání se zadavatel rozhodl aplikovat hlavní aspekty vycházející z kritérií pro Ekoznačku EU a pro značku Ekologicky šetrný výrobek, tj. eliminovat u vybraných čistících prostředků látky, které mají nepříznivý dopad na životní prostředí.</w:t>
      </w:r>
    </w:p>
    <w:p w14:paraId="56AF2649" w14:textId="7621624A" w:rsidR="00C30345" w:rsidRPr="00C30345" w:rsidRDefault="00953A36" w:rsidP="00C30345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064E6">
        <w:rPr>
          <w:rFonts w:ascii="Garamond" w:hAnsi="Garamond"/>
          <w:sz w:val="22"/>
          <w:szCs w:val="22"/>
        </w:rPr>
        <w:t xml:space="preserve">Zadavatel požaduje, aby </w:t>
      </w:r>
      <w:r w:rsidR="00F76D9A" w:rsidRPr="008064E6">
        <w:rPr>
          <w:rFonts w:ascii="Garamond" w:hAnsi="Garamond"/>
          <w:sz w:val="22"/>
          <w:szCs w:val="22"/>
        </w:rPr>
        <w:t xml:space="preserve">Předmět plnění (resp. určité </w:t>
      </w:r>
      <w:r w:rsidRPr="008064E6">
        <w:rPr>
          <w:rFonts w:ascii="Garamond" w:hAnsi="Garamond"/>
          <w:sz w:val="22"/>
          <w:szCs w:val="22"/>
        </w:rPr>
        <w:t>výrobky</w:t>
      </w:r>
      <w:r w:rsidR="00F76D9A" w:rsidRPr="008064E6">
        <w:rPr>
          <w:rFonts w:ascii="Garamond" w:hAnsi="Garamond"/>
          <w:sz w:val="22"/>
          <w:szCs w:val="22"/>
        </w:rPr>
        <w:t>)</w:t>
      </w:r>
      <w:r w:rsidRPr="008064E6">
        <w:rPr>
          <w:rFonts w:ascii="Garamond" w:hAnsi="Garamond"/>
          <w:sz w:val="22"/>
          <w:szCs w:val="22"/>
        </w:rPr>
        <w:t xml:space="preserve"> </w:t>
      </w:r>
      <w:r w:rsidR="003021AA" w:rsidRPr="008064E6">
        <w:rPr>
          <w:rFonts w:ascii="Garamond" w:hAnsi="Garamond"/>
          <w:sz w:val="22"/>
          <w:szCs w:val="22"/>
        </w:rPr>
        <w:t>splňoval kritéri</w:t>
      </w:r>
      <w:r w:rsidR="009822E8" w:rsidRPr="008064E6">
        <w:rPr>
          <w:rFonts w:ascii="Garamond" w:hAnsi="Garamond"/>
          <w:sz w:val="22"/>
          <w:szCs w:val="22"/>
        </w:rPr>
        <w:t>a</w:t>
      </w:r>
      <w:r w:rsidR="003021AA" w:rsidRPr="008064E6">
        <w:rPr>
          <w:rFonts w:ascii="Garamond" w:hAnsi="Garamond"/>
          <w:sz w:val="22"/>
          <w:szCs w:val="22"/>
        </w:rPr>
        <w:t xml:space="preserve"> ekologické šetrnosti. Mezi tato kritéria patří absence či nízká koncentrace látek škodlivých pro zdraví i životní prostředí v rozředěném stavu (dle směrnic pro environmentální značení výrobků), vyšší koncentrace účinných látek v koncentrátu určeném k ředění, recyklovatelnost obalu.</w:t>
      </w:r>
      <w:r w:rsidR="00C30345" w:rsidRPr="008064E6">
        <w:rPr>
          <w:rFonts w:ascii="Garamond" w:hAnsi="Garamond"/>
          <w:sz w:val="22"/>
          <w:szCs w:val="22"/>
        </w:rPr>
        <w:t xml:space="preserve"> Výrobek</w:t>
      </w:r>
      <w:r w:rsidR="00C30345" w:rsidRPr="00C30345">
        <w:rPr>
          <w:rFonts w:ascii="Garamond" w:hAnsi="Garamond"/>
          <w:sz w:val="22"/>
          <w:szCs w:val="22"/>
        </w:rPr>
        <w:t xml:space="preserve"> označený ekoznačkou, </w:t>
      </w:r>
      <w:r w:rsidR="00C30345" w:rsidRPr="00C30345">
        <w:rPr>
          <w:rFonts w:ascii="Garamond" w:hAnsi="Garamond"/>
          <w:sz w:val="22"/>
          <w:szCs w:val="22"/>
        </w:rPr>
        <w:lastRenderedPageBreak/>
        <w:t xml:space="preserve">udělenou v souladu s ISO 14024 (např. Ekologicky šetrný výrobek, Evropská ekoznačka – The Flower), bude považován za vyhovující </w:t>
      </w:r>
      <w:r w:rsidR="00C30345" w:rsidRPr="00C30345">
        <w:rPr>
          <w:rFonts w:ascii="Garamond" w:hAnsi="Garamond" w:cs="Helvetica"/>
          <w:sz w:val="22"/>
          <w:szCs w:val="22"/>
          <w:shd w:val="clear" w:color="auto" w:fill="FFFFFF"/>
        </w:rPr>
        <w:t>(viz rovněž čl. 15 této Výzvy)</w:t>
      </w:r>
      <w:r w:rsidR="00C30345" w:rsidRPr="00C30345">
        <w:rPr>
          <w:rFonts w:ascii="Garamond" w:hAnsi="Garamond"/>
          <w:sz w:val="22"/>
          <w:szCs w:val="22"/>
        </w:rPr>
        <w:t>.</w:t>
      </w:r>
    </w:p>
    <w:p w14:paraId="63743E86" w14:textId="77777777" w:rsidR="00E1105E" w:rsidRDefault="00E1105E" w:rsidP="00E1105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>
        <w:rPr>
          <w:rFonts w:ascii="Garamond" w:hAnsi="Garamond"/>
          <w:sz w:val="22"/>
          <w:szCs w:val="22"/>
        </w:rPr>
        <w:t xml:space="preserve">dospěl </w:t>
      </w:r>
      <w:r w:rsidRPr="00D452F8">
        <w:rPr>
          <w:rFonts w:ascii="Garamond" w:hAnsi="Garamond"/>
          <w:sz w:val="22"/>
          <w:szCs w:val="22"/>
        </w:rPr>
        <w:t>k</w:t>
      </w:r>
      <w:r>
        <w:t> </w:t>
      </w:r>
      <w:r w:rsidRPr="00D452F8">
        <w:rPr>
          <w:rFonts w:ascii="Garamond" w:hAnsi="Garamond"/>
          <w:sz w:val="22"/>
          <w:szCs w:val="22"/>
        </w:rPr>
        <w:t xml:space="preserve">závěru, že zohlednění jiných než výše uvedených </w:t>
      </w:r>
      <w:r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7F5D3107" w14:textId="77777777" w:rsidR="00E1105E" w:rsidRPr="00B82132" w:rsidRDefault="00E1105E" w:rsidP="00E1105E">
      <w:pPr>
        <w:pStyle w:val="Odstavec"/>
        <w:spacing w:after="120" w:line="240" w:lineRule="auto"/>
        <w:ind w:left="567" w:firstLine="0"/>
        <w:rPr>
          <w:rFonts w:ascii="Garamond" w:hAnsi="Garamond"/>
          <w:sz w:val="22"/>
          <w:szCs w:val="22"/>
          <w:highlight w:val="lightGray"/>
        </w:rPr>
      </w:pP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D60902" w:rsidRDefault="00670086" w:rsidP="00D60902">
      <w:pPr>
        <w:spacing w:after="120"/>
        <w:ind w:left="0"/>
        <w:rPr>
          <w:rFonts w:ascii="Garamond" w:hAnsi="Garamond"/>
          <w:sz w:val="22"/>
          <w:szCs w:val="22"/>
        </w:rPr>
      </w:pPr>
      <w:r w:rsidRPr="00D60902">
        <w:rPr>
          <w:rFonts w:ascii="Garamond" w:hAnsi="Garamond"/>
          <w:sz w:val="22"/>
          <w:szCs w:val="22"/>
        </w:rPr>
        <w:t xml:space="preserve">Zadavatel si vyhrazuje právo před uzavřením Smlouvy vyloučit </w:t>
      </w:r>
      <w:r w:rsidR="008C2C2D" w:rsidRPr="00D60902">
        <w:rPr>
          <w:rFonts w:ascii="Garamond" w:hAnsi="Garamond"/>
          <w:sz w:val="22"/>
          <w:szCs w:val="22"/>
        </w:rPr>
        <w:t xml:space="preserve">z Předmětu plnění </w:t>
      </w:r>
      <w:r w:rsidRPr="00D60902">
        <w:rPr>
          <w:rFonts w:ascii="Garamond" w:hAnsi="Garamond"/>
          <w:sz w:val="22"/>
          <w:szCs w:val="22"/>
        </w:rPr>
        <w:t>položky</w:t>
      </w:r>
      <w:r w:rsidR="008C2C2D" w:rsidRPr="00D60902">
        <w:rPr>
          <w:rFonts w:ascii="Garamond" w:hAnsi="Garamond"/>
          <w:sz w:val="22"/>
          <w:szCs w:val="22"/>
        </w:rPr>
        <w:t xml:space="preserve">, </w:t>
      </w:r>
      <w:r w:rsidR="002E4ED7" w:rsidRPr="00D60902">
        <w:rPr>
          <w:rFonts w:ascii="Garamond" w:hAnsi="Garamond"/>
          <w:sz w:val="22"/>
          <w:szCs w:val="22"/>
        </w:rPr>
        <w:t xml:space="preserve">které mají být dle přílohy č. 2 Závazného návrhu smlouvy financovány z projektových </w:t>
      </w:r>
      <w:r w:rsidR="0015439B" w:rsidRPr="00D60902">
        <w:rPr>
          <w:rFonts w:ascii="Garamond" w:hAnsi="Garamond"/>
          <w:sz w:val="22"/>
          <w:szCs w:val="22"/>
        </w:rPr>
        <w:t xml:space="preserve">(dotačních) </w:t>
      </w:r>
      <w:r w:rsidR="002E4ED7" w:rsidRPr="00D60902">
        <w:rPr>
          <w:rFonts w:ascii="Garamond" w:hAnsi="Garamond"/>
          <w:sz w:val="22"/>
          <w:szCs w:val="22"/>
        </w:rPr>
        <w:t>finančních prostředků</w:t>
      </w:r>
      <w:r w:rsidR="008C2C2D" w:rsidRPr="00D60902">
        <w:rPr>
          <w:rFonts w:ascii="Garamond" w:hAnsi="Garamond"/>
          <w:sz w:val="22"/>
          <w:szCs w:val="22"/>
        </w:rPr>
        <w:t xml:space="preserve">, nebo </w:t>
      </w:r>
      <w:r w:rsidRPr="00D60902">
        <w:rPr>
          <w:rFonts w:ascii="Garamond" w:hAnsi="Garamond"/>
          <w:sz w:val="22"/>
          <w:szCs w:val="22"/>
        </w:rPr>
        <w:t xml:space="preserve">snížit </w:t>
      </w:r>
      <w:r w:rsidR="008C2C2D" w:rsidRPr="00D60902">
        <w:rPr>
          <w:rFonts w:ascii="Garamond" w:hAnsi="Garamond"/>
          <w:sz w:val="22"/>
          <w:szCs w:val="22"/>
        </w:rPr>
        <w:t xml:space="preserve">požadované </w:t>
      </w:r>
      <w:r w:rsidRPr="00D60902">
        <w:rPr>
          <w:rFonts w:ascii="Garamond" w:hAnsi="Garamond"/>
          <w:sz w:val="22"/>
          <w:szCs w:val="22"/>
        </w:rPr>
        <w:t xml:space="preserve">množství </w:t>
      </w:r>
      <w:r w:rsidR="008C2C2D" w:rsidRPr="00D60902">
        <w:rPr>
          <w:rFonts w:ascii="Garamond" w:hAnsi="Garamond"/>
          <w:sz w:val="22"/>
          <w:szCs w:val="22"/>
        </w:rPr>
        <w:t>v takových položkách</w:t>
      </w:r>
      <w:r w:rsidR="002C7593" w:rsidRPr="00D60902">
        <w:rPr>
          <w:rFonts w:ascii="Garamond" w:hAnsi="Garamond"/>
          <w:sz w:val="22"/>
          <w:szCs w:val="22"/>
        </w:rPr>
        <w:t>,</w:t>
      </w:r>
      <w:r w:rsidR="008C2C2D" w:rsidRPr="00D60902">
        <w:rPr>
          <w:rFonts w:ascii="Garamond" w:hAnsi="Garamond"/>
          <w:sz w:val="22"/>
          <w:szCs w:val="22"/>
        </w:rPr>
        <w:t xml:space="preserve"> a to výhradně v</w:t>
      </w:r>
      <w:r w:rsidR="002C7593" w:rsidRPr="00D60902">
        <w:rPr>
          <w:rFonts w:ascii="Garamond" w:hAnsi="Garamond"/>
          <w:sz w:val="22"/>
          <w:szCs w:val="22"/>
        </w:rPr>
        <w:t> </w:t>
      </w:r>
      <w:r w:rsidR="008C2C2D" w:rsidRPr="00D60902">
        <w:rPr>
          <w:rFonts w:ascii="Garamond" w:hAnsi="Garamond"/>
          <w:sz w:val="22"/>
          <w:szCs w:val="22"/>
        </w:rPr>
        <w:t>případě</w:t>
      </w:r>
      <w:r w:rsidR="002C7593" w:rsidRPr="00D60902">
        <w:rPr>
          <w:rFonts w:ascii="Garamond" w:hAnsi="Garamond"/>
          <w:sz w:val="22"/>
          <w:szCs w:val="22"/>
        </w:rPr>
        <w:t>,</w:t>
      </w:r>
      <w:r w:rsidR="008C2C2D" w:rsidRPr="00D60902">
        <w:rPr>
          <w:rFonts w:ascii="Garamond" w:hAnsi="Garamond"/>
          <w:sz w:val="22"/>
          <w:szCs w:val="22"/>
        </w:rPr>
        <w:t xml:space="preserve"> nebudou-li projektové </w:t>
      </w:r>
      <w:r w:rsidR="002C7593" w:rsidRPr="00D60902">
        <w:rPr>
          <w:rFonts w:ascii="Garamond" w:hAnsi="Garamond"/>
          <w:sz w:val="22"/>
          <w:szCs w:val="22"/>
        </w:rPr>
        <w:t xml:space="preserve">(dotační) </w:t>
      </w:r>
      <w:r w:rsidR="008C2C2D" w:rsidRPr="00D60902">
        <w:rPr>
          <w:rFonts w:ascii="Garamond" w:hAnsi="Garamond"/>
          <w:sz w:val="22"/>
          <w:szCs w:val="22"/>
        </w:rPr>
        <w:t>finanční prostředky poskytnuty, nebo bude-li krácen jejich rozsah</w:t>
      </w:r>
      <w:r w:rsidRPr="00D60902">
        <w:rPr>
          <w:rFonts w:ascii="Garamond" w:hAnsi="Garamond"/>
          <w:sz w:val="22"/>
          <w:szCs w:val="22"/>
        </w:rPr>
        <w:t xml:space="preserve">. V takovém případě nelze ze strany dodavatele uplatňovat nárok na náhradu újmy (majetkové i nemajetkové) vůči </w:t>
      </w:r>
      <w:r w:rsidR="002C7593" w:rsidRPr="00D60902">
        <w:rPr>
          <w:rFonts w:ascii="Garamond" w:hAnsi="Garamond"/>
          <w:sz w:val="22"/>
          <w:szCs w:val="22"/>
        </w:rPr>
        <w:t>z</w:t>
      </w:r>
      <w:r w:rsidRPr="00D60902">
        <w:rPr>
          <w:rFonts w:ascii="Garamond" w:hAnsi="Garamond"/>
          <w:sz w:val="22"/>
          <w:szCs w:val="22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206323D5" w:rsidR="003B4D43" w:rsidRPr="008064E6" w:rsidRDefault="00BF22E7" w:rsidP="006C66C1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>Zadavatel</w:t>
      </w:r>
      <w:r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</w:t>
      </w:r>
      <w:r w:rsidR="00E912BC" w:rsidRPr="008064E6">
        <w:rPr>
          <w:rFonts w:ascii="Garamond" w:hAnsi="Garamond"/>
          <w:b/>
          <w:sz w:val="22"/>
          <w:szCs w:val="22"/>
        </w:rPr>
        <w:t xml:space="preserve">doklady </w:t>
      </w:r>
      <w:r w:rsidRPr="008064E6">
        <w:rPr>
          <w:rFonts w:ascii="Garamond" w:hAnsi="Garamond"/>
          <w:b/>
          <w:sz w:val="22"/>
          <w:szCs w:val="22"/>
        </w:rPr>
        <w:t>ve vztahu k výrobkům dle čl. 15.2 této Výzvy</w:t>
      </w:r>
      <w:r w:rsidR="00E912BC" w:rsidRPr="008064E6">
        <w:rPr>
          <w:rFonts w:ascii="Garamond" w:hAnsi="Garamond"/>
          <w:b/>
          <w:sz w:val="22"/>
          <w:szCs w:val="22"/>
        </w:rPr>
        <w:t>, jimiž bude prokázáno, že výrobky splňují požadavky zadavatele uvedené v čl. 13.3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E912BC" w:rsidRPr="008064E6">
        <w:rPr>
          <w:rFonts w:ascii="Garamond" w:hAnsi="Garamond"/>
          <w:b/>
          <w:sz w:val="22"/>
          <w:szCs w:val="22"/>
        </w:rPr>
        <w:t xml:space="preserve">této výzvy (tj. </w:t>
      </w:r>
      <w:r w:rsidR="00BC37E1" w:rsidRPr="008064E6">
        <w:rPr>
          <w:rFonts w:ascii="Garamond" w:hAnsi="Garamond"/>
          <w:b/>
          <w:sz w:val="22"/>
          <w:szCs w:val="22"/>
        </w:rPr>
        <w:t xml:space="preserve">certifikát nebo obdobný doklad o udělení </w:t>
      </w:r>
      <w:r w:rsidR="00E912BC" w:rsidRPr="008064E6">
        <w:rPr>
          <w:rFonts w:ascii="Garamond" w:hAnsi="Garamond"/>
          <w:b/>
          <w:sz w:val="22"/>
          <w:szCs w:val="22"/>
        </w:rPr>
        <w:t>ekoznačky udělené v souladu s ISO 14024</w:t>
      </w:r>
      <w:r w:rsidR="00C30345" w:rsidRPr="008064E6">
        <w:rPr>
          <w:rFonts w:ascii="Garamond" w:hAnsi="Garamond"/>
          <w:b/>
          <w:sz w:val="22"/>
          <w:szCs w:val="22"/>
        </w:rPr>
        <w:t xml:space="preserve"> </w:t>
      </w:r>
      <w:r w:rsidR="00BD5846" w:rsidRPr="008064E6">
        <w:rPr>
          <w:rFonts w:ascii="Garamond" w:hAnsi="Garamond"/>
          <w:sz w:val="22"/>
          <w:szCs w:val="22"/>
        </w:rPr>
        <w:t>(např.</w:t>
      </w:r>
      <w:r w:rsidR="00C30345" w:rsidRPr="008064E6">
        <w:rPr>
          <w:rFonts w:ascii="Garamond" w:hAnsi="Garamond"/>
          <w:sz w:val="22"/>
          <w:szCs w:val="22"/>
        </w:rPr>
        <w:t xml:space="preserve"> Ekologicky šetrný výrobek, Evropská ekoznačka – The Flower</w:t>
      </w:r>
      <w:r w:rsidR="00E912BC" w:rsidRPr="008064E6">
        <w:rPr>
          <w:rFonts w:ascii="Garamond" w:hAnsi="Garamond"/>
          <w:sz w:val="22"/>
          <w:szCs w:val="22"/>
        </w:rPr>
        <w:t>)</w:t>
      </w:r>
      <w:r w:rsidR="008722AB" w:rsidRPr="008064E6">
        <w:rPr>
          <w:rFonts w:ascii="Garamond" w:hAnsi="Garamond" w:cs="Arial"/>
          <w:sz w:val="22"/>
          <w:szCs w:val="22"/>
        </w:rPr>
        <w:t>.</w:t>
      </w:r>
    </w:p>
    <w:p w14:paraId="5A4CBA30" w14:textId="166259C1" w:rsidR="00BF22E7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8064E6">
        <w:rPr>
          <w:rFonts w:ascii="Garamond" w:hAnsi="Garamond" w:cs="Arial"/>
          <w:b/>
          <w:sz w:val="22"/>
          <w:szCs w:val="22"/>
        </w:rPr>
        <w:t xml:space="preserve">Povinnost předložit </w:t>
      </w:r>
      <w:r w:rsidR="00BD5846" w:rsidRPr="008064E6">
        <w:rPr>
          <w:rFonts w:ascii="Garamond" w:hAnsi="Garamond" w:cs="Arial"/>
          <w:b/>
          <w:sz w:val="22"/>
          <w:szCs w:val="22"/>
        </w:rPr>
        <w:t xml:space="preserve">doklady </w:t>
      </w:r>
      <w:r w:rsidRPr="008064E6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064E6">
        <w:rPr>
          <w:rFonts w:ascii="Garamond" w:hAnsi="Garamond"/>
          <w:b/>
          <w:sz w:val="22"/>
          <w:szCs w:val="22"/>
        </w:rPr>
        <w:t xml:space="preserve"> v příloze č. 2 Závazného návrhu smlouvy</w:t>
      </w:r>
      <w:r w:rsidR="00E1105E" w:rsidRPr="008064E6">
        <w:rPr>
          <w:rFonts w:ascii="Garamond" w:hAnsi="Garamond" w:cs="Arial"/>
          <w:sz w:val="22"/>
          <w:szCs w:val="22"/>
        </w:rPr>
        <w:t>, a to textem (</w:t>
      </w:r>
      <w:r w:rsidR="0005115C" w:rsidRPr="008064E6">
        <w:rPr>
          <w:rFonts w:ascii="Garamond" w:hAnsi="Garamond" w:cs="Arial"/>
          <w:sz w:val="22"/>
          <w:szCs w:val="22"/>
        </w:rPr>
        <w:t>označením</w:t>
      </w:r>
      <w:r w:rsidR="00E1105E" w:rsidRPr="008064E6">
        <w:rPr>
          <w:rFonts w:ascii="Garamond" w:hAnsi="Garamond" w:cs="Arial"/>
          <w:sz w:val="22"/>
          <w:szCs w:val="22"/>
        </w:rPr>
        <w:t xml:space="preserve">): </w:t>
      </w:r>
      <w:r w:rsidR="00E1105E" w:rsidRPr="008064E6">
        <w:rPr>
          <w:rFonts w:ascii="Garamond" w:hAnsi="Garamond"/>
          <w:b/>
          <w:sz w:val="22"/>
          <w:szCs w:val="22"/>
        </w:rPr>
        <w:t>„</w:t>
      </w:r>
      <w:r w:rsidR="0005115C" w:rsidRPr="008064E6">
        <w:rPr>
          <w:rFonts w:ascii="Garamond" w:hAnsi="Garamond"/>
          <w:b/>
          <w:sz w:val="22"/>
          <w:szCs w:val="22"/>
        </w:rPr>
        <w:t>Ekologicky šetrný výrobek</w:t>
      </w:r>
      <w:r w:rsidR="00E1105E" w:rsidRPr="008064E6">
        <w:rPr>
          <w:rFonts w:ascii="Garamond" w:hAnsi="Garamond"/>
          <w:b/>
          <w:sz w:val="22"/>
          <w:szCs w:val="22"/>
        </w:rPr>
        <w:t>“</w:t>
      </w:r>
    </w:p>
    <w:p w14:paraId="70E70F4B" w14:textId="3E1F2723" w:rsidR="006F7606" w:rsidRPr="008064E6" w:rsidRDefault="00BF22E7" w:rsidP="00BF22E7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064E6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BD5846" w:rsidRPr="008064E6">
        <w:rPr>
          <w:rFonts w:ascii="Garamond" w:hAnsi="Garamond" w:cs="Arial"/>
          <w:sz w:val="22"/>
          <w:szCs w:val="22"/>
        </w:rPr>
        <w:t xml:space="preserve">doklady </w:t>
      </w:r>
      <w:r w:rsidRPr="008064E6">
        <w:rPr>
          <w:rFonts w:ascii="Garamond" w:hAnsi="Garamond" w:cs="Arial"/>
          <w:sz w:val="22"/>
          <w:szCs w:val="22"/>
        </w:rPr>
        <w:t xml:space="preserve">nejpozději do </w:t>
      </w:r>
      <w:r w:rsidR="00E1105E" w:rsidRPr="008064E6">
        <w:rPr>
          <w:rFonts w:ascii="Garamond" w:hAnsi="Garamond" w:cs="Arial"/>
          <w:sz w:val="22"/>
          <w:szCs w:val="22"/>
        </w:rPr>
        <w:t>pěti</w:t>
      </w:r>
      <w:r w:rsidRPr="008064E6">
        <w:rPr>
          <w:rFonts w:ascii="Garamond" w:hAnsi="Garamond" w:cs="Arial"/>
          <w:sz w:val="22"/>
          <w:szCs w:val="22"/>
        </w:rPr>
        <w:t xml:space="preserve"> (</w:t>
      </w:r>
      <w:r w:rsidR="00E1105E" w:rsidRPr="008064E6">
        <w:rPr>
          <w:rFonts w:ascii="Garamond" w:hAnsi="Garamond" w:cs="Arial"/>
          <w:sz w:val="22"/>
          <w:szCs w:val="22"/>
        </w:rPr>
        <w:t>5</w:t>
      </w:r>
      <w:r w:rsidRPr="008064E6">
        <w:rPr>
          <w:rFonts w:ascii="Garamond" w:hAnsi="Garamond" w:cs="Arial"/>
          <w:sz w:val="22"/>
          <w:szCs w:val="22"/>
        </w:rPr>
        <w:t xml:space="preserve">) </w:t>
      </w:r>
      <w:r w:rsidR="0005115C" w:rsidRPr="008064E6">
        <w:rPr>
          <w:rFonts w:ascii="Garamond" w:hAnsi="Garamond" w:cs="Arial"/>
          <w:sz w:val="22"/>
          <w:szCs w:val="22"/>
        </w:rPr>
        <w:t xml:space="preserve">kalendářních </w:t>
      </w:r>
      <w:r w:rsidRPr="008064E6">
        <w:rPr>
          <w:rFonts w:ascii="Garamond" w:hAnsi="Garamond" w:cs="Arial"/>
          <w:sz w:val="22"/>
          <w:szCs w:val="22"/>
        </w:rPr>
        <w:t>dnů od</w:t>
      </w:r>
      <w:r w:rsidR="006F7606" w:rsidRPr="008064E6">
        <w:rPr>
          <w:rFonts w:ascii="Garamond" w:hAnsi="Garamond" w:cs="Arial"/>
          <w:sz w:val="22"/>
          <w:szCs w:val="22"/>
        </w:rPr>
        <w:t xml:space="preserve"> </w:t>
      </w:r>
      <w:r w:rsidRPr="008064E6">
        <w:rPr>
          <w:rFonts w:ascii="Garamond" w:hAnsi="Garamond" w:cs="Arial"/>
          <w:sz w:val="22"/>
          <w:szCs w:val="22"/>
        </w:rPr>
        <w:t xml:space="preserve">výzvy zadavatele, nebude-li ve výzvě stanovena jiná lhůta. </w:t>
      </w:r>
      <w:r w:rsidR="006F7606" w:rsidRPr="008064E6">
        <w:rPr>
          <w:rFonts w:ascii="Garamond" w:hAnsi="Garamond" w:cs="Arial"/>
          <w:sz w:val="22"/>
          <w:szCs w:val="22"/>
        </w:rPr>
        <w:t>Doklady dle čl. 15.1 této Výzvy</w:t>
      </w:r>
      <w:r w:rsidRPr="008064E6">
        <w:rPr>
          <w:rFonts w:ascii="Garamond" w:hAnsi="Garamond" w:cs="Arial"/>
          <w:sz w:val="22"/>
          <w:szCs w:val="22"/>
        </w:rPr>
        <w:t xml:space="preserve"> se předkládají výhradně elektronicky</w:t>
      </w:r>
      <w:r w:rsidR="006F7606" w:rsidRPr="008064E6">
        <w:rPr>
          <w:rFonts w:ascii="Garamond" w:hAnsi="Garamond" w:cs="Arial"/>
          <w:sz w:val="22"/>
          <w:szCs w:val="22"/>
        </w:rPr>
        <w:t>, v</w:t>
      </w:r>
      <w:r w:rsidR="0005115C" w:rsidRPr="008064E6">
        <w:rPr>
          <w:rFonts w:ascii="Garamond" w:hAnsi="Garamond" w:cs="Arial"/>
          <w:sz w:val="22"/>
          <w:szCs w:val="22"/>
        </w:rPr>
        <w:t> </w:t>
      </w:r>
      <w:r w:rsidR="006F7606" w:rsidRPr="008064E6">
        <w:rPr>
          <w:rFonts w:ascii="Garamond" w:hAnsi="Garamond" w:cs="Arial"/>
          <w:sz w:val="22"/>
          <w:szCs w:val="22"/>
        </w:rPr>
        <w:t>českém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slovenském</w:t>
      </w:r>
      <w:r w:rsidR="006F7606" w:rsidRPr="008064E6">
        <w:rPr>
          <w:rFonts w:ascii="Garamond" w:hAnsi="Garamond" w:cs="Arial"/>
          <w:sz w:val="22"/>
          <w:szCs w:val="22"/>
        </w:rPr>
        <w:t xml:space="preserve"> jazyce</w:t>
      </w:r>
      <w:r w:rsidRPr="008064E6">
        <w:rPr>
          <w:rFonts w:ascii="Garamond" w:hAnsi="Garamond" w:cs="Arial"/>
          <w:sz w:val="22"/>
          <w:szCs w:val="22"/>
        </w:rPr>
        <w:t xml:space="preserve"> a postačuje prostá kopie</w:t>
      </w:r>
      <w:r w:rsidR="006F7606" w:rsidRPr="008064E6">
        <w:rPr>
          <w:rFonts w:ascii="Garamond" w:hAnsi="Garamond" w:cs="Arial"/>
          <w:sz w:val="22"/>
          <w:szCs w:val="22"/>
        </w:rPr>
        <w:t xml:space="preserve">. Pokud jsou uvedené doklady vyhotoveny v jiném jazyce, </w:t>
      </w:r>
      <w:r w:rsidR="00E912BC" w:rsidRPr="008064E6">
        <w:rPr>
          <w:rFonts w:ascii="Garamond" w:hAnsi="Garamond" w:cs="Arial"/>
          <w:sz w:val="22"/>
          <w:szCs w:val="22"/>
        </w:rPr>
        <w:t xml:space="preserve">musí být předloženy i s překladem </w:t>
      </w:r>
      <w:r w:rsidR="006F7606" w:rsidRPr="008064E6">
        <w:rPr>
          <w:rFonts w:ascii="Garamond" w:hAnsi="Garamond" w:cs="Arial"/>
          <w:sz w:val="22"/>
          <w:szCs w:val="22"/>
        </w:rPr>
        <w:t>do českého</w:t>
      </w:r>
      <w:r w:rsidR="0005115C" w:rsidRPr="008064E6">
        <w:rPr>
          <w:rFonts w:ascii="Garamond" w:hAnsi="Garamond" w:cs="Arial"/>
          <w:sz w:val="22"/>
          <w:szCs w:val="22"/>
        </w:rPr>
        <w:t xml:space="preserve"> nebo slovenského</w:t>
      </w:r>
      <w:r w:rsidR="006F7606" w:rsidRPr="008064E6">
        <w:rPr>
          <w:rFonts w:ascii="Garamond" w:hAnsi="Garamond" w:cs="Arial"/>
          <w:sz w:val="22"/>
          <w:szCs w:val="22"/>
        </w:rPr>
        <w:t xml:space="preserve"> jazyka.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37E7ACA6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4DD71ED7" w14:textId="50C70355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7DD7BCED" w14:textId="77777777" w:rsidR="00ED7BB0" w:rsidRDefault="00ED7BB0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888977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AF1C06">
        <w:rPr>
          <w:rFonts w:ascii="Garamond" w:hAnsi="Garamond"/>
        </w:rPr>
        <w:t xml:space="preserve">pověření </w:t>
      </w:r>
      <w:r w:rsidR="00E959DE">
        <w:rPr>
          <w:rFonts w:ascii="Garamond" w:hAnsi="Garamond"/>
        </w:rPr>
        <w:t>Mgr. Kateřina Sekyrová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50896" w14:textId="77777777" w:rsidR="00155343" w:rsidRDefault="00155343" w:rsidP="00795AAC">
      <w:r>
        <w:separator/>
      </w:r>
    </w:p>
  </w:endnote>
  <w:endnote w:type="continuationSeparator" w:id="0">
    <w:p w14:paraId="6B04D8FF" w14:textId="77777777" w:rsidR="00155343" w:rsidRDefault="001553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1C4A5C96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D5846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3AFCA" w14:textId="77777777" w:rsidR="00155343" w:rsidRDefault="00155343" w:rsidP="00795AAC">
      <w:r>
        <w:separator/>
      </w:r>
    </w:p>
  </w:footnote>
  <w:footnote w:type="continuationSeparator" w:id="0">
    <w:p w14:paraId="37038927" w14:textId="77777777" w:rsidR="00155343" w:rsidRDefault="001553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BE22D06"/>
    <w:multiLevelType w:val="hybridMultilevel"/>
    <w:tmpl w:val="ED882D1C"/>
    <w:lvl w:ilvl="0" w:tplc="E1FC064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874AA1EC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7"/>
  </w:num>
  <w:num w:numId="9">
    <w:abstractNumId w:val="26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9"/>
  </w:num>
  <w:num w:numId="27">
    <w:abstractNumId w:val="32"/>
  </w:num>
  <w:num w:numId="28">
    <w:abstractNumId w:val="17"/>
  </w:num>
  <w:num w:numId="29">
    <w:abstractNumId w:val="38"/>
  </w:num>
  <w:num w:numId="30">
    <w:abstractNumId w:val="30"/>
  </w:num>
  <w:num w:numId="31">
    <w:abstractNumId w:val="2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755A"/>
    <w:rsid w:val="00012D96"/>
    <w:rsid w:val="0001621D"/>
    <w:rsid w:val="00021C66"/>
    <w:rsid w:val="00024B9C"/>
    <w:rsid w:val="00030C68"/>
    <w:rsid w:val="00035AA2"/>
    <w:rsid w:val="00037445"/>
    <w:rsid w:val="000426E9"/>
    <w:rsid w:val="0005115C"/>
    <w:rsid w:val="0005573E"/>
    <w:rsid w:val="00055C16"/>
    <w:rsid w:val="00063898"/>
    <w:rsid w:val="000640AD"/>
    <w:rsid w:val="00072B7B"/>
    <w:rsid w:val="0007506D"/>
    <w:rsid w:val="00076370"/>
    <w:rsid w:val="00083C37"/>
    <w:rsid w:val="00084AE7"/>
    <w:rsid w:val="00086AE4"/>
    <w:rsid w:val="000870BC"/>
    <w:rsid w:val="0008726E"/>
    <w:rsid w:val="000909A0"/>
    <w:rsid w:val="00092622"/>
    <w:rsid w:val="00095708"/>
    <w:rsid w:val="00095E03"/>
    <w:rsid w:val="00097DFF"/>
    <w:rsid w:val="000A4564"/>
    <w:rsid w:val="000A5773"/>
    <w:rsid w:val="000A5E08"/>
    <w:rsid w:val="000B1055"/>
    <w:rsid w:val="000B1062"/>
    <w:rsid w:val="000B2912"/>
    <w:rsid w:val="000D05C8"/>
    <w:rsid w:val="000D33B5"/>
    <w:rsid w:val="000D7326"/>
    <w:rsid w:val="000E3DE6"/>
    <w:rsid w:val="000F34D8"/>
    <w:rsid w:val="0010541F"/>
    <w:rsid w:val="00111F9D"/>
    <w:rsid w:val="001129E1"/>
    <w:rsid w:val="00113AA6"/>
    <w:rsid w:val="001142E9"/>
    <w:rsid w:val="00115018"/>
    <w:rsid w:val="00117C21"/>
    <w:rsid w:val="00120B7A"/>
    <w:rsid w:val="00127368"/>
    <w:rsid w:val="00132D14"/>
    <w:rsid w:val="00132FD3"/>
    <w:rsid w:val="00134601"/>
    <w:rsid w:val="00136141"/>
    <w:rsid w:val="00136903"/>
    <w:rsid w:val="0015056F"/>
    <w:rsid w:val="0015439B"/>
    <w:rsid w:val="00155343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0FCF"/>
    <w:rsid w:val="00192F42"/>
    <w:rsid w:val="001A30F6"/>
    <w:rsid w:val="001A46DB"/>
    <w:rsid w:val="001A5C42"/>
    <w:rsid w:val="001B4B7A"/>
    <w:rsid w:val="001B5234"/>
    <w:rsid w:val="001B557B"/>
    <w:rsid w:val="001B6818"/>
    <w:rsid w:val="001C4ABC"/>
    <w:rsid w:val="001C4B44"/>
    <w:rsid w:val="001D192A"/>
    <w:rsid w:val="001D2457"/>
    <w:rsid w:val="001E0251"/>
    <w:rsid w:val="001E4C31"/>
    <w:rsid w:val="001E4E72"/>
    <w:rsid w:val="001E73C9"/>
    <w:rsid w:val="001F1FF2"/>
    <w:rsid w:val="001F6DDB"/>
    <w:rsid w:val="00200CD0"/>
    <w:rsid w:val="002012BB"/>
    <w:rsid w:val="00203B39"/>
    <w:rsid w:val="00217849"/>
    <w:rsid w:val="002179FF"/>
    <w:rsid w:val="00223F91"/>
    <w:rsid w:val="00230A5B"/>
    <w:rsid w:val="00230C8F"/>
    <w:rsid w:val="00232044"/>
    <w:rsid w:val="00242C54"/>
    <w:rsid w:val="00245425"/>
    <w:rsid w:val="00245AA2"/>
    <w:rsid w:val="002504B1"/>
    <w:rsid w:val="00251C8F"/>
    <w:rsid w:val="00252DFD"/>
    <w:rsid w:val="00253A50"/>
    <w:rsid w:val="0025409E"/>
    <w:rsid w:val="002571EC"/>
    <w:rsid w:val="00257386"/>
    <w:rsid w:val="00257E26"/>
    <w:rsid w:val="0027187E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62A7"/>
    <w:rsid w:val="002D7010"/>
    <w:rsid w:val="002E188D"/>
    <w:rsid w:val="002E3083"/>
    <w:rsid w:val="002E4228"/>
    <w:rsid w:val="002E4432"/>
    <w:rsid w:val="002E4D12"/>
    <w:rsid w:val="002E4ED7"/>
    <w:rsid w:val="002E5A68"/>
    <w:rsid w:val="002E7B66"/>
    <w:rsid w:val="002F419F"/>
    <w:rsid w:val="003021AA"/>
    <w:rsid w:val="003024B8"/>
    <w:rsid w:val="00305BB0"/>
    <w:rsid w:val="003063D6"/>
    <w:rsid w:val="00307C0A"/>
    <w:rsid w:val="0031024E"/>
    <w:rsid w:val="003103EE"/>
    <w:rsid w:val="00311988"/>
    <w:rsid w:val="00312D6D"/>
    <w:rsid w:val="00320779"/>
    <w:rsid w:val="00324905"/>
    <w:rsid w:val="00325588"/>
    <w:rsid w:val="00331F6E"/>
    <w:rsid w:val="003320CF"/>
    <w:rsid w:val="00334703"/>
    <w:rsid w:val="00340CBA"/>
    <w:rsid w:val="00342F71"/>
    <w:rsid w:val="00356341"/>
    <w:rsid w:val="00357688"/>
    <w:rsid w:val="00361919"/>
    <w:rsid w:val="003677CA"/>
    <w:rsid w:val="003801D3"/>
    <w:rsid w:val="00380881"/>
    <w:rsid w:val="003821C9"/>
    <w:rsid w:val="00382FFF"/>
    <w:rsid w:val="00396BED"/>
    <w:rsid w:val="003A2A0C"/>
    <w:rsid w:val="003A4BA0"/>
    <w:rsid w:val="003B06D8"/>
    <w:rsid w:val="003B4D43"/>
    <w:rsid w:val="003C1FD6"/>
    <w:rsid w:val="003C7A3B"/>
    <w:rsid w:val="003D116A"/>
    <w:rsid w:val="003D43B7"/>
    <w:rsid w:val="003D4537"/>
    <w:rsid w:val="003D52BD"/>
    <w:rsid w:val="003E3643"/>
    <w:rsid w:val="003E486F"/>
    <w:rsid w:val="003E567A"/>
    <w:rsid w:val="003F0ED6"/>
    <w:rsid w:val="003F167F"/>
    <w:rsid w:val="003F1CBA"/>
    <w:rsid w:val="003F5A2B"/>
    <w:rsid w:val="003F767D"/>
    <w:rsid w:val="004059B7"/>
    <w:rsid w:val="00406F62"/>
    <w:rsid w:val="004071BD"/>
    <w:rsid w:val="004228EE"/>
    <w:rsid w:val="00423A32"/>
    <w:rsid w:val="00425FD2"/>
    <w:rsid w:val="004376D6"/>
    <w:rsid w:val="004400E1"/>
    <w:rsid w:val="0044141E"/>
    <w:rsid w:val="004439C6"/>
    <w:rsid w:val="00445469"/>
    <w:rsid w:val="00455D87"/>
    <w:rsid w:val="004576B0"/>
    <w:rsid w:val="00470E9A"/>
    <w:rsid w:val="00471BDF"/>
    <w:rsid w:val="00475615"/>
    <w:rsid w:val="0048090C"/>
    <w:rsid w:val="00481F8F"/>
    <w:rsid w:val="00483FE4"/>
    <w:rsid w:val="00485D97"/>
    <w:rsid w:val="00486215"/>
    <w:rsid w:val="00486FD6"/>
    <w:rsid w:val="00487ABB"/>
    <w:rsid w:val="00490549"/>
    <w:rsid w:val="00493034"/>
    <w:rsid w:val="00495F5C"/>
    <w:rsid w:val="004B06FE"/>
    <w:rsid w:val="004B68DB"/>
    <w:rsid w:val="004B779A"/>
    <w:rsid w:val="004C0373"/>
    <w:rsid w:val="004C3721"/>
    <w:rsid w:val="004D005B"/>
    <w:rsid w:val="004D1497"/>
    <w:rsid w:val="004D64CE"/>
    <w:rsid w:val="004E2D9C"/>
    <w:rsid w:val="004E2E98"/>
    <w:rsid w:val="004E3A76"/>
    <w:rsid w:val="004E4A98"/>
    <w:rsid w:val="004F0141"/>
    <w:rsid w:val="004F0DD1"/>
    <w:rsid w:val="004F13D4"/>
    <w:rsid w:val="0050547A"/>
    <w:rsid w:val="00505949"/>
    <w:rsid w:val="00512824"/>
    <w:rsid w:val="00513847"/>
    <w:rsid w:val="0051700E"/>
    <w:rsid w:val="00521009"/>
    <w:rsid w:val="00524149"/>
    <w:rsid w:val="0052419E"/>
    <w:rsid w:val="00532A69"/>
    <w:rsid w:val="005360D9"/>
    <w:rsid w:val="005419A6"/>
    <w:rsid w:val="00541CF2"/>
    <w:rsid w:val="00541F8B"/>
    <w:rsid w:val="0055137A"/>
    <w:rsid w:val="00570E8C"/>
    <w:rsid w:val="00571549"/>
    <w:rsid w:val="00571557"/>
    <w:rsid w:val="00591B41"/>
    <w:rsid w:val="00591DE8"/>
    <w:rsid w:val="00592FF9"/>
    <w:rsid w:val="005A575C"/>
    <w:rsid w:val="005A6CC0"/>
    <w:rsid w:val="005C01F9"/>
    <w:rsid w:val="005E1AA8"/>
    <w:rsid w:val="005E3830"/>
    <w:rsid w:val="005E3EAE"/>
    <w:rsid w:val="005E599C"/>
    <w:rsid w:val="005E7FBF"/>
    <w:rsid w:val="005F23CE"/>
    <w:rsid w:val="006135F9"/>
    <w:rsid w:val="00617021"/>
    <w:rsid w:val="00625BD6"/>
    <w:rsid w:val="00626EE6"/>
    <w:rsid w:val="00641634"/>
    <w:rsid w:val="0064432C"/>
    <w:rsid w:val="00645340"/>
    <w:rsid w:val="00646EF9"/>
    <w:rsid w:val="006479AD"/>
    <w:rsid w:val="006504FE"/>
    <w:rsid w:val="00650FC7"/>
    <w:rsid w:val="0065139E"/>
    <w:rsid w:val="00653C27"/>
    <w:rsid w:val="006579BB"/>
    <w:rsid w:val="006619C8"/>
    <w:rsid w:val="00670086"/>
    <w:rsid w:val="00671E84"/>
    <w:rsid w:val="00675F42"/>
    <w:rsid w:val="00681A1B"/>
    <w:rsid w:val="00682341"/>
    <w:rsid w:val="006850A6"/>
    <w:rsid w:val="006917E8"/>
    <w:rsid w:val="00694F81"/>
    <w:rsid w:val="0069594D"/>
    <w:rsid w:val="006A103B"/>
    <w:rsid w:val="006A109C"/>
    <w:rsid w:val="006A2162"/>
    <w:rsid w:val="006A6935"/>
    <w:rsid w:val="006B5028"/>
    <w:rsid w:val="006B5670"/>
    <w:rsid w:val="006C60EF"/>
    <w:rsid w:val="006C66C1"/>
    <w:rsid w:val="006C68E7"/>
    <w:rsid w:val="006C69C1"/>
    <w:rsid w:val="006D0C83"/>
    <w:rsid w:val="006D427F"/>
    <w:rsid w:val="006D6F86"/>
    <w:rsid w:val="006F236E"/>
    <w:rsid w:val="006F7426"/>
    <w:rsid w:val="006F7606"/>
    <w:rsid w:val="0070545A"/>
    <w:rsid w:val="00711E6C"/>
    <w:rsid w:val="0072046A"/>
    <w:rsid w:val="00722368"/>
    <w:rsid w:val="00724975"/>
    <w:rsid w:val="007250AE"/>
    <w:rsid w:val="00730B83"/>
    <w:rsid w:val="00735FBF"/>
    <w:rsid w:val="00757EB6"/>
    <w:rsid w:val="00762FD0"/>
    <w:rsid w:val="00763198"/>
    <w:rsid w:val="007706A8"/>
    <w:rsid w:val="007714A1"/>
    <w:rsid w:val="007718E1"/>
    <w:rsid w:val="00777FFC"/>
    <w:rsid w:val="00780026"/>
    <w:rsid w:val="007919B3"/>
    <w:rsid w:val="00792068"/>
    <w:rsid w:val="00795AAC"/>
    <w:rsid w:val="007A4263"/>
    <w:rsid w:val="007A5DDA"/>
    <w:rsid w:val="007B0CAE"/>
    <w:rsid w:val="007C04E9"/>
    <w:rsid w:val="007C5244"/>
    <w:rsid w:val="007D0768"/>
    <w:rsid w:val="007D3C0C"/>
    <w:rsid w:val="007D473B"/>
    <w:rsid w:val="007D5726"/>
    <w:rsid w:val="007D7BDF"/>
    <w:rsid w:val="008009FE"/>
    <w:rsid w:val="00800FB4"/>
    <w:rsid w:val="00802F20"/>
    <w:rsid w:val="008064E6"/>
    <w:rsid w:val="008172C4"/>
    <w:rsid w:val="00822D46"/>
    <w:rsid w:val="008252D0"/>
    <w:rsid w:val="0082680D"/>
    <w:rsid w:val="00841F0D"/>
    <w:rsid w:val="00846BB6"/>
    <w:rsid w:val="00850500"/>
    <w:rsid w:val="00854B10"/>
    <w:rsid w:val="00857883"/>
    <w:rsid w:val="008678BF"/>
    <w:rsid w:val="008722AB"/>
    <w:rsid w:val="008765A4"/>
    <w:rsid w:val="0088068A"/>
    <w:rsid w:val="0088554A"/>
    <w:rsid w:val="00893EAD"/>
    <w:rsid w:val="00896E6C"/>
    <w:rsid w:val="008A08E3"/>
    <w:rsid w:val="008A6DE7"/>
    <w:rsid w:val="008A6E01"/>
    <w:rsid w:val="008A7A28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0435"/>
    <w:rsid w:val="008F24EC"/>
    <w:rsid w:val="008F3D91"/>
    <w:rsid w:val="00906306"/>
    <w:rsid w:val="00924399"/>
    <w:rsid w:val="00924ABD"/>
    <w:rsid w:val="00931CC1"/>
    <w:rsid w:val="009327C4"/>
    <w:rsid w:val="00935123"/>
    <w:rsid w:val="00942A6B"/>
    <w:rsid w:val="009431F2"/>
    <w:rsid w:val="00943A1E"/>
    <w:rsid w:val="00945C56"/>
    <w:rsid w:val="009537A4"/>
    <w:rsid w:val="00953A36"/>
    <w:rsid w:val="00956D28"/>
    <w:rsid w:val="00960740"/>
    <w:rsid w:val="0096181D"/>
    <w:rsid w:val="00961B2D"/>
    <w:rsid w:val="00961D50"/>
    <w:rsid w:val="00966008"/>
    <w:rsid w:val="00966467"/>
    <w:rsid w:val="00971D47"/>
    <w:rsid w:val="009731AC"/>
    <w:rsid w:val="00973532"/>
    <w:rsid w:val="009822E8"/>
    <w:rsid w:val="00982E28"/>
    <w:rsid w:val="00986118"/>
    <w:rsid w:val="00996F18"/>
    <w:rsid w:val="009A26C1"/>
    <w:rsid w:val="009A3D78"/>
    <w:rsid w:val="009A4E90"/>
    <w:rsid w:val="009A6752"/>
    <w:rsid w:val="009A6759"/>
    <w:rsid w:val="009A6DB1"/>
    <w:rsid w:val="009B0003"/>
    <w:rsid w:val="009B6EFD"/>
    <w:rsid w:val="009D192E"/>
    <w:rsid w:val="009D1D1D"/>
    <w:rsid w:val="009D41CD"/>
    <w:rsid w:val="009E002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07F33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735F"/>
    <w:rsid w:val="00A6168F"/>
    <w:rsid w:val="00A66D1E"/>
    <w:rsid w:val="00A76774"/>
    <w:rsid w:val="00A77624"/>
    <w:rsid w:val="00A82F84"/>
    <w:rsid w:val="00A90797"/>
    <w:rsid w:val="00A931FA"/>
    <w:rsid w:val="00AA3B62"/>
    <w:rsid w:val="00AA75F5"/>
    <w:rsid w:val="00AA7E60"/>
    <w:rsid w:val="00AC487C"/>
    <w:rsid w:val="00AC5408"/>
    <w:rsid w:val="00AC56B9"/>
    <w:rsid w:val="00AD124D"/>
    <w:rsid w:val="00AD5B06"/>
    <w:rsid w:val="00AD5BD5"/>
    <w:rsid w:val="00AD69FB"/>
    <w:rsid w:val="00AE4AB6"/>
    <w:rsid w:val="00AE5B0B"/>
    <w:rsid w:val="00AE67B7"/>
    <w:rsid w:val="00AE6DAB"/>
    <w:rsid w:val="00AF1C06"/>
    <w:rsid w:val="00AF315D"/>
    <w:rsid w:val="00B02193"/>
    <w:rsid w:val="00B0604D"/>
    <w:rsid w:val="00B12B58"/>
    <w:rsid w:val="00B16994"/>
    <w:rsid w:val="00B22D5E"/>
    <w:rsid w:val="00B23E77"/>
    <w:rsid w:val="00B25E4B"/>
    <w:rsid w:val="00B31681"/>
    <w:rsid w:val="00B35DD0"/>
    <w:rsid w:val="00B35FCD"/>
    <w:rsid w:val="00B507B9"/>
    <w:rsid w:val="00B51C8F"/>
    <w:rsid w:val="00B75A72"/>
    <w:rsid w:val="00B7674E"/>
    <w:rsid w:val="00B82132"/>
    <w:rsid w:val="00B835D0"/>
    <w:rsid w:val="00B83CDC"/>
    <w:rsid w:val="00B848C9"/>
    <w:rsid w:val="00B92754"/>
    <w:rsid w:val="00BA2E0E"/>
    <w:rsid w:val="00BA36B4"/>
    <w:rsid w:val="00BA4DC6"/>
    <w:rsid w:val="00BA6312"/>
    <w:rsid w:val="00BB33E6"/>
    <w:rsid w:val="00BB6C3E"/>
    <w:rsid w:val="00BB6C44"/>
    <w:rsid w:val="00BC094B"/>
    <w:rsid w:val="00BC37E1"/>
    <w:rsid w:val="00BC4C17"/>
    <w:rsid w:val="00BD3729"/>
    <w:rsid w:val="00BD5846"/>
    <w:rsid w:val="00BE05AE"/>
    <w:rsid w:val="00BE0E20"/>
    <w:rsid w:val="00BF071C"/>
    <w:rsid w:val="00BF1010"/>
    <w:rsid w:val="00BF22E7"/>
    <w:rsid w:val="00C03A55"/>
    <w:rsid w:val="00C07014"/>
    <w:rsid w:val="00C11957"/>
    <w:rsid w:val="00C125C1"/>
    <w:rsid w:val="00C232BE"/>
    <w:rsid w:val="00C27316"/>
    <w:rsid w:val="00C30345"/>
    <w:rsid w:val="00C310DC"/>
    <w:rsid w:val="00C31F1D"/>
    <w:rsid w:val="00C45272"/>
    <w:rsid w:val="00C57BFA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47C"/>
    <w:rsid w:val="00CB2A00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D05AA8"/>
    <w:rsid w:val="00D06321"/>
    <w:rsid w:val="00D07360"/>
    <w:rsid w:val="00D31A32"/>
    <w:rsid w:val="00D33A74"/>
    <w:rsid w:val="00D416A4"/>
    <w:rsid w:val="00D43D0D"/>
    <w:rsid w:val="00D452F8"/>
    <w:rsid w:val="00D47794"/>
    <w:rsid w:val="00D555A3"/>
    <w:rsid w:val="00D57265"/>
    <w:rsid w:val="00D602A9"/>
    <w:rsid w:val="00D60902"/>
    <w:rsid w:val="00D64A33"/>
    <w:rsid w:val="00D71A86"/>
    <w:rsid w:val="00D751D4"/>
    <w:rsid w:val="00D816DC"/>
    <w:rsid w:val="00D86E5B"/>
    <w:rsid w:val="00DA44E6"/>
    <w:rsid w:val="00DA6EFF"/>
    <w:rsid w:val="00DB0A8D"/>
    <w:rsid w:val="00DB1DE5"/>
    <w:rsid w:val="00DB1E0D"/>
    <w:rsid w:val="00DB45AA"/>
    <w:rsid w:val="00DB7EE2"/>
    <w:rsid w:val="00DC019E"/>
    <w:rsid w:val="00DC15A5"/>
    <w:rsid w:val="00DC5A4E"/>
    <w:rsid w:val="00DC5ED1"/>
    <w:rsid w:val="00DD6156"/>
    <w:rsid w:val="00DE1BD2"/>
    <w:rsid w:val="00DE4940"/>
    <w:rsid w:val="00DF16B0"/>
    <w:rsid w:val="00DF3053"/>
    <w:rsid w:val="00DF3104"/>
    <w:rsid w:val="00E01B4D"/>
    <w:rsid w:val="00E04911"/>
    <w:rsid w:val="00E1105E"/>
    <w:rsid w:val="00E122B6"/>
    <w:rsid w:val="00E23443"/>
    <w:rsid w:val="00E237D0"/>
    <w:rsid w:val="00E25DAA"/>
    <w:rsid w:val="00E274DC"/>
    <w:rsid w:val="00E279CB"/>
    <w:rsid w:val="00E3097E"/>
    <w:rsid w:val="00E3430F"/>
    <w:rsid w:val="00E44A04"/>
    <w:rsid w:val="00E454BE"/>
    <w:rsid w:val="00E479D0"/>
    <w:rsid w:val="00E51321"/>
    <w:rsid w:val="00E52467"/>
    <w:rsid w:val="00E53764"/>
    <w:rsid w:val="00E57361"/>
    <w:rsid w:val="00E617C7"/>
    <w:rsid w:val="00E626EE"/>
    <w:rsid w:val="00E63F4F"/>
    <w:rsid w:val="00E66C11"/>
    <w:rsid w:val="00E7092F"/>
    <w:rsid w:val="00E7390F"/>
    <w:rsid w:val="00E75A7F"/>
    <w:rsid w:val="00E760FE"/>
    <w:rsid w:val="00E76775"/>
    <w:rsid w:val="00E912BC"/>
    <w:rsid w:val="00E929D9"/>
    <w:rsid w:val="00E937AB"/>
    <w:rsid w:val="00E939CA"/>
    <w:rsid w:val="00E959DE"/>
    <w:rsid w:val="00E97754"/>
    <w:rsid w:val="00EB194D"/>
    <w:rsid w:val="00EB38E0"/>
    <w:rsid w:val="00EB4ACA"/>
    <w:rsid w:val="00EB5C98"/>
    <w:rsid w:val="00EB6175"/>
    <w:rsid w:val="00EB7A9F"/>
    <w:rsid w:val="00EC3FE3"/>
    <w:rsid w:val="00EC4161"/>
    <w:rsid w:val="00EC4F3F"/>
    <w:rsid w:val="00ED1819"/>
    <w:rsid w:val="00ED7BB0"/>
    <w:rsid w:val="00EE1A8C"/>
    <w:rsid w:val="00EE44DF"/>
    <w:rsid w:val="00EE517B"/>
    <w:rsid w:val="00EF01FE"/>
    <w:rsid w:val="00EF022F"/>
    <w:rsid w:val="00EF4959"/>
    <w:rsid w:val="00F033C6"/>
    <w:rsid w:val="00F0543A"/>
    <w:rsid w:val="00F16C11"/>
    <w:rsid w:val="00F228FA"/>
    <w:rsid w:val="00F247FC"/>
    <w:rsid w:val="00F24C3C"/>
    <w:rsid w:val="00F405D9"/>
    <w:rsid w:val="00F4269B"/>
    <w:rsid w:val="00F42EDC"/>
    <w:rsid w:val="00F43DE9"/>
    <w:rsid w:val="00F4408E"/>
    <w:rsid w:val="00F467FF"/>
    <w:rsid w:val="00F52805"/>
    <w:rsid w:val="00F543CA"/>
    <w:rsid w:val="00F54D1D"/>
    <w:rsid w:val="00F57ED9"/>
    <w:rsid w:val="00F664AF"/>
    <w:rsid w:val="00F71D5A"/>
    <w:rsid w:val="00F72BB3"/>
    <w:rsid w:val="00F74C40"/>
    <w:rsid w:val="00F760F0"/>
    <w:rsid w:val="00F76D9A"/>
    <w:rsid w:val="00F81A35"/>
    <w:rsid w:val="00F821B8"/>
    <w:rsid w:val="00F82398"/>
    <w:rsid w:val="00F87979"/>
    <w:rsid w:val="00F87FEE"/>
    <w:rsid w:val="00F94593"/>
    <w:rsid w:val="00F976E9"/>
    <w:rsid w:val="00FA1650"/>
    <w:rsid w:val="00FA4F2C"/>
    <w:rsid w:val="00FB0684"/>
    <w:rsid w:val="00FB284E"/>
    <w:rsid w:val="00FC0944"/>
    <w:rsid w:val="00FC18D6"/>
    <w:rsid w:val="00FC51AF"/>
    <w:rsid w:val="00FD2CF6"/>
    <w:rsid w:val="00FD2DC7"/>
    <w:rsid w:val="00FD36E4"/>
    <w:rsid w:val="00FD4444"/>
    <w:rsid w:val="00FD739A"/>
    <w:rsid w:val="00FE0F36"/>
    <w:rsid w:val="00FE1CD9"/>
    <w:rsid w:val="00FE4C2F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E5DC59EF-0541-49E1-A723-27C47FBF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E7092F"/>
    <w:rPr>
      <w:color w:val="605E5C"/>
      <w:shd w:val="clear" w:color="auto" w:fill="E1DFDD"/>
    </w:rPr>
  </w:style>
  <w:style w:type="character" w:customStyle="1" w:styleId="docdata">
    <w:name w:val="docdata"/>
    <w:aliases w:val="docy,v5,1410,bqiaagaaeyqcaaagiaiaaaodbaaabzeeaaaaaaaaaaaaaaaaaaaaaaaaaaaaaaaaaaaaaaaaaaaaaaaaaaaaaaaaaaaaaaaaaaaaaaaaaaaaaaaaaaaaaaaaaaaaaaaaaaaaaaaaaaaaaaaaaaaaaaaaaaaaaaaaaaaaaaaaaaaaaaaaaaaaaaaaaaaaaaaaaaaaaaaaaaaaaaaaaaaaaaaaaaaaaaaaaaaaaaaa"/>
    <w:basedOn w:val="Standardnpsmoodstavce"/>
    <w:rsid w:val="006F7606"/>
  </w:style>
  <w:style w:type="character" w:styleId="Nevyeenzmnka">
    <w:name w:val="Unresolved Mention"/>
    <w:basedOn w:val="Standardnpsmoodstavce"/>
    <w:uiPriority w:val="99"/>
    <w:semiHidden/>
    <w:unhideWhenUsed/>
    <w:rsid w:val="00F87F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710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9A0F7-0E90-4832-9DC1-BECC3252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2128</Words>
  <Characters>12557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et Mgr. Štěpán Mátl</dc:creator>
  <cp:lastModifiedBy>ksekyrov</cp:lastModifiedBy>
  <cp:revision>6</cp:revision>
  <cp:lastPrinted>2024-10-25T11:09:00Z</cp:lastPrinted>
  <dcterms:created xsi:type="dcterms:W3CDTF">2024-10-14T07:10:00Z</dcterms:created>
  <dcterms:modified xsi:type="dcterms:W3CDTF">2024-10-25T11:11:00Z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