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EA7820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B76E0">
        <w:rPr>
          <w:rFonts w:ascii="Garamond" w:hAnsi="Garamond" w:cs="Arial"/>
          <w:b/>
          <w:bCs/>
          <w:sz w:val="28"/>
          <w:szCs w:val="28"/>
        </w:rPr>
        <w:t>20</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AF8F3B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BC0C4A">
        <w:rPr>
          <w:rFonts w:ascii="Garamond" w:hAnsi="Garamond" w:cs="Palatino Linotype"/>
          <w:color w:val="000000"/>
          <w:sz w:val="20"/>
          <w:szCs w:val="20"/>
        </w:rPr>
        <w:t>5</w:t>
      </w:r>
      <w:r w:rsidR="00AB320A">
        <w:rPr>
          <w:rFonts w:ascii="Garamond" w:hAnsi="Garamond" w:cs="Palatino Linotype"/>
          <w:color w:val="000000"/>
          <w:sz w:val="20"/>
          <w:szCs w:val="20"/>
        </w:rPr>
        <w:t>8</w:t>
      </w:r>
      <w:r w:rsidR="003B76E0">
        <w:rPr>
          <w:rFonts w:ascii="Garamond" w:hAnsi="Garamond" w:cs="Palatino Linotype"/>
          <w:color w:val="000000"/>
          <w:sz w:val="20"/>
          <w:szCs w:val="20"/>
        </w:rPr>
        <w:t>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FA017" w14:textId="77777777" w:rsidR="002B1D90" w:rsidRDefault="002B1D90" w:rsidP="001B2927">
      <w:pPr>
        <w:spacing w:after="0" w:line="240" w:lineRule="auto"/>
      </w:pPr>
      <w:r>
        <w:separator/>
      </w:r>
    </w:p>
  </w:endnote>
  <w:endnote w:type="continuationSeparator" w:id="0">
    <w:p w14:paraId="552FB66C" w14:textId="77777777" w:rsidR="002B1D90" w:rsidRDefault="002B1D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617F8" w14:textId="77777777" w:rsidR="002B1D90" w:rsidRDefault="002B1D90" w:rsidP="001B2927">
      <w:pPr>
        <w:spacing w:after="0" w:line="240" w:lineRule="auto"/>
      </w:pPr>
      <w:r>
        <w:separator/>
      </w:r>
    </w:p>
  </w:footnote>
  <w:footnote w:type="continuationSeparator" w:id="0">
    <w:p w14:paraId="16FAA756" w14:textId="77777777" w:rsidR="002B1D90" w:rsidRDefault="002B1D9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18AC28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BC0C4A">
      <w:rPr>
        <w:rFonts w:ascii="Garamond" w:hAnsi="Garamond" w:cs="Palatino Linotype"/>
        <w:color w:val="000000"/>
      </w:rPr>
      <w:t>5</w:t>
    </w:r>
    <w:r w:rsidR="00AB320A">
      <w:rPr>
        <w:rFonts w:ascii="Garamond" w:hAnsi="Garamond" w:cs="Palatino Linotype"/>
        <w:color w:val="000000"/>
      </w:rPr>
      <w:t>8</w:t>
    </w:r>
    <w:r w:rsidR="003B76E0">
      <w:rPr>
        <w:rFonts w:ascii="Garamond" w:hAnsi="Garamond" w:cs="Palatino Linotype"/>
        <w:color w:val="000000"/>
      </w:rPr>
      <w:t>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MPa8Zu6zArQl3nYq92sFpVAC7uDBvkd8yhXKMTkue7IuVMhbfFpDuT2eCBas0DyTSyA5CoQq9gzP5sIfQSNvWw==" w:salt="rVpBhBxWobL29KTVLltb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117</cp:revision>
  <cp:lastPrinted>2014-05-16T09:23:00Z</cp:lastPrinted>
  <dcterms:created xsi:type="dcterms:W3CDTF">2021-10-21T06:58:00Z</dcterms:created>
  <dcterms:modified xsi:type="dcterms:W3CDTF">2024-10-22T12:52:00Z</dcterms:modified>
</cp:coreProperties>
</file>