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22073D4"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F14671">
        <w:rPr>
          <w:rFonts w:ascii="Garamond" w:hAnsi="Garamond" w:cs="Arial"/>
          <w:b/>
          <w:bCs/>
          <w:sz w:val="28"/>
          <w:szCs w:val="28"/>
        </w:rPr>
        <w:t>1</w:t>
      </w:r>
      <w:r w:rsidR="00AB320A">
        <w:rPr>
          <w:rFonts w:ascii="Garamond" w:hAnsi="Garamond" w:cs="Arial"/>
          <w:b/>
          <w:bCs/>
          <w:sz w:val="28"/>
          <w:szCs w:val="28"/>
        </w:rPr>
        <w:t>9</w:t>
      </w:r>
      <w:r w:rsidR="00354C40">
        <w:rPr>
          <w:rFonts w:ascii="Garamond" w:hAnsi="Garamond" w:cs="Arial"/>
          <w:b/>
          <w:bCs/>
          <w:sz w:val="28"/>
          <w:szCs w:val="28"/>
        </w:rPr>
        <w:t>-2024</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0DA1C4EF"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354C40">
        <w:rPr>
          <w:rFonts w:ascii="Garamond" w:hAnsi="Garamond" w:cs="Palatino Linotype"/>
          <w:color w:val="000000"/>
          <w:sz w:val="20"/>
          <w:szCs w:val="20"/>
        </w:rPr>
        <w:t>4</w:t>
      </w:r>
      <w:r w:rsidR="00CF527D" w:rsidRPr="00A06014">
        <w:rPr>
          <w:rFonts w:ascii="Garamond" w:hAnsi="Garamond" w:cs="Palatino Linotype"/>
          <w:color w:val="000000"/>
          <w:sz w:val="20"/>
          <w:szCs w:val="20"/>
        </w:rPr>
        <w:t>V00000</w:t>
      </w:r>
      <w:r w:rsidR="00BC0C4A">
        <w:rPr>
          <w:rFonts w:ascii="Garamond" w:hAnsi="Garamond" w:cs="Palatino Linotype"/>
          <w:color w:val="000000"/>
          <w:sz w:val="20"/>
          <w:szCs w:val="20"/>
        </w:rPr>
        <w:t>5</w:t>
      </w:r>
      <w:r w:rsidR="00AB320A">
        <w:rPr>
          <w:rFonts w:ascii="Garamond" w:hAnsi="Garamond" w:cs="Palatino Linotype"/>
          <w:color w:val="000000"/>
          <w:sz w:val="20"/>
          <w:szCs w:val="20"/>
        </w:rPr>
        <w:t>84</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52337E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42193D" w:rsidRPr="0042193D">
        <w:rPr>
          <w:rFonts w:ascii="Garamond" w:hAnsi="Garamond"/>
          <w:sz w:val="20"/>
          <w:szCs w:val="20"/>
        </w:rPr>
        <w:t xml:space="preserve">Ing. Martinou Větrovskou, </w:t>
      </w:r>
      <w:r w:rsidR="00A90D20">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C6A6628" w14:textId="77777777" w:rsidR="0042193D" w:rsidRPr="0042193D" w:rsidRDefault="0042193D" w:rsidP="0042193D">
            <w:pPr>
              <w:spacing w:after="0"/>
              <w:jc w:val="both"/>
              <w:rPr>
                <w:rFonts w:ascii="Garamond" w:hAnsi="Garamond"/>
                <w:sz w:val="20"/>
                <w:szCs w:val="20"/>
              </w:rPr>
            </w:pPr>
            <w:r w:rsidRPr="0042193D">
              <w:rPr>
                <w:rFonts w:ascii="Garamond" w:hAnsi="Garamond"/>
                <w:sz w:val="20"/>
                <w:szCs w:val="20"/>
              </w:rPr>
              <w:t>Ing. Martina Větrovská</w:t>
            </w:r>
          </w:p>
          <w:p w14:paraId="254C4D52" w14:textId="3378683C" w:rsidR="0042193D" w:rsidRDefault="00A90D20" w:rsidP="0042193D">
            <w:pPr>
              <w:spacing w:after="0"/>
              <w:jc w:val="both"/>
              <w:rPr>
                <w:rFonts w:ascii="Garamond" w:hAnsi="Garamond"/>
                <w:sz w:val="20"/>
                <w:szCs w:val="20"/>
              </w:rPr>
            </w:pPr>
            <w:r>
              <w:rPr>
                <w:rFonts w:ascii="Garamond" w:hAnsi="Garamond"/>
                <w:sz w:val="20"/>
                <w:szCs w:val="20"/>
              </w:rPr>
              <w:t>kvestorka</w:t>
            </w:r>
          </w:p>
          <w:p w14:paraId="4C3798E4" w14:textId="18AFA4A7" w:rsidR="00BE48B3" w:rsidRPr="0004409C" w:rsidRDefault="00A308C5" w:rsidP="0042193D">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658D6" w14:textId="77777777" w:rsidR="00A91D22" w:rsidRDefault="00A91D22" w:rsidP="001B2927">
      <w:pPr>
        <w:spacing w:after="0" w:line="240" w:lineRule="auto"/>
      </w:pPr>
      <w:r>
        <w:separator/>
      </w:r>
    </w:p>
  </w:endnote>
  <w:endnote w:type="continuationSeparator" w:id="0">
    <w:p w14:paraId="02D4C544" w14:textId="77777777" w:rsidR="00A91D22" w:rsidRDefault="00A91D2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BE465" w14:textId="77777777" w:rsidR="00A91D22" w:rsidRDefault="00A91D22" w:rsidP="001B2927">
      <w:pPr>
        <w:spacing w:after="0" w:line="240" w:lineRule="auto"/>
      </w:pPr>
      <w:r>
        <w:separator/>
      </w:r>
    </w:p>
  </w:footnote>
  <w:footnote w:type="continuationSeparator" w:id="0">
    <w:p w14:paraId="4D1967EB" w14:textId="77777777" w:rsidR="00A91D22" w:rsidRDefault="00A91D22"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DF2A6E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354C40">
      <w:rPr>
        <w:rFonts w:ascii="Garamond" w:hAnsi="Garamond" w:cs="Palatino Linotype"/>
        <w:color w:val="000000"/>
      </w:rPr>
      <w:t>4</w:t>
    </w:r>
    <w:r w:rsidRPr="00EE0F12">
      <w:rPr>
        <w:rFonts w:ascii="Garamond" w:hAnsi="Garamond" w:cs="Palatino Linotype"/>
        <w:color w:val="000000"/>
      </w:rPr>
      <w:t>V00000</w:t>
    </w:r>
    <w:r w:rsidR="00BC0C4A">
      <w:rPr>
        <w:rFonts w:ascii="Garamond" w:hAnsi="Garamond" w:cs="Palatino Linotype"/>
        <w:color w:val="000000"/>
      </w:rPr>
      <w:t>5</w:t>
    </w:r>
    <w:r w:rsidR="00AB320A">
      <w:rPr>
        <w:rFonts w:ascii="Garamond" w:hAnsi="Garamond" w:cs="Palatino Linotype"/>
        <w:color w:val="000000"/>
      </w:rPr>
      <w:t>84</w:t>
    </w:r>
    <w:r w:rsidR="00107CF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MEO+7g3YW/iJBCes2pcGRRh6Wrwp1lMd+QiENNX8M/mkJ+Rj51oay9Dqfv7wXSQwsfm+m1dj8uMGCZXuOFpsYQ==" w:salt="eoTxliha4fzL4KcS+KMl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0994"/>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046A"/>
    <w:rsid w:val="00031BDC"/>
    <w:rsid w:val="00033649"/>
    <w:rsid w:val="00034B1C"/>
    <w:rsid w:val="000355AF"/>
    <w:rsid w:val="00035CE1"/>
    <w:rsid w:val="000376ED"/>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3E55"/>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CF2"/>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613"/>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421F"/>
    <w:rsid w:val="00214390"/>
    <w:rsid w:val="00217295"/>
    <w:rsid w:val="00217AEA"/>
    <w:rsid w:val="0022125E"/>
    <w:rsid w:val="00225813"/>
    <w:rsid w:val="002262FE"/>
    <w:rsid w:val="00226625"/>
    <w:rsid w:val="00227175"/>
    <w:rsid w:val="00231CBB"/>
    <w:rsid w:val="00232D92"/>
    <w:rsid w:val="0023346E"/>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C5FC6"/>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1338"/>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4C40"/>
    <w:rsid w:val="003563BB"/>
    <w:rsid w:val="0035688E"/>
    <w:rsid w:val="003572D5"/>
    <w:rsid w:val="00361E69"/>
    <w:rsid w:val="00362A74"/>
    <w:rsid w:val="00362F51"/>
    <w:rsid w:val="00363955"/>
    <w:rsid w:val="00364405"/>
    <w:rsid w:val="00365F75"/>
    <w:rsid w:val="00372A9D"/>
    <w:rsid w:val="00374B3E"/>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23FB"/>
    <w:rsid w:val="003C3527"/>
    <w:rsid w:val="003C3A42"/>
    <w:rsid w:val="003C77CF"/>
    <w:rsid w:val="003C7A4B"/>
    <w:rsid w:val="003D021C"/>
    <w:rsid w:val="003D1D9B"/>
    <w:rsid w:val="003D1EE4"/>
    <w:rsid w:val="003D29AA"/>
    <w:rsid w:val="003D3B0F"/>
    <w:rsid w:val="003D40C7"/>
    <w:rsid w:val="003E1306"/>
    <w:rsid w:val="003E1969"/>
    <w:rsid w:val="003E2170"/>
    <w:rsid w:val="003E2A13"/>
    <w:rsid w:val="003E357D"/>
    <w:rsid w:val="003E3B3D"/>
    <w:rsid w:val="003E6068"/>
    <w:rsid w:val="003F0E4E"/>
    <w:rsid w:val="003F1821"/>
    <w:rsid w:val="003F2444"/>
    <w:rsid w:val="003F2572"/>
    <w:rsid w:val="003F29B1"/>
    <w:rsid w:val="003F5E83"/>
    <w:rsid w:val="003F66D7"/>
    <w:rsid w:val="004029CF"/>
    <w:rsid w:val="00403665"/>
    <w:rsid w:val="00403767"/>
    <w:rsid w:val="00403F29"/>
    <w:rsid w:val="00405570"/>
    <w:rsid w:val="00405582"/>
    <w:rsid w:val="00410223"/>
    <w:rsid w:val="0041084F"/>
    <w:rsid w:val="004125A1"/>
    <w:rsid w:val="00413B25"/>
    <w:rsid w:val="0041763F"/>
    <w:rsid w:val="00417EFE"/>
    <w:rsid w:val="0042193D"/>
    <w:rsid w:val="00421B0B"/>
    <w:rsid w:val="00421C27"/>
    <w:rsid w:val="00424404"/>
    <w:rsid w:val="004254D9"/>
    <w:rsid w:val="004263CE"/>
    <w:rsid w:val="004312B5"/>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97128"/>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0F14"/>
    <w:rsid w:val="005220CD"/>
    <w:rsid w:val="0052282C"/>
    <w:rsid w:val="00525DDA"/>
    <w:rsid w:val="00526C56"/>
    <w:rsid w:val="005307DE"/>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1F77"/>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DE5"/>
    <w:rsid w:val="00602EF1"/>
    <w:rsid w:val="00603C00"/>
    <w:rsid w:val="00610185"/>
    <w:rsid w:val="006115EF"/>
    <w:rsid w:val="00614D08"/>
    <w:rsid w:val="00615DA6"/>
    <w:rsid w:val="00620577"/>
    <w:rsid w:val="0062122C"/>
    <w:rsid w:val="00622BF9"/>
    <w:rsid w:val="00622E7F"/>
    <w:rsid w:val="00622F04"/>
    <w:rsid w:val="0062355C"/>
    <w:rsid w:val="00626292"/>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0C4E"/>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4844"/>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1560"/>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0E50"/>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279C"/>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749"/>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B0721"/>
    <w:rsid w:val="009C0FB4"/>
    <w:rsid w:val="009C1586"/>
    <w:rsid w:val="009C51BB"/>
    <w:rsid w:val="009C71BC"/>
    <w:rsid w:val="009D1A2B"/>
    <w:rsid w:val="009D3D5F"/>
    <w:rsid w:val="009D42CB"/>
    <w:rsid w:val="009D5AE1"/>
    <w:rsid w:val="009D779E"/>
    <w:rsid w:val="009E164C"/>
    <w:rsid w:val="009E2066"/>
    <w:rsid w:val="009E34FE"/>
    <w:rsid w:val="009E43A7"/>
    <w:rsid w:val="009E4B4C"/>
    <w:rsid w:val="009E5412"/>
    <w:rsid w:val="009E5F4D"/>
    <w:rsid w:val="009E79A3"/>
    <w:rsid w:val="009F0C61"/>
    <w:rsid w:val="009F54C5"/>
    <w:rsid w:val="009F5673"/>
    <w:rsid w:val="00A0098A"/>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0D20"/>
    <w:rsid w:val="00A91472"/>
    <w:rsid w:val="00A91D22"/>
    <w:rsid w:val="00A91F7A"/>
    <w:rsid w:val="00A9231F"/>
    <w:rsid w:val="00A93B7A"/>
    <w:rsid w:val="00AA0E57"/>
    <w:rsid w:val="00AA10BF"/>
    <w:rsid w:val="00AA1B95"/>
    <w:rsid w:val="00AA2957"/>
    <w:rsid w:val="00AA42D3"/>
    <w:rsid w:val="00AA5781"/>
    <w:rsid w:val="00AB16EB"/>
    <w:rsid w:val="00AB320A"/>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35B3"/>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0C4A"/>
    <w:rsid w:val="00BC162E"/>
    <w:rsid w:val="00BC27FF"/>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A659B"/>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4D2"/>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217D"/>
    <w:rsid w:val="00D9729E"/>
    <w:rsid w:val="00DA2FBF"/>
    <w:rsid w:val="00DA3CAA"/>
    <w:rsid w:val="00DA45C6"/>
    <w:rsid w:val="00DA4607"/>
    <w:rsid w:val="00DA46A4"/>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248"/>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4671"/>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2C22"/>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2145</Words>
  <Characters>12660</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115</cp:revision>
  <cp:lastPrinted>2014-05-16T09:23:00Z</cp:lastPrinted>
  <dcterms:created xsi:type="dcterms:W3CDTF">2021-10-21T06:58:00Z</dcterms:created>
  <dcterms:modified xsi:type="dcterms:W3CDTF">2024-10-22T12:42:00Z</dcterms:modified>
</cp:coreProperties>
</file>