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1DDA56A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5268AB">
        <w:rPr>
          <w:rFonts w:ascii="Garamond" w:hAnsi="Garamond"/>
          <w:sz w:val="24"/>
          <w:szCs w:val="24"/>
        </w:rPr>
        <w:t>3</w:t>
      </w:r>
      <w:r w:rsidR="00FB43B7">
        <w:rPr>
          <w:rFonts w:ascii="Garamond" w:hAnsi="Garamond"/>
          <w:sz w:val="24"/>
          <w:szCs w:val="24"/>
        </w:rPr>
        <w:t>9</w:t>
      </w:r>
      <w:r w:rsidRPr="00A624A1">
        <w:rPr>
          <w:rFonts w:ascii="Garamond" w:hAnsi="Garamond"/>
          <w:sz w:val="24"/>
          <w:szCs w:val="24"/>
        </w:rPr>
        <w:t>-202</w:t>
      </w:r>
      <w:r w:rsidR="00C62E44">
        <w:rPr>
          <w:rFonts w:ascii="Garamond" w:hAnsi="Garamond"/>
          <w:sz w:val="24"/>
          <w:szCs w:val="24"/>
        </w:rPr>
        <w:t>4</w:t>
      </w:r>
    </w:p>
    <w:p w14:paraId="734915B7" w14:textId="6B775F2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</w:t>
      </w:r>
      <w:r w:rsidR="00E630C3">
        <w:t>70</w:t>
      </w:r>
      <w:r w:rsidR="00596181">
        <w:t>85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5626A6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F365AC">
        <w:rPr>
          <w:rFonts w:ascii="Garamond" w:hAnsi="Garamond" w:cs="Arial"/>
          <w:sz w:val="22"/>
          <w:szCs w:val="22"/>
        </w:rPr>
        <w:t xml:space="preserve"> </w:t>
      </w:r>
      <w:r w:rsidR="00A275AD">
        <w:rPr>
          <w:rFonts w:ascii="Garamond" w:hAnsi="Garamond" w:cs="Arial"/>
          <w:sz w:val="22"/>
          <w:szCs w:val="22"/>
        </w:rPr>
        <w:t>0</w:t>
      </w:r>
      <w:r w:rsidR="00FB43B7">
        <w:rPr>
          <w:rFonts w:ascii="Garamond" w:hAnsi="Garamond" w:cs="Arial"/>
          <w:sz w:val="22"/>
          <w:szCs w:val="22"/>
        </w:rPr>
        <w:t>5</w:t>
      </w:r>
      <w:r w:rsidR="00E630C3">
        <w:rPr>
          <w:rFonts w:ascii="Garamond" w:hAnsi="Garamond" w:cs="Arial"/>
          <w:sz w:val="22"/>
          <w:szCs w:val="22"/>
        </w:rPr>
        <w:t>.1</w:t>
      </w:r>
      <w:r w:rsidR="00A275AD">
        <w:rPr>
          <w:rFonts w:ascii="Garamond" w:hAnsi="Garamond" w:cs="Arial"/>
          <w:sz w:val="22"/>
          <w:szCs w:val="22"/>
        </w:rPr>
        <w:t>1</w:t>
      </w:r>
      <w:r w:rsidR="00132638">
        <w:rPr>
          <w:rFonts w:ascii="Garamond" w:hAnsi="Garamond" w:cs="Arial"/>
          <w:sz w:val="22"/>
          <w:szCs w:val="22"/>
        </w:rPr>
        <w:t>.</w:t>
      </w:r>
      <w:r w:rsidR="00DC7475" w:rsidRPr="00C62E44">
        <w:rPr>
          <w:rFonts w:ascii="Garamond" w:hAnsi="Garamond" w:cs="Arial"/>
          <w:sz w:val="22"/>
          <w:szCs w:val="22"/>
        </w:rPr>
        <w:t>202</w:t>
      </w:r>
      <w:r w:rsidR="00C62E44" w:rsidRPr="00C62E44">
        <w:rPr>
          <w:rFonts w:ascii="Garamond" w:hAnsi="Garamond" w:cs="Arial"/>
          <w:sz w:val="22"/>
          <w:szCs w:val="22"/>
        </w:rPr>
        <w:t>4</w:t>
      </w:r>
      <w:r w:rsidR="003C1FD6" w:rsidRPr="00C62E44">
        <w:rPr>
          <w:rFonts w:ascii="Garamond" w:hAnsi="Garamond" w:cs="Arial"/>
          <w:sz w:val="22"/>
          <w:szCs w:val="22"/>
        </w:rPr>
        <w:t xml:space="preserve"> do</w:t>
      </w:r>
      <w:r w:rsidRPr="00C62E44">
        <w:rPr>
          <w:rFonts w:ascii="Garamond" w:hAnsi="Garamond" w:cs="Arial"/>
          <w:sz w:val="22"/>
          <w:szCs w:val="22"/>
        </w:rPr>
        <w:t xml:space="preserve"> </w:t>
      </w:r>
      <w:r w:rsidR="005268AB">
        <w:rPr>
          <w:rFonts w:ascii="Garamond" w:hAnsi="Garamond" w:cs="Arial"/>
          <w:sz w:val="22"/>
          <w:szCs w:val="22"/>
        </w:rPr>
        <w:t>09</w:t>
      </w:r>
      <w:r w:rsidR="00927832" w:rsidRPr="00C62E44">
        <w:rPr>
          <w:rFonts w:ascii="Garamond" w:hAnsi="Garamond" w:cs="Arial"/>
          <w:sz w:val="22"/>
          <w:szCs w:val="22"/>
        </w:rPr>
        <w:t>:</w:t>
      </w:r>
      <w:r w:rsidR="007930A9">
        <w:rPr>
          <w:rFonts w:ascii="Garamond" w:hAnsi="Garamond" w:cs="Arial"/>
          <w:sz w:val="22"/>
          <w:szCs w:val="22"/>
        </w:rPr>
        <w:t>0</w:t>
      </w:r>
      <w:r w:rsidR="00DA6EC4" w:rsidRPr="00C62E44">
        <w:rPr>
          <w:rFonts w:ascii="Garamond" w:hAnsi="Garamond" w:cs="Arial"/>
          <w:sz w:val="22"/>
          <w:szCs w:val="22"/>
        </w:rPr>
        <w:t>0</w:t>
      </w:r>
      <w:r w:rsidRPr="00C62E44">
        <w:rPr>
          <w:rFonts w:ascii="Garamond" w:hAnsi="Garamond" w:cs="Arial"/>
          <w:sz w:val="22"/>
          <w:szCs w:val="22"/>
        </w:rPr>
        <w:t xml:space="preserve"> hod</w:t>
      </w:r>
      <w:r w:rsidR="003C1FD6" w:rsidRPr="00C62E44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63A44" w14:textId="77777777" w:rsidR="007B13D9" w:rsidRDefault="007B13D9" w:rsidP="00795AAC">
      <w:r>
        <w:separator/>
      </w:r>
    </w:p>
  </w:endnote>
  <w:endnote w:type="continuationSeparator" w:id="0">
    <w:p w14:paraId="01F1092D" w14:textId="77777777" w:rsidR="007B13D9" w:rsidRDefault="007B13D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8385C" w14:textId="77777777" w:rsidR="007B13D9" w:rsidRDefault="007B13D9" w:rsidP="00795AAC">
      <w:r>
        <w:separator/>
      </w:r>
    </w:p>
  </w:footnote>
  <w:footnote w:type="continuationSeparator" w:id="0">
    <w:p w14:paraId="5AB7F643" w14:textId="77777777" w:rsidR="007B13D9" w:rsidRDefault="007B13D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43A6E"/>
    <w:rsid w:val="000541C1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24C6"/>
    <w:rsid w:val="00104A4A"/>
    <w:rsid w:val="0010541F"/>
    <w:rsid w:val="001129E1"/>
    <w:rsid w:val="00113AA6"/>
    <w:rsid w:val="001142E9"/>
    <w:rsid w:val="00117B86"/>
    <w:rsid w:val="00117C21"/>
    <w:rsid w:val="00120EDA"/>
    <w:rsid w:val="00127368"/>
    <w:rsid w:val="0013059E"/>
    <w:rsid w:val="001305E4"/>
    <w:rsid w:val="00132638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0C5D"/>
    <w:rsid w:val="001C2D80"/>
    <w:rsid w:val="001C4ABC"/>
    <w:rsid w:val="001D2457"/>
    <w:rsid w:val="001D4998"/>
    <w:rsid w:val="001D598A"/>
    <w:rsid w:val="001E0251"/>
    <w:rsid w:val="001E4E72"/>
    <w:rsid w:val="001E73C9"/>
    <w:rsid w:val="001F6DDB"/>
    <w:rsid w:val="002012BB"/>
    <w:rsid w:val="00203B39"/>
    <w:rsid w:val="00207F0B"/>
    <w:rsid w:val="00212FEF"/>
    <w:rsid w:val="0021571E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67C28"/>
    <w:rsid w:val="00272068"/>
    <w:rsid w:val="00272FB0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32F8D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226B"/>
    <w:rsid w:val="003D43B7"/>
    <w:rsid w:val="003D4537"/>
    <w:rsid w:val="003D52BD"/>
    <w:rsid w:val="003E3643"/>
    <w:rsid w:val="003E567A"/>
    <w:rsid w:val="003F6BCC"/>
    <w:rsid w:val="003F767D"/>
    <w:rsid w:val="004020B3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65423"/>
    <w:rsid w:val="0046619E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268AB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96181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632"/>
    <w:rsid w:val="00681A1B"/>
    <w:rsid w:val="006850A6"/>
    <w:rsid w:val="00694F81"/>
    <w:rsid w:val="0069594D"/>
    <w:rsid w:val="006A0F18"/>
    <w:rsid w:val="006A103B"/>
    <w:rsid w:val="006A109C"/>
    <w:rsid w:val="006A2162"/>
    <w:rsid w:val="006B5028"/>
    <w:rsid w:val="006B5670"/>
    <w:rsid w:val="006C1F60"/>
    <w:rsid w:val="006C69C1"/>
    <w:rsid w:val="006D0C83"/>
    <w:rsid w:val="006D427F"/>
    <w:rsid w:val="006D6F86"/>
    <w:rsid w:val="006F7426"/>
    <w:rsid w:val="0070545A"/>
    <w:rsid w:val="00706227"/>
    <w:rsid w:val="00710A17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30A9"/>
    <w:rsid w:val="00795AAC"/>
    <w:rsid w:val="007A25F2"/>
    <w:rsid w:val="007A5DDA"/>
    <w:rsid w:val="007B13D9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495E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4E6E"/>
    <w:rsid w:val="008D5A47"/>
    <w:rsid w:val="008E0D1D"/>
    <w:rsid w:val="008E0F36"/>
    <w:rsid w:val="008E4A71"/>
    <w:rsid w:val="008E4AAB"/>
    <w:rsid w:val="008E694C"/>
    <w:rsid w:val="008F24EC"/>
    <w:rsid w:val="008F3D91"/>
    <w:rsid w:val="008F681C"/>
    <w:rsid w:val="008F77B3"/>
    <w:rsid w:val="00901CAD"/>
    <w:rsid w:val="00906306"/>
    <w:rsid w:val="00920835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5DB7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0E60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275AD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93385"/>
    <w:rsid w:val="00AA3B62"/>
    <w:rsid w:val="00AA7E60"/>
    <w:rsid w:val="00AB586D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060"/>
    <w:rsid w:val="00B26A4A"/>
    <w:rsid w:val="00B26B1F"/>
    <w:rsid w:val="00B27B05"/>
    <w:rsid w:val="00B31681"/>
    <w:rsid w:val="00B35FCD"/>
    <w:rsid w:val="00B507B9"/>
    <w:rsid w:val="00B54AD3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3C7D"/>
    <w:rsid w:val="00BD699D"/>
    <w:rsid w:val="00BE05AE"/>
    <w:rsid w:val="00BE0E20"/>
    <w:rsid w:val="00BE29D9"/>
    <w:rsid w:val="00BF071C"/>
    <w:rsid w:val="00BF1010"/>
    <w:rsid w:val="00BF334E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2E44"/>
    <w:rsid w:val="00C633E2"/>
    <w:rsid w:val="00C667B7"/>
    <w:rsid w:val="00C8114A"/>
    <w:rsid w:val="00C84E99"/>
    <w:rsid w:val="00C84FFC"/>
    <w:rsid w:val="00C858D6"/>
    <w:rsid w:val="00C861A5"/>
    <w:rsid w:val="00C86457"/>
    <w:rsid w:val="00C87F53"/>
    <w:rsid w:val="00C87F88"/>
    <w:rsid w:val="00C92285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CF475E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2837"/>
    <w:rsid w:val="00D555A3"/>
    <w:rsid w:val="00D57265"/>
    <w:rsid w:val="00D602A9"/>
    <w:rsid w:val="00D61B96"/>
    <w:rsid w:val="00D64A33"/>
    <w:rsid w:val="00D8466E"/>
    <w:rsid w:val="00D934CD"/>
    <w:rsid w:val="00D96C7A"/>
    <w:rsid w:val="00DA3139"/>
    <w:rsid w:val="00DA44E6"/>
    <w:rsid w:val="00DA465D"/>
    <w:rsid w:val="00DA470F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E4E8A"/>
    <w:rsid w:val="00DF16B0"/>
    <w:rsid w:val="00DF3053"/>
    <w:rsid w:val="00DF68D5"/>
    <w:rsid w:val="00E00666"/>
    <w:rsid w:val="00E01B4D"/>
    <w:rsid w:val="00E15B89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30C3"/>
    <w:rsid w:val="00E66C11"/>
    <w:rsid w:val="00E7390F"/>
    <w:rsid w:val="00E760FE"/>
    <w:rsid w:val="00E76775"/>
    <w:rsid w:val="00E83BD8"/>
    <w:rsid w:val="00E929D9"/>
    <w:rsid w:val="00E97754"/>
    <w:rsid w:val="00EA4D33"/>
    <w:rsid w:val="00EB194D"/>
    <w:rsid w:val="00EB4ACA"/>
    <w:rsid w:val="00EB5C98"/>
    <w:rsid w:val="00EB6175"/>
    <w:rsid w:val="00EB6706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365A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97FC3"/>
    <w:rsid w:val="00FB1C27"/>
    <w:rsid w:val="00FB284E"/>
    <w:rsid w:val="00FB43B7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  <w:rsid w:val="00FF1EF4"/>
    <w:rsid w:val="00FF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136</cp:revision>
  <cp:lastPrinted>2024-10-18T08:27:00Z</cp:lastPrinted>
  <dcterms:created xsi:type="dcterms:W3CDTF">2021-01-21T11:32:00Z</dcterms:created>
  <dcterms:modified xsi:type="dcterms:W3CDTF">2024-10-18T08:28:00Z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