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F30FEC3"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F14671">
        <w:rPr>
          <w:rFonts w:ascii="Garamond" w:hAnsi="Garamond" w:cs="Arial"/>
          <w:b/>
          <w:bCs/>
          <w:sz w:val="28"/>
          <w:szCs w:val="28"/>
        </w:rPr>
        <w:t>1</w:t>
      </w:r>
      <w:r w:rsidR="00662E3F">
        <w:rPr>
          <w:rFonts w:ascii="Garamond" w:hAnsi="Garamond" w:cs="Arial"/>
          <w:b/>
          <w:bCs/>
          <w:sz w:val="28"/>
          <w:szCs w:val="28"/>
        </w:rPr>
        <w:t>5</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1709C1AA"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CA659B">
        <w:rPr>
          <w:rFonts w:ascii="Garamond" w:hAnsi="Garamond" w:cs="Palatino Linotype"/>
          <w:color w:val="000000"/>
          <w:sz w:val="20"/>
          <w:szCs w:val="20"/>
        </w:rPr>
        <w:t>5</w:t>
      </w:r>
      <w:r w:rsidR="00662E3F">
        <w:rPr>
          <w:rFonts w:ascii="Garamond" w:hAnsi="Garamond" w:cs="Palatino Linotype"/>
          <w:color w:val="000000"/>
          <w:sz w:val="20"/>
          <w:szCs w:val="20"/>
        </w:rPr>
        <w:t>23</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56D99BF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Ing. Martinou Větrovskou, pověřenou funkcí kvestor</w:t>
      </w:r>
      <w:r w:rsidR="00662E3F">
        <w:rPr>
          <w:rFonts w:ascii="Garamond" w:hAnsi="Garamond"/>
          <w:sz w:val="20"/>
          <w:szCs w:val="20"/>
        </w:rPr>
        <w:t>ky</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04525F86" w:rsidR="0042193D" w:rsidRDefault="0042193D" w:rsidP="0042193D">
            <w:pPr>
              <w:spacing w:after="0"/>
              <w:jc w:val="both"/>
              <w:rPr>
                <w:rFonts w:ascii="Garamond" w:hAnsi="Garamond"/>
                <w:sz w:val="20"/>
                <w:szCs w:val="20"/>
              </w:rPr>
            </w:pPr>
            <w:r w:rsidRPr="0042193D">
              <w:rPr>
                <w:rFonts w:ascii="Garamond" w:hAnsi="Garamond"/>
                <w:sz w:val="20"/>
                <w:szCs w:val="20"/>
              </w:rPr>
              <w:t>pověřen</w:t>
            </w:r>
            <w:r>
              <w:rPr>
                <w:rFonts w:ascii="Garamond" w:hAnsi="Garamond"/>
                <w:sz w:val="20"/>
                <w:szCs w:val="20"/>
              </w:rPr>
              <w:t>á</w:t>
            </w:r>
            <w:r w:rsidRPr="0042193D">
              <w:rPr>
                <w:rFonts w:ascii="Garamond" w:hAnsi="Garamond"/>
                <w:sz w:val="20"/>
                <w:szCs w:val="20"/>
              </w:rPr>
              <w:t xml:space="preserve"> funkcí kvestor</w:t>
            </w:r>
            <w:r w:rsidR="00662E3F">
              <w:rPr>
                <w:rFonts w:ascii="Garamond" w:hAnsi="Garamond"/>
                <w:sz w:val="20"/>
                <w:szCs w:val="20"/>
              </w:rPr>
              <w:t>ky</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ED1A9" w14:textId="77777777" w:rsidR="00F060FC" w:rsidRDefault="00F060FC" w:rsidP="001B2927">
      <w:pPr>
        <w:spacing w:after="0" w:line="240" w:lineRule="auto"/>
      </w:pPr>
      <w:r>
        <w:separator/>
      </w:r>
    </w:p>
  </w:endnote>
  <w:endnote w:type="continuationSeparator" w:id="0">
    <w:p w14:paraId="6CB1DD0E" w14:textId="77777777" w:rsidR="00F060FC" w:rsidRDefault="00F060F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E874E" w14:textId="77777777" w:rsidR="00F060FC" w:rsidRDefault="00F060FC" w:rsidP="001B2927">
      <w:pPr>
        <w:spacing w:after="0" w:line="240" w:lineRule="auto"/>
      </w:pPr>
      <w:r>
        <w:separator/>
      </w:r>
    </w:p>
  </w:footnote>
  <w:footnote w:type="continuationSeparator" w:id="0">
    <w:p w14:paraId="548BC6EA" w14:textId="77777777" w:rsidR="00F060FC" w:rsidRDefault="00F060FC"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25F73D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CA659B">
      <w:rPr>
        <w:rFonts w:ascii="Garamond" w:hAnsi="Garamond" w:cs="Palatino Linotype"/>
        <w:color w:val="000000"/>
      </w:rPr>
      <w:t>5</w:t>
    </w:r>
    <w:r w:rsidR="00662E3F">
      <w:rPr>
        <w:rFonts w:ascii="Garamond" w:hAnsi="Garamond" w:cs="Palatino Linotype"/>
        <w:color w:val="000000"/>
      </w:rPr>
      <w:t>23</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VMEs8N+LPbaaBniFgkTmDO/5zQQnwZG3rsCyNag4m/C//9c2hgUNc9Krr27RomjixsrybL494KLuS4XofyrhNg==" w:salt="STWKGGLzJ1jOEQ2aOEgL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C5FC6"/>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23FB"/>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2E3F"/>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A659B"/>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060FC"/>
    <w:rsid w:val="00F109BF"/>
    <w:rsid w:val="00F118B9"/>
    <w:rsid w:val="00F14671"/>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2150</Words>
  <Characters>12687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110</cp:revision>
  <cp:lastPrinted>2014-05-16T09:23:00Z</cp:lastPrinted>
  <dcterms:created xsi:type="dcterms:W3CDTF">2021-10-21T06:58:00Z</dcterms:created>
  <dcterms:modified xsi:type="dcterms:W3CDTF">2024-09-27T10:48:00Z</dcterms:modified>
</cp:coreProperties>
</file>