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5AE2DB7"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10</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C8C6081"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F14671">
        <w:rPr>
          <w:rFonts w:ascii="Garamond" w:hAnsi="Garamond" w:cs="Palatino Linotype"/>
          <w:color w:val="000000"/>
          <w:sz w:val="20"/>
          <w:szCs w:val="20"/>
        </w:rPr>
        <w:t>430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D1DDB" w14:textId="77777777" w:rsidR="00225813" w:rsidRDefault="00225813" w:rsidP="001B2927">
      <w:pPr>
        <w:spacing w:after="0" w:line="240" w:lineRule="auto"/>
      </w:pPr>
      <w:r>
        <w:separator/>
      </w:r>
    </w:p>
  </w:endnote>
  <w:endnote w:type="continuationSeparator" w:id="0">
    <w:p w14:paraId="5627D74C" w14:textId="77777777" w:rsidR="00225813" w:rsidRDefault="0022581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0C65D" w14:textId="77777777" w:rsidR="00225813" w:rsidRDefault="00225813" w:rsidP="001B2927">
      <w:pPr>
        <w:spacing w:after="0" w:line="240" w:lineRule="auto"/>
      </w:pPr>
      <w:r>
        <w:separator/>
      </w:r>
    </w:p>
  </w:footnote>
  <w:footnote w:type="continuationSeparator" w:id="0">
    <w:p w14:paraId="4DC59378" w14:textId="77777777" w:rsidR="00225813" w:rsidRDefault="00225813"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63F27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F14671">
      <w:rPr>
        <w:rFonts w:ascii="Garamond" w:hAnsi="Garamond" w:cs="Palatino Linotype"/>
        <w:color w:val="000000"/>
      </w:rPr>
      <w:t>430</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VV4Sy8oFmuuWNbpTgUfnDwXkdTzIuCcm07Kt0RJnQFrmzGoXkh/DzEoEwnXG/yjsoTdnknn1kA5CFPVIjGK77w==" w:salt="b8q3TGnaNngmziwH63tl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103</cp:revision>
  <cp:lastPrinted>2014-05-16T09:23:00Z</cp:lastPrinted>
  <dcterms:created xsi:type="dcterms:W3CDTF">2021-10-21T06:58:00Z</dcterms:created>
  <dcterms:modified xsi:type="dcterms:W3CDTF">2024-08-01T11:39:00Z</dcterms:modified>
</cp:coreProperties>
</file>