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B94D0F1"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w:t>
      </w:r>
      <w:r w:rsidR="00602DE5">
        <w:rPr>
          <w:rFonts w:ascii="Garamond" w:hAnsi="Garamond" w:cs="Arial"/>
          <w:b/>
          <w:bCs/>
          <w:sz w:val="28"/>
          <w:szCs w:val="28"/>
        </w:rPr>
        <w:t>9</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DE65C1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602DE5">
        <w:rPr>
          <w:rFonts w:ascii="Garamond" w:hAnsi="Garamond" w:cs="Palatino Linotype"/>
          <w:color w:val="000000"/>
          <w:sz w:val="20"/>
          <w:szCs w:val="20"/>
        </w:rPr>
        <w:t>365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85B18" w14:textId="77777777" w:rsidR="00B435B3" w:rsidRDefault="00B435B3" w:rsidP="001B2927">
      <w:pPr>
        <w:spacing w:after="0" w:line="240" w:lineRule="auto"/>
      </w:pPr>
      <w:r>
        <w:separator/>
      </w:r>
    </w:p>
  </w:endnote>
  <w:endnote w:type="continuationSeparator" w:id="0">
    <w:p w14:paraId="099978E0" w14:textId="77777777" w:rsidR="00B435B3" w:rsidRDefault="00B435B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F9662" w14:textId="77777777" w:rsidR="00B435B3" w:rsidRDefault="00B435B3" w:rsidP="001B2927">
      <w:pPr>
        <w:spacing w:after="0" w:line="240" w:lineRule="auto"/>
      </w:pPr>
      <w:r>
        <w:separator/>
      </w:r>
    </w:p>
  </w:footnote>
  <w:footnote w:type="continuationSeparator" w:id="0">
    <w:p w14:paraId="6C2BD484" w14:textId="77777777" w:rsidR="00B435B3" w:rsidRDefault="00B435B3"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39FFC5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602DE5">
      <w:rPr>
        <w:rFonts w:ascii="Garamond" w:hAnsi="Garamond" w:cs="Palatino Linotype"/>
        <w:color w:val="000000"/>
      </w:rPr>
      <w:t>365</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JIss5UZdNAG7Kd9ZBjava7oyVIBo+vPxKp3UufuF7cpD09+UbLj5bOvbRLwfqEBD71LoSZD2K8u6Iw3cz98G9w==" w:salt="ZAUFwxJpaoZQI1UhsGUf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102</cp:revision>
  <cp:lastPrinted>2014-05-16T09:23:00Z</cp:lastPrinted>
  <dcterms:created xsi:type="dcterms:W3CDTF">2021-10-21T06:58:00Z</dcterms:created>
  <dcterms:modified xsi:type="dcterms:W3CDTF">2024-06-27T07:38:00Z</dcterms:modified>
</cp:coreProperties>
</file>