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D8C2E45"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354C40">
        <w:rPr>
          <w:rFonts w:ascii="Garamond" w:hAnsi="Garamond" w:cs="Arial"/>
          <w:b/>
          <w:bCs/>
          <w:sz w:val="28"/>
          <w:szCs w:val="28"/>
        </w:rPr>
        <w:t>0</w:t>
      </w:r>
      <w:r w:rsidR="004029CF">
        <w:rPr>
          <w:rFonts w:ascii="Garamond" w:hAnsi="Garamond" w:cs="Arial"/>
          <w:b/>
          <w:bCs/>
          <w:sz w:val="28"/>
          <w:szCs w:val="28"/>
        </w:rPr>
        <w:t>8</w:t>
      </w:r>
      <w:r w:rsidR="00354C40">
        <w:rPr>
          <w:rFonts w:ascii="Garamond" w:hAnsi="Garamond" w:cs="Arial"/>
          <w:b/>
          <w:bCs/>
          <w:sz w:val="28"/>
          <w:szCs w:val="28"/>
        </w:rPr>
        <w:t>-2024</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79FBCCA0"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354C40">
        <w:rPr>
          <w:rFonts w:ascii="Garamond" w:hAnsi="Garamond" w:cs="Palatino Linotype"/>
          <w:color w:val="000000"/>
          <w:sz w:val="20"/>
          <w:szCs w:val="20"/>
        </w:rPr>
        <w:t>4</w:t>
      </w:r>
      <w:r w:rsidR="00CF527D" w:rsidRPr="00A06014">
        <w:rPr>
          <w:rFonts w:ascii="Garamond" w:hAnsi="Garamond" w:cs="Palatino Linotype"/>
          <w:color w:val="000000"/>
          <w:sz w:val="20"/>
          <w:szCs w:val="20"/>
        </w:rPr>
        <w:t>V00000</w:t>
      </w:r>
      <w:r w:rsidR="00520F14">
        <w:rPr>
          <w:rFonts w:ascii="Garamond" w:hAnsi="Garamond" w:cs="Palatino Linotype"/>
          <w:color w:val="000000"/>
          <w:sz w:val="20"/>
          <w:szCs w:val="20"/>
        </w:rPr>
        <w:t>2</w:t>
      </w:r>
      <w:r w:rsidR="004029CF">
        <w:rPr>
          <w:rFonts w:ascii="Garamond" w:hAnsi="Garamond" w:cs="Palatino Linotype"/>
          <w:color w:val="000000"/>
          <w:sz w:val="20"/>
          <w:szCs w:val="20"/>
        </w:rPr>
        <w:t>94</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A0044E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75A6A">
        <w:rPr>
          <w:rFonts w:ascii="Garamond" w:hAnsi="Garamond"/>
          <w:sz w:val="20"/>
          <w:szCs w:val="20"/>
        </w:rPr>
        <w:t xml:space="preserve">Ing. Petrem </w:t>
      </w:r>
      <w:r w:rsidR="00F032F9">
        <w:rPr>
          <w:rFonts w:ascii="Garamond" w:hAnsi="Garamond"/>
          <w:sz w:val="20"/>
          <w:szCs w:val="20"/>
        </w:rPr>
        <w:t>Benešem</w:t>
      </w:r>
      <w:r w:rsidR="00075A6A">
        <w:rPr>
          <w:rFonts w:ascii="Garamond" w:hAnsi="Garamond"/>
          <w:sz w:val="20"/>
          <w:szCs w:val="20"/>
        </w:rPr>
        <w:t>, kvestorem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7646068" w:rsidR="00A308C5" w:rsidRPr="0004409C" w:rsidRDefault="006857FE" w:rsidP="009432DD">
            <w:pPr>
              <w:spacing w:after="0"/>
              <w:jc w:val="both"/>
              <w:rPr>
                <w:rFonts w:ascii="Garamond" w:hAnsi="Garamond"/>
                <w:sz w:val="20"/>
                <w:szCs w:val="20"/>
              </w:rPr>
            </w:pPr>
            <w:r>
              <w:rPr>
                <w:rFonts w:ascii="Garamond" w:hAnsi="Garamond"/>
                <w:sz w:val="20"/>
                <w:szCs w:val="20"/>
              </w:rPr>
              <w:t xml:space="preserve">Ing. Petr </w:t>
            </w:r>
            <w:r w:rsidR="00F032F9">
              <w:rPr>
                <w:rFonts w:ascii="Garamond" w:hAnsi="Garamond"/>
                <w:sz w:val="20"/>
                <w:szCs w:val="20"/>
              </w:rPr>
              <w:t>Beneš</w:t>
            </w:r>
          </w:p>
          <w:p w14:paraId="4214CBC3" w14:textId="3ACB9EC8" w:rsidR="00A308C5" w:rsidRPr="0004409C" w:rsidRDefault="006857FE" w:rsidP="009432DD">
            <w:pPr>
              <w:spacing w:after="0"/>
              <w:jc w:val="both"/>
              <w:rPr>
                <w:rFonts w:ascii="Garamond" w:hAnsi="Garamond"/>
                <w:sz w:val="20"/>
                <w:szCs w:val="20"/>
              </w:rPr>
            </w:pPr>
            <w:r>
              <w:rPr>
                <w:rFonts w:ascii="Garamond" w:hAnsi="Garamond"/>
                <w:sz w:val="20"/>
                <w:szCs w:val="20"/>
              </w:rPr>
              <w:t>kvestor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552CE" w14:textId="77777777" w:rsidR="00791560" w:rsidRDefault="00791560" w:rsidP="001B2927">
      <w:pPr>
        <w:spacing w:after="0" w:line="240" w:lineRule="auto"/>
      </w:pPr>
      <w:r>
        <w:separator/>
      </w:r>
    </w:p>
  </w:endnote>
  <w:endnote w:type="continuationSeparator" w:id="0">
    <w:p w14:paraId="52523CCE" w14:textId="77777777" w:rsidR="00791560" w:rsidRDefault="0079156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E0DD1" w14:textId="77777777" w:rsidR="00791560" w:rsidRDefault="00791560" w:rsidP="001B2927">
      <w:pPr>
        <w:spacing w:after="0" w:line="240" w:lineRule="auto"/>
      </w:pPr>
      <w:r>
        <w:separator/>
      </w:r>
    </w:p>
  </w:footnote>
  <w:footnote w:type="continuationSeparator" w:id="0">
    <w:p w14:paraId="24D3D838" w14:textId="77777777" w:rsidR="00791560" w:rsidRDefault="00791560"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9EEE2A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354C40">
      <w:rPr>
        <w:rFonts w:ascii="Garamond" w:hAnsi="Garamond" w:cs="Palatino Linotype"/>
        <w:color w:val="000000"/>
      </w:rPr>
      <w:t>4</w:t>
    </w:r>
    <w:r w:rsidRPr="00EE0F12">
      <w:rPr>
        <w:rFonts w:ascii="Garamond" w:hAnsi="Garamond" w:cs="Palatino Linotype"/>
        <w:color w:val="000000"/>
      </w:rPr>
      <w:t>V00000</w:t>
    </w:r>
    <w:r w:rsidR="00520F14">
      <w:rPr>
        <w:rFonts w:ascii="Garamond" w:hAnsi="Garamond" w:cs="Palatino Linotype"/>
        <w:color w:val="000000"/>
      </w:rPr>
      <w:t>2</w:t>
    </w:r>
    <w:r w:rsidR="004029CF">
      <w:rPr>
        <w:rFonts w:ascii="Garamond" w:hAnsi="Garamond" w:cs="Palatino Linotype"/>
        <w:color w:val="000000"/>
      </w:rPr>
      <w:t>94</w:t>
    </w:r>
    <w:r w:rsidR="00107CF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AGJYktLYbCzsurf/Kf1PkA1oGF4Urp6AhAcVJqbgJj6l+Mbg03SCOCjKGfc0UuK8PJMQtaiBOIQ+k4drf3SCTA==" w:salt="HXL1wekOfAXTG9KUyVraY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0994"/>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046A"/>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3E55"/>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CF2"/>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613"/>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3AB4"/>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1CBB"/>
    <w:rsid w:val="00232D92"/>
    <w:rsid w:val="0023346E"/>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1338"/>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4C40"/>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306"/>
    <w:rsid w:val="003E1969"/>
    <w:rsid w:val="003E2170"/>
    <w:rsid w:val="003E2A13"/>
    <w:rsid w:val="003E357D"/>
    <w:rsid w:val="003E3B3D"/>
    <w:rsid w:val="003E6068"/>
    <w:rsid w:val="003F0E4E"/>
    <w:rsid w:val="003F1821"/>
    <w:rsid w:val="003F2444"/>
    <w:rsid w:val="003F2572"/>
    <w:rsid w:val="003F29B1"/>
    <w:rsid w:val="003F5E83"/>
    <w:rsid w:val="003F66D7"/>
    <w:rsid w:val="004029CF"/>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0F14"/>
    <w:rsid w:val="005220CD"/>
    <w:rsid w:val="0052282C"/>
    <w:rsid w:val="00525DDA"/>
    <w:rsid w:val="00526C56"/>
    <w:rsid w:val="005307DE"/>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1F77"/>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292"/>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0C4E"/>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4844"/>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1560"/>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617"/>
    <w:rsid w:val="007D3DC5"/>
    <w:rsid w:val="007D5284"/>
    <w:rsid w:val="007D5AE1"/>
    <w:rsid w:val="007D6A12"/>
    <w:rsid w:val="007D71FA"/>
    <w:rsid w:val="007D7F54"/>
    <w:rsid w:val="007E4653"/>
    <w:rsid w:val="007E5246"/>
    <w:rsid w:val="007E6677"/>
    <w:rsid w:val="007E6AC1"/>
    <w:rsid w:val="007E6F6B"/>
    <w:rsid w:val="007E70A2"/>
    <w:rsid w:val="007F0A2F"/>
    <w:rsid w:val="007F0E50"/>
    <w:rsid w:val="007F362F"/>
    <w:rsid w:val="007F490B"/>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749"/>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B0721"/>
    <w:rsid w:val="009C0FB4"/>
    <w:rsid w:val="009C1586"/>
    <w:rsid w:val="009C51BB"/>
    <w:rsid w:val="009C71BC"/>
    <w:rsid w:val="009D1A2B"/>
    <w:rsid w:val="009D3D5F"/>
    <w:rsid w:val="009D42CB"/>
    <w:rsid w:val="009D5AE1"/>
    <w:rsid w:val="009D779E"/>
    <w:rsid w:val="009E164C"/>
    <w:rsid w:val="009E2066"/>
    <w:rsid w:val="009E34FE"/>
    <w:rsid w:val="009E43A7"/>
    <w:rsid w:val="009E4B4C"/>
    <w:rsid w:val="009E5412"/>
    <w:rsid w:val="009E5F4D"/>
    <w:rsid w:val="009E79A3"/>
    <w:rsid w:val="009F0C61"/>
    <w:rsid w:val="009F54C5"/>
    <w:rsid w:val="009F5673"/>
    <w:rsid w:val="00A0098A"/>
    <w:rsid w:val="00A0110B"/>
    <w:rsid w:val="00A01368"/>
    <w:rsid w:val="00A05182"/>
    <w:rsid w:val="00A05B95"/>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4D2"/>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217D"/>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2C22"/>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2143</Words>
  <Characters>12647</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101</cp:revision>
  <cp:lastPrinted>2014-05-16T09:23:00Z</cp:lastPrinted>
  <dcterms:created xsi:type="dcterms:W3CDTF">2021-10-21T06:58:00Z</dcterms:created>
  <dcterms:modified xsi:type="dcterms:W3CDTF">2024-05-13T12:14:00Z</dcterms:modified>
</cp:coreProperties>
</file>