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F15882A"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354C40">
        <w:rPr>
          <w:rFonts w:ascii="Garamond" w:hAnsi="Garamond" w:cs="Arial"/>
          <w:b/>
          <w:bCs/>
          <w:sz w:val="28"/>
          <w:szCs w:val="28"/>
        </w:rPr>
        <w:t>0</w:t>
      </w:r>
      <w:r w:rsidR="00C37818">
        <w:rPr>
          <w:rFonts w:ascii="Garamond" w:hAnsi="Garamond" w:cs="Arial"/>
          <w:b/>
          <w:bCs/>
          <w:sz w:val="28"/>
          <w:szCs w:val="28"/>
        </w:rPr>
        <w:t>5</w:t>
      </w:r>
      <w:r w:rsidR="00354C40">
        <w:rPr>
          <w:rFonts w:ascii="Garamond" w:hAnsi="Garamond" w:cs="Arial"/>
          <w:b/>
          <w:bCs/>
          <w:sz w:val="28"/>
          <w:szCs w:val="28"/>
        </w:rPr>
        <w:t>-2024</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54E8CD37"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354C40">
        <w:rPr>
          <w:rFonts w:ascii="Garamond" w:hAnsi="Garamond" w:cs="Palatino Linotype"/>
          <w:color w:val="000000"/>
          <w:sz w:val="20"/>
          <w:szCs w:val="20"/>
        </w:rPr>
        <w:t>4</w:t>
      </w:r>
      <w:r w:rsidR="00CF527D" w:rsidRPr="00A06014">
        <w:rPr>
          <w:rFonts w:ascii="Garamond" w:hAnsi="Garamond" w:cs="Palatino Linotype"/>
          <w:color w:val="000000"/>
          <w:sz w:val="20"/>
          <w:szCs w:val="20"/>
        </w:rPr>
        <w:t>V00000</w:t>
      </w:r>
      <w:r w:rsidR="00C37818">
        <w:rPr>
          <w:rFonts w:ascii="Garamond" w:hAnsi="Garamond" w:cs="Palatino Linotype"/>
          <w:color w:val="000000"/>
          <w:sz w:val="20"/>
          <w:szCs w:val="20"/>
        </w:rPr>
        <w:t>209</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A0044E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 xml:space="preserve">Ing. Petrem </w:t>
      </w:r>
      <w:r w:rsidR="00F032F9">
        <w:rPr>
          <w:rFonts w:ascii="Garamond" w:hAnsi="Garamond"/>
          <w:sz w:val="20"/>
          <w:szCs w:val="20"/>
        </w:rPr>
        <w:t>Benešem</w:t>
      </w:r>
      <w:r w:rsidR="00075A6A">
        <w:rPr>
          <w:rFonts w:ascii="Garamond" w:hAnsi="Garamond"/>
          <w:sz w:val="20"/>
          <w:szCs w:val="20"/>
        </w:rPr>
        <w:t>,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7646068" w:rsidR="00A308C5" w:rsidRPr="0004409C" w:rsidRDefault="006857FE" w:rsidP="009432DD">
            <w:pPr>
              <w:spacing w:after="0"/>
              <w:jc w:val="both"/>
              <w:rPr>
                <w:rFonts w:ascii="Garamond" w:hAnsi="Garamond"/>
                <w:sz w:val="20"/>
                <w:szCs w:val="20"/>
              </w:rPr>
            </w:pPr>
            <w:r>
              <w:rPr>
                <w:rFonts w:ascii="Garamond" w:hAnsi="Garamond"/>
                <w:sz w:val="20"/>
                <w:szCs w:val="20"/>
              </w:rPr>
              <w:t xml:space="preserve">Ing. Petr </w:t>
            </w:r>
            <w:r w:rsidR="00F032F9">
              <w:rPr>
                <w:rFonts w:ascii="Garamond" w:hAnsi="Garamond"/>
                <w:sz w:val="20"/>
                <w:szCs w:val="20"/>
              </w:rPr>
              <w:t>Beneš</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67E03" w14:textId="77777777" w:rsidR="00B15C51" w:rsidRDefault="00B15C51" w:rsidP="001B2927">
      <w:pPr>
        <w:spacing w:after="0" w:line="240" w:lineRule="auto"/>
      </w:pPr>
      <w:r>
        <w:separator/>
      </w:r>
    </w:p>
  </w:endnote>
  <w:endnote w:type="continuationSeparator" w:id="0">
    <w:p w14:paraId="4C2B32BC" w14:textId="77777777" w:rsidR="00B15C51" w:rsidRDefault="00B15C5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97C79" w14:textId="77777777" w:rsidR="00B15C51" w:rsidRDefault="00B15C51" w:rsidP="001B2927">
      <w:pPr>
        <w:spacing w:after="0" w:line="240" w:lineRule="auto"/>
      </w:pPr>
      <w:r>
        <w:separator/>
      </w:r>
    </w:p>
  </w:footnote>
  <w:footnote w:type="continuationSeparator" w:id="0">
    <w:p w14:paraId="6020C768" w14:textId="77777777" w:rsidR="00B15C51" w:rsidRDefault="00B15C51"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853C7F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354C40">
      <w:rPr>
        <w:rFonts w:ascii="Garamond" w:hAnsi="Garamond" w:cs="Palatino Linotype"/>
        <w:color w:val="000000"/>
      </w:rPr>
      <w:t>4</w:t>
    </w:r>
    <w:r w:rsidRPr="00EE0F12">
      <w:rPr>
        <w:rFonts w:ascii="Garamond" w:hAnsi="Garamond" w:cs="Palatino Linotype"/>
        <w:color w:val="000000"/>
      </w:rPr>
      <w:t>V00000</w:t>
    </w:r>
    <w:r w:rsidR="00C37818">
      <w:rPr>
        <w:rFonts w:ascii="Garamond" w:hAnsi="Garamond" w:cs="Palatino Linotype"/>
        <w:color w:val="000000"/>
      </w:rPr>
      <w:t>209</w:t>
    </w:r>
    <w:r w:rsidR="00107CF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00ZBEfkUv45eDvK/wgelev/snfMo7jmjKRW8Ov//FvDpFSuHkRKGJY9donzP12Yo76Dw93fHyYD1CMn2rEJVRA==" w:salt="CvjbdXAl/o+OkzyWxrXDg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0994"/>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3E55"/>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CF2"/>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613"/>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4C40"/>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07DE"/>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292"/>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0C4E"/>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4844"/>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749"/>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B0721"/>
    <w:rsid w:val="009C0FB4"/>
    <w:rsid w:val="009C1586"/>
    <w:rsid w:val="009C51BB"/>
    <w:rsid w:val="009C71BC"/>
    <w:rsid w:val="009D1A2B"/>
    <w:rsid w:val="009D3D5F"/>
    <w:rsid w:val="009D42CB"/>
    <w:rsid w:val="009D5AE1"/>
    <w:rsid w:val="009D779E"/>
    <w:rsid w:val="009E164C"/>
    <w:rsid w:val="009E2066"/>
    <w:rsid w:val="009E34FE"/>
    <w:rsid w:val="009E43A7"/>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27D75"/>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5C51"/>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3781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4D2"/>
    <w:rsid w:val="00D32736"/>
    <w:rsid w:val="00D33B38"/>
    <w:rsid w:val="00D3495B"/>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217D"/>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2C22"/>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2143</Words>
  <Characters>12647</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101</cp:revision>
  <cp:lastPrinted>2014-05-16T09:23:00Z</cp:lastPrinted>
  <dcterms:created xsi:type="dcterms:W3CDTF">2021-10-21T06:58:00Z</dcterms:created>
  <dcterms:modified xsi:type="dcterms:W3CDTF">2024-04-05T08:20:00Z</dcterms:modified>
</cp:coreProperties>
</file>