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B7AEF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093E55">
        <w:rPr>
          <w:rFonts w:ascii="Garamond" w:hAnsi="Garamond" w:cs="Arial"/>
          <w:b/>
          <w:bCs/>
          <w:sz w:val="28"/>
          <w:szCs w:val="28"/>
        </w:rPr>
        <w:t>2</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39B2D9B"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093E55">
        <w:rPr>
          <w:rFonts w:ascii="Garamond" w:hAnsi="Garamond" w:cs="Palatino Linotype"/>
          <w:color w:val="000000"/>
          <w:sz w:val="20"/>
          <w:szCs w:val="20"/>
        </w:rPr>
        <w:t>139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37F8D" w14:textId="77777777" w:rsidR="00D324D2" w:rsidRDefault="00D324D2" w:rsidP="001B2927">
      <w:pPr>
        <w:spacing w:after="0" w:line="240" w:lineRule="auto"/>
      </w:pPr>
      <w:r>
        <w:separator/>
      </w:r>
    </w:p>
  </w:endnote>
  <w:endnote w:type="continuationSeparator" w:id="0">
    <w:p w14:paraId="3B5EC65A" w14:textId="77777777" w:rsidR="00D324D2" w:rsidRDefault="00D324D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8FA74" w14:textId="77777777" w:rsidR="00D324D2" w:rsidRDefault="00D324D2" w:rsidP="001B2927">
      <w:pPr>
        <w:spacing w:after="0" w:line="240" w:lineRule="auto"/>
      </w:pPr>
      <w:r>
        <w:separator/>
      </w:r>
    </w:p>
  </w:footnote>
  <w:footnote w:type="continuationSeparator" w:id="0">
    <w:p w14:paraId="0A9E386A" w14:textId="77777777" w:rsidR="00D324D2" w:rsidRDefault="00D324D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6A666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093E55">
      <w:rPr>
        <w:rFonts w:ascii="Garamond" w:hAnsi="Garamond" w:cs="Palatino Linotype"/>
        <w:color w:val="000000"/>
      </w:rPr>
      <w:t>139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0EkHMLB+vko65VoII+uIud/f9wb5n9/meCT7xSmbD+BtEZTLDEyGwOVVekqlQjDrQY+JTlZn4n7H5JQKPoAOXA==" w:salt="H9agzbeycFtDDlm5iBN6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97</cp:revision>
  <cp:lastPrinted>2014-05-16T09:23:00Z</cp:lastPrinted>
  <dcterms:created xsi:type="dcterms:W3CDTF">2021-10-21T06:58:00Z</dcterms:created>
  <dcterms:modified xsi:type="dcterms:W3CDTF">2024-02-29T09:46:00Z</dcterms:modified>
</cp:coreProperties>
</file>