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A1CD5BD"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01-2024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0A8408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354C40">
        <w:rPr>
          <w:rFonts w:ascii="Garamond" w:hAnsi="Garamond" w:cs="Palatino Linotype"/>
          <w:color w:val="000000"/>
          <w:sz w:val="20"/>
          <w:szCs w:val="20"/>
        </w:rPr>
        <w:t>062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8E55" w14:textId="77777777" w:rsidR="00000994" w:rsidRDefault="00000994" w:rsidP="001B2927">
      <w:pPr>
        <w:spacing w:after="0" w:line="240" w:lineRule="auto"/>
      </w:pPr>
      <w:r>
        <w:separator/>
      </w:r>
    </w:p>
  </w:endnote>
  <w:endnote w:type="continuationSeparator" w:id="0">
    <w:p w14:paraId="1C1FDDE0" w14:textId="77777777" w:rsidR="00000994" w:rsidRDefault="000009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22A59" w14:textId="77777777" w:rsidR="00000994" w:rsidRDefault="00000994" w:rsidP="001B2927">
      <w:pPr>
        <w:spacing w:after="0" w:line="240" w:lineRule="auto"/>
      </w:pPr>
      <w:r>
        <w:separator/>
      </w:r>
    </w:p>
  </w:footnote>
  <w:footnote w:type="continuationSeparator" w:id="0">
    <w:p w14:paraId="5085C30C" w14:textId="77777777" w:rsidR="00000994" w:rsidRDefault="0000099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304CB6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354C40">
      <w:rPr>
        <w:rFonts w:ascii="Garamond" w:hAnsi="Garamond" w:cs="Palatino Linotype"/>
        <w:color w:val="000000"/>
      </w:rPr>
      <w:t>062</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XF25HLQy66F0Chj2P/8HS9GIP9BthnvnT07L7Nf8cidbgCE02fHkf/ejqEGQuU3FhA1zI1ubJmAe3ZN0Mebikg==" w:salt="nA8u5tjUm7lNFSAxt86H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96</cp:revision>
  <cp:lastPrinted>2014-05-16T09:23:00Z</cp:lastPrinted>
  <dcterms:created xsi:type="dcterms:W3CDTF">2021-10-21T06:58:00Z</dcterms:created>
  <dcterms:modified xsi:type="dcterms:W3CDTF">2024-01-30T12:15:00Z</dcterms:modified>
</cp:coreProperties>
</file>