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95B4C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A12723">
        <w:rPr>
          <w:rFonts w:ascii="Garamond" w:hAnsi="Garamond"/>
          <w:sz w:val="24"/>
          <w:szCs w:val="24"/>
        </w:rPr>
        <w:t>5</w:t>
      </w:r>
      <w:r w:rsidR="00AA767B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2E9830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A767B" w:rsidRPr="00260C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https://zakazky.zcu.cz/contract_display_6496.html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59DC84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A767B">
        <w:rPr>
          <w:rFonts w:ascii="Garamond" w:hAnsi="Garamond" w:cs="Arial"/>
          <w:sz w:val="22"/>
          <w:szCs w:val="22"/>
        </w:rPr>
        <w:t>22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A12723">
        <w:rPr>
          <w:rFonts w:ascii="Garamond" w:hAnsi="Garamond" w:cs="Arial"/>
          <w:sz w:val="22"/>
          <w:szCs w:val="22"/>
        </w:rPr>
        <w:t>2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AA767B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7A81" w14:textId="77777777" w:rsidR="001B07CF" w:rsidRDefault="001B07CF" w:rsidP="00795AAC">
      <w:r>
        <w:separator/>
      </w:r>
    </w:p>
  </w:endnote>
  <w:endnote w:type="continuationSeparator" w:id="0">
    <w:p w14:paraId="0AA4C12E" w14:textId="77777777" w:rsidR="001B07CF" w:rsidRDefault="001B07C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3A7A6" w14:textId="77777777" w:rsidR="001B07CF" w:rsidRDefault="001B07CF" w:rsidP="00795AAC">
      <w:r>
        <w:separator/>
      </w:r>
    </w:p>
  </w:footnote>
  <w:footnote w:type="continuationSeparator" w:id="0">
    <w:p w14:paraId="17C6E5B6" w14:textId="77777777" w:rsidR="001B07CF" w:rsidRDefault="001B07C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07CF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44EBD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174FE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2723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67B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9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QZmifs7wJ8eVYOKyOXcp5rxTktqx/8scqow6kuyF1TU=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fzwg65Q+CwleDIg8f7ElteK6gRHoJTgs8CDRoDD7nFI=</DigestValue>
    </Reference>
  </SignedInfo>
  <SignatureValue>w9dzAi5xN+JRjcWoji5L5uFox1ovIkpWfrEdPxpkniP+CGl9n4Mk6W577Yvsn16gNQ5meK+VzlkW
8AqLo7SshWzZLJ2RNTy/aC4u91fw5GqhxKuPCqaqB2/pmkn/bdi9E5rzhKQotOOvuvHAojTOAxA9
ERb+mEgfEAOe6LGHVA84FFZ+MiPIkwoo/d0FPW2wUgVzc5Hn8Ze//rYijhLI3hWUTCozD5FQwUl/
FggxWKY7Is22XP4uvBo9gO8/W1dpdOrMumKBpPXOCfbghYRR7pFVRy55qc4D/GCB+5AQjNSoWeLJ
xzXK9iCJe9ooyDafrm5mijCbwg3Og8zwZ/pY6Q==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gKjx2EpzCF02S/m2eDFu3ob6/iHa1TyFiOSvm4yGnSw=</DigestValue>
      </Reference>
      <Reference URI="/word/document.xml?ContentType=application/vnd.openxmlformats-officedocument.wordprocessingml.document.main+xml">
        <DigestMethod Algorithm="http://www.w3.org/2001/04/xmlenc#sha256"/>
        <DigestValue>BK+8/e2BWq34n31o5LvYvGY4b+MCuaYqjmdRzshtQQA=</DigestValue>
      </Reference>
      <Reference URI="/word/endnotes.xml?ContentType=application/vnd.openxmlformats-officedocument.wordprocessingml.endnotes+xml">
        <DigestMethod Algorithm="http://www.w3.org/2001/04/xmlenc#sha256"/>
        <DigestValue>mMJxfTdYCJG5Rnp85iPvOAbQkzTf096kDAMeTQHpKZ0=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nX2BIXXz5/l4qRQh/Ul9moyvg797bn9OoAC526bXbak=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Nd3lkG1poWyP5SUZftDIzjH3LD4Hzwh3xbTrc/Zvui0=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2023-12-07T10:15:10Z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2023-12-07T10:15:10Z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195</cp:revision>
  <cp:lastPrinted>2022-02-22T11:35:00Z</cp:lastPrinted>
  <dcterms:created xsi:type="dcterms:W3CDTF">2021-09-14T05:18:00Z</dcterms:created>
  <dcterms:modified xsi:type="dcterms:W3CDTF">2023-12-07T10:14:00Z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