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B6D5C4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9207E2">
        <w:rPr>
          <w:rFonts w:ascii="Garamond" w:hAnsi="Garamond"/>
          <w:sz w:val="24"/>
          <w:szCs w:val="24"/>
        </w:rPr>
        <w:t>5</w:t>
      </w:r>
      <w:r w:rsidR="00FE0DD2">
        <w:rPr>
          <w:rFonts w:ascii="Garamond" w:hAnsi="Garamond"/>
          <w:sz w:val="24"/>
          <w:szCs w:val="24"/>
        </w:rPr>
        <w:t>9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27FEE4D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E0DD2" w:rsidRPr="001870C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A7242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FE0DD2">
        <w:rPr>
          <w:rFonts w:ascii="Garamond" w:hAnsi="Garamond" w:cs="Arial"/>
          <w:sz w:val="22"/>
          <w:szCs w:val="22"/>
        </w:rPr>
        <w:t>22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9207E2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238F1" w14:textId="77777777" w:rsidR="00F56A28" w:rsidRDefault="00F56A28" w:rsidP="00795AAC">
      <w:r>
        <w:separator/>
      </w:r>
    </w:p>
  </w:endnote>
  <w:endnote w:type="continuationSeparator" w:id="0">
    <w:p w14:paraId="67BC24B1" w14:textId="77777777" w:rsidR="00F56A28" w:rsidRDefault="00F56A2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5CEF" w14:textId="77777777" w:rsidR="00F56A28" w:rsidRDefault="00F56A28" w:rsidP="00795AAC">
      <w:r>
        <w:separator/>
      </w:r>
    </w:p>
  </w:footnote>
  <w:footnote w:type="continuationSeparator" w:id="0">
    <w:p w14:paraId="1A122327" w14:textId="77777777" w:rsidR="00F56A28" w:rsidRDefault="00F56A2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95C12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254A8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7E2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6A28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DD2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9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hZJ8wrkpkDqYXDt9bAh1iB4fSTeFzdUEvIsWdaS8uEQ=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cgApIzcQ5ENLzn0eyeY9DNJleyuFawDWFxT8Cojc/H4=</DigestValue>
    </Reference>
  </SignedInfo>
  <SignatureValue>LW1ie3yoMtH7UjpdkviQDQYRfxxNAPsYgkgl/1SNOBb9rpokf7gdIUcpn4uEU7Efw94oNAFHyWTQ
O/VTtqD06k4taBvrQ8om6s1CnqOMCMEl9y+NP+4UqfAMqTQAwpryYUM6Y4lIkGhZOnwvKH0NUP9x
+uwbx+AI3Jisl231BWkw4P/m3JI9vcuoJYmXhEWMl4g2B5yryJ5462Cx12Vys+izil2p3IqKsD6f
xWyHCmFgcxQmH09YwzK+vpRFN99wrJnvlPmFMZtbON6S1wbY2yMN2wGGHKj0A2bfR/IpimGQRTrU
mORscwKqzH3jClJoZ2IXIuzdz8SGn8SweJPdkg==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yXZPhHtxoMt/q1algi7TCS/0oNzKYIc4qJGnq5RvCxk=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KaVK9sFC3/dFiC/SjdRjdpYwdjFA6t0+nEs0NDK9zQ8=</DigestValue>
      </Reference>
      <Reference URI="/word/endnotes.xml?ContentType=application/vnd.openxmlformats-officedocument.wordprocessingml.endnotes+xml">
        <DigestMethod Algorithm="http://www.w3.org/2001/04/xmlenc#sha256"/>
        <DigestValue>A0YGprnPxWDNtk8CWq1G3a6FP+U/h2mSVuKKAnA/Ymc=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6J+FVMbcywR/4hqiaG8SOHU4Xk2v8CVv3TOOcujb2yA=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VUbCvTc6b567p0n/UH45ceYAoDqT96eBzXxakaJczCY=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2023-12-07T06:26:34Z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2023-12-07T06:26:34Z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33</cp:revision>
  <cp:lastPrinted>2022-02-22T11:35:00Z</cp:lastPrinted>
  <dcterms:created xsi:type="dcterms:W3CDTF">2023-03-01T08:08:00Z</dcterms:created>
  <dcterms:modified xsi:type="dcterms:W3CDTF">2023-12-07T06:26:00Z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