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77B403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A12723">
        <w:rPr>
          <w:rFonts w:ascii="Garamond" w:hAnsi="Garamond"/>
          <w:sz w:val="24"/>
          <w:szCs w:val="24"/>
        </w:rPr>
        <w:t>5</w:t>
      </w:r>
      <w:r w:rsidR="00D629F6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CEFAE6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629F6" w:rsidRPr="002039B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https://zakazky.zcu.cz/contract_display_6481.html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61E123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0309">
        <w:rPr>
          <w:rFonts w:ascii="Garamond" w:hAnsi="Garamond" w:cs="Arial"/>
          <w:sz w:val="22"/>
          <w:szCs w:val="22"/>
        </w:rPr>
        <w:t>1</w:t>
      </w:r>
      <w:r w:rsidR="00D629F6">
        <w:rPr>
          <w:rFonts w:ascii="Garamond" w:hAnsi="Garamond" w:cs="Arial"/>
          <w:sz w:val="22"/>
          <w:szCs w:val="22"/>
        </w:rPr>
        <w:t>9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A12723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B4530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E8C29" w14:textId="77777777" w:rsidR="009D1258" w:rsidRDefault="009D1258" w:rsidP="00795AAC">
      <w:r>
        <w:separator/>
      </w:r>
    </w:p>
  </w:endnote>
  <w:endnote w:type="continuationSeparator" w:id="0">
    <w:p w14:paraId="3FB5D1A6" w14:textId="77777777" w:rsidR="009D1258" w:rsidRDefault="009D125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F517" w14:textId="77777777" w:rsidR="009D1258" w:rsidRDefault="009D1258" w:rsidP="00795AAC">
      <w:r>
        <w:separator/>
      </w:r>
    </w:p>
  </w:footnote>
  <w:footnote w:type="continuationSeparator" w:id="0">
    <w:p w14:paraId="795F8B38" w14:textId="77777777" w:rsidR="009D1258" w:rsidRDefault="009D125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44EBD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174FE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2723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8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wMmMrrnID1NlZu/57lsN8LpZ7HaVpSMceu0gOsb/BVo=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0qyt34oCY7kWwsQ5AWk0oqD/OI29gZcGJejfgNJHCTA=</DigestValue>
    </Reference>
  </SignedInfo>
  <SignatureValue>S7ecwrMLFtk3EXWkMFcnG/f17yAq9S7GtJmwe8bZORi9ZJuf6MDR/3L6EyVCe+PUm0tHSEOSqIR9
CMttVyFLih8lWqcaMHd1OhaxrZCP5yxSuobI2HOLmY8TD6h91U23KeuhSreiQu/Urpn54XqXfFcy
CbWV2/4+QIUbs8lFtwSB1y90tL+ZdvU8JgAfaeTYdJA/+UwWOq8QUynt1BNbjq43yfsa5S10GiVy
jUzhCmSuY0i7sNibU5bYj6XoP+s7v7hSgnzrv8wYePaW6MIzF+sSy52atYQcj93Fd7B8K2iSO5kh
70/s0C/11X51is/6bL6Ma7K1DE5zJCaBSyKoJg==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YWvusLT8AILJw33L1LrFs7XgH5VDMgyHm5MkrV/mZp0=</DigestValue>
      </Reference>
      <Reference URI="/word/document.xml?ContentType=application/vnd.openxmlformats-officedocument.wordprocessingml.document.main+xml">
        <DigestMethod Algorithm="http://www.w3.org/2001/04/xmlenc#sha256"/>
        <DigestValue>hRBxjse2DGUxu1SOEHOk1vm3KL3UFR5oPbpxJIUgq+4=</DigestValue>
      </Reference>
      <Reference URI="/word/endnotes.xml?ContentType=application/vnd.openxmlformats-officedocument.wordprocessingml.endnotes+xml">
        <DigestMethod Algorithm="http://www.w3.org/2001/04/xmlenc#sha256"/>
        <DigestValue>4W6FrBjcDC4MOrD9yM5zsVJpLPBduxm4BHWz+oA4UTs=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2tLKiZ2hM1Q3MoAv6BouumGLQEGaRyvmWykOuHzwTdA=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Sbaj1awVcEsucQ72R4SaDnjQZTkVtlA6toCEhtY9K7k=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2023-12-04T09:12:29Z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2023-12-04T09:12:29Z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194</cp:revision>
  <cp:lastPrinted>2022-02-22T11:35:00Z</cp:lastPrinted>
  <dcterms:created xsi:type="dcterms:W3CDTF">2021-09-14T05:18:00Z</dcterms:created>
  <dcterms:modified xsi:type="dcterms:W3CDTF">2023-12-04T09:12:00Z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