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6B53B0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F334E">
        <w:rPr>
          <w:rFonts w:ascii="Garamond" w:hAnsi="Garamond"/>
          <w:sz w:val="24"/>
          <w:szCs w:val="24"/>
        </w:rPr>
        <w:t>4</w:t>
      </w:r>
      <w:r w:rsidR="00AB586D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8A103B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706227">
        <w:t>4</w:t>
      </w:r>
      <w:r w:rsidR="00AB586D">
        <w:t>7</w:t>
      </w:r>
      <w:r w:rsidR="00BF334E">
        <w:t>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510E4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AB586D" w:rsidRPr="00AB586D">
        <w:rPr>
          <w:rFonts w:ascii="Garamond" w:hAnsi="Garamond" w:cs="Arial"/>
          <w:sz w:val="22"/>
          <w:szCs w:val="22"/>
        </w:rPr>
        <w:t>18</w:t>
      </w:r>
      <w:r w:rsidR="00927832" w:rsidRPr="00AB586D">
        <w:rPr>
          <w:rFonts w:ascii="Garamond" w:hAnsi="Garamond" w:cs="Arial"/>
          <w:sz w:val="22"/>
          <w:szCs w:val="22"/>
        </w:rPr>
        <w:t>.</w:t>
      </w:r>
      <w:r w:rsidR="00FC1615" w:rsidRPr="00706227">
        <w:rPr>
          <w:rFonts w:ascii="Garamond" w:hAnsi="Garamond" w:cs="Arial"/>
          <w:sz w:val="22"/>
          <w:szCs w:val="22"/>
        </w:rPr>
        <w:t>1</w:t>
      </w:r>
      <w:r w:rsidR="00AB586D">
        <w:rPr>
          <w:rFonts w:ascii="Garamond" w:hAnsi="Garamond" w:cs="Arial"/>
          <w:sz w:val="22"/>
          <w:szCs w:val="22"/>
        </w:rPr>
        <w:t>2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062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35C7" w14:textId="77777777" w:rsidR="00465423" w:rsidRDefault="00465423" w:rsidP="00795AAC">
      <w:r>
        <w:separator/>
      </w:r>
    </w:p>
  </w:endnote>
  <w:endnote w:type="continuationSeparator" w:id="0">
    <w:p w14:paraId="21C738FF" w14:textId="77777777" w:rsidR="00465423" w:rsidRDefault="004654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DCB4" w14:textId="77777777" w:rsidR="00465423" w:rsidRDefault="00465423" w:rsidP="00795AAC">
      <w:r>
        <w:separator/>
      </w:r>
    </w:p>
  </w:footnote>
  <w:footnote w:type="continuationSeparator" w:id="0">
    <w:p w14:paraId="1D7306E1" w14:textId="77777777" w:rsidR="00465423" w:rsidRDefault="004654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65423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06227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B586D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BF334E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1C27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HbR1IuyqLjjPWhl/z3tHyoxqYfT//+SRo2JEuKAy/vI=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BiGB68wlxpoz9UaD0ekQuf+URobtNKBJjXPXPz+0ubU=</DigestValue>
    </Reference>
  </SignedInfo>
  <SignatureValue>OJE/PLjf1HjZy8CBwi8baPzTmm3R+e/8lEtJFE01km6gmM52BqKBjecf6nIUtVSJLQJ3OpgtwNXI
dPgUXWOsdxwqHnt9rf1lIuxECTmgHUIliiqm7WWt51kPIobjkcRSgfgsHG8pUKVJFCz+7GSWMgwO
xaowTwSfXGRTJqup4yrH3KiLqbAY87fN14fP72x/4tCAoXFvNORcS8VLnMQbDoR4kXFgEJ+xIu8F
qrCZkyp5z6UMKYsYcQ+oJ3nC8MvJNbcn59OSCjJFwWXfBugJYo+lmktJGNMef9XmsXOxDBS8ZK02
meWHsx6D9gDNXc/M2lviRqC1RoSpEsVl8dGcYQ==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EGfHUFDW1JaVxsS11/eEImq/bFWtfZ8MwEJzJhCqhzk=</DigestValue>
      </Reference>
      <Reference URI="/word/endnotes.xml?ContentType=application/vnd.openxmlformats-officedocument.wordprocessingml.endnotes+xml">
        <DigestMethod Algorithm="http://www.w3.org/2001/04/xmlenc#sha256"/>
        <DigestValue>kTqo515lRK03KWrOIPzxARanwSV7+Wwk5RdIfWXsxjI=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/TSpOo+0igX4T1WKp36BXjcUN9HAlPjOuXHf7C29iS4=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F2jGQIJCVmDWv3sg1LKmwfi+sY3mbl+ldJUIeAHGWEQ=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2023-12-01T08:22:39Z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2023-12-01T08:22:39Z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90</cp:revision>
  <cp:lastPrinted>2022-08-18T12:50:00Z</cp:lastPrinted>
  <dcterms:created xsi:type="dcterms:W3CDTF">2021-01-21T11:32:00Z</dcterms:created>
  <dcterms:modified xsi:type="dcterms:W3CDTF">2023-12-01T08:22:00Z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