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79C9D86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6774D">
        <w:rPr>
          <w:rFonts w:ascii="Garamond" w:hAnsi="Garamond"/>
          <w:sz w:val="24"/>
          <w:szCs w:val="24"/>
        </w:rPr>
        <w:t>41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1E567EC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457186">
        <w:t>6</w:t>
      </w:r>
      <w:r w:rsidR="0076774D">
        <w:t>467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43302A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47F73">
        <w:rPr>
          <w:rFonts w:ascii="Garamond" w:hAnsi="Garamond" w:cs="Arial"/>
          <w:b/>
          <w:sz w:val="22"/>
          <w:szCs w:val="22"/>
        </w:rPr>
        <w:t>13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457186">
        <w:rPr>
          <w:rFonts w:ascii="Garamond" w:hAnsi="Garamond" w:cs="Arial"/>
          <w:b/>
          <w:sz w:val="22"/>
          <w:szCs w:val="22"/>
        </w:rPr>
        <w:t>1</w:t>
      </w:r>
      <w:r w:rsidR="002B15A8">
        <w:rPr>
          <w:rFonts w:ascii="Garamond" w:hAnsi="Garamond" w:cs="Arial"/>
          <w:b/>
          <w:sz w:val="22"/>
          <w:szCs w:val="22"/>
        </w:rPr>
        <w:t>1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420827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29D91DB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63740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56B3290" w:rsidR="002F419F" w:rsidRPr="00F54D1D" w:rsidRDefault="002F419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0147DB4D" w14:textId="5B210F9C" w:rsidR="00D53D53" w:rsidRPr="00F4269B" w:rsidRDefault="00D53D53" w:rsidP="00D53D53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</w:t>
      </w:r>
      <w:r w:rsidR="002B15A8">
        <w:rPr>
          <w:rFonts w:ascii="Garamond" w:hAnsi="Garamond" w:cs="Arial"/>
          <w:sz w:val="22"/>
          <w:szCs w:val="22"/>
        </w:rPr>
        <w:t>příloha smlouvy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ve formátu PDF/A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</w:t>
      </w:r>
      <w:r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CB4C122" w14:textId="77777777" w:rsidR="00D53D53" w:rsidRDefault="00D53D53" w:rsidP="00D53D53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D621CFA" w14:textId="77777777" w:rsidR="00D53D53" w:rsidRDefault="00D53D53" w:rsidP="00D53D53">
      <w:pPr>
        <w:pStyle w:val="Odstavec"/>
        <w:numPr>
          <w:ilvl w:val="0"/>
          <w:numId w:val="32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3BEC8F84" w14:textId="77777777" w:rsidR="00D53D53" w:rsidRPr="00E23443" w:rsidRDefault="00D53D53" w:rsidP="00D53D53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8.8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lastRenderedPageBreak/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 xml:space="preserve">zadávacích </w:t>
      </w:r>
      <w:r w:rsidR="000A4564">
        <w:rPr>
          <w:rFonts w:ascii="Garamond" w:hAnsi="Garamond" w:cs="Garamond"/>
          <w:color w:val="000000"/>
          <w:sz w:val="22"/>
          <w:szCs w:val="22"/>
        </w:rPr>
        <w:lastRenderedPageBreak/>
        <w:t>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00EB934C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637407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8A287" w14:textId="77777777" w:rsidR="00BF7125" w:rsidRDefault="00BF7125" w:rsidP="00795AAC">
      <w:r>
        <w:separator/>
      </w:r>
    </w:p>
  </w:endnote>
  <w:endnote w:type="continuationSeparator" w:id="0">
    <w:p w14:paraId="1E2B43B9" w14:textId="77777777" w:rsidR="00BF7125" w:rsidRDefault="00BF712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5B45AC9F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  <w:r w:rsidR="002B15A8">
      <w:rPr>
        <w:noProof/>
      </w:rPr>
      <w:drawing>
        <wp:inline distT="0" distB="0" distL="0" distR="0" wp14:anchorId="1AFC3225" wp14:editId="547FC9E5">
          <wp:extent cx="5848985" cy="834390"/>
          <wp:effectExtent l="0" t="0" r="0" b="381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834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74705" w14:textId="77777777" w:rsidR="00BF7125" w:rsidRDefault="00BF7125" w:rsidP="00795AAC">
      <w:r>
        <w:separator/>
      </w:r>
    </w:p>
  </w:footnote>
  <w:footnote w:type="continuationSeparator" w:id="0">
    <w:p w14:paraId="1C8B264B" w14:textId="77777777" w:rsidR="00BF7125" w:rsidRDefault="00BF712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66F89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165B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15A8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188C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76E0F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0827"/>
    <w:rsid w:val="00423A32"/>
    <w:rsid w:val="00424EA9"/>
    <w:rsid w:val="00425FD2"/>
    <w:rsid w:val="004321E1"/>
    <w:rsid w:val="004376D6"/>
    <w:rsid w:val="004400E1"/>
    <w:rsid w:val="00453ADF"/>
    <w:rsid w:val="00455A27"/>
    <w:rsid w:val="00457186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E7EAB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37407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6774D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2473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BF7125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3D53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47F73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BAB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CTYYWt24G4hOoTluneo6/9hlTuCPE8oWzajLhOciF0Q=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wzcpycw3HdbCLD/OWT0R2T2UK8lBiD+Nv/Q129cbRC8=</DigestValue>
    </Reference>
  </SignedInfo>
  <SignatureValue>J9TZRWdyGzpCThzOove6T5bRFRtvE+lTuxlJvDzYKmGDf9t43UiOUjc56es8cuzbKTPXhj3ATSLj
mhFkRqYrr9ovlC08MIhSyweC3Apg8UtQ3yVRw0A6Qar901Htm5ee85oTpfluLu0R1tPShXYFSQbE
MHMDW2x/z7JQXxZjWjwCluhJ4Y82Tr0Q0+8GR4JJWeUU70s0qYycqwqcau4/1xZ8owNC/o9E4NYg
z4wIRSHRWSShhJ5NPZSvS62kUhch/gNNjg6quy2H3AT0RSXdoMP4zg/oGV9lDdpgvRJXIjl2krMi
dmrj7d+qp635i27mCpm08fyH9RIycGuH3QYM9A==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Pfp288g2u+2u6aOcYEWQmHligdlEUPIE4et5z8+m95w=</DigestValue>
      </Reference>
      <Reference URI="/word/endnotes.xml?ContentType=application/vnd.openxmlformats-officedocument.wordprocessingml.endnotes+xml">
        <DigestMethod Algorithm="http://www.w3.org/2001/04/xmlenc#sha256"/>
        <DigestValue>/IctXqe3kvOIfMrESOiZhFrcwvTj+rmPjrFt3A2DZJk=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7V49nz7AQ9EZn5oHNOyIMdK2hn5dt+eFL2xNEcrXYJo=</DigestValue>
      </Reference>
      <Reference URI="/word/footnotes.xml?ContentType=application/vnd.openxmlformats-officedocument.wordprocessingml.footnotes+xml">
        <DigestMethod Algorithm="http://www.w3.org/2001/04/xmlenc#sha256"/>
        <DigestValue>bQN/suzqEGirMhYI6zObuyf/KKUdh0L0D9GJyqpEF50=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RpGnmH+aGKmLvm9aTzebqInSO6hRGUwF3ykwFABQIqY=</DigestValue>
      </Reference>
      <Reference URI="/word/numbering.xml?ContentType=application/vnd.openxmlformats-officedocument.wordprocessingml.numbering+xml">
        <DigestMethod Algorithm="http://www.w3.org/2001/04/xmlenc#sha256"/>
        <DigestValue>O1g0Kjy0zNdUqDT/zCqpOrccq8mnHdlLCm47zwcmCLo=</DigestValue>
      </Reference>
      <Reference URI="/word/settings.xml?ContentType=application/vnd.openxmlformats-officedocument.wordprocessingml.settings+xml">
        <DigestMethod Algorithm="http://www.w3.org/2001/04/xmlenc#sha256"/>
        <DigestValue>chLUktA56HijEOpMLWmIBgtVsnhufENGLSRVF0Jjigw=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2023-11-28T12:48:47Z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2023-11-28T12:48:47Z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1863</Words>
  <Characters>10992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72</cp:revision>
  <cp:lastPrinted>2022-08-18T12:50:00Z</cp:lastPrinted>
  <dcterms:created xsi:type="dcterms:W3CDTF">2021-01-21T11:32:00Z</dcterms:created>
  <dcterms:modified xsi:type="dcterms:W3CDTF">2023-11-28T12:48:00Z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