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7266F3B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73906">
        <w:rPr>
          <w:rFonts w:ascii="Garamond" w:hAnsi="Garamond"/>
          <w:sz w:val="24"/>
          <w:szCs w:val="24"/>
        </w:rPr>
        <w:t>1</w:t>
      </w:r>
      <w:r w:rsidR="00781178">
        <w:rPr>
          <w:rFonts w:ascii="Garamond" w:hAnsi="Garamond"/>
          <w:sz w:val="24"/>
          <w:szCs w:val="24"/>
        </w:rPr>
        <w:t>50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0EBD76FB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81178" w:rsidRPr="007761D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https://zakazky.zcu.cz/contract_display_6457.html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04E0755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781178">
        <w:rPr>
          <w:rFonts w:ascii="Garamond" w:hAnsi="Garamond" w:cs="Arial"/>
          <w:sz w:val="22"/>
          <w:szCs w:val="22"/>
        </w:rPr>
        <w:t>07</w:t>
      </w:r>
      <w:r w:rsidR="00525F07">
        <w:rPr>
          <w:rFonts w:ascii="Garamond" w:hAnsi="Garamond" w:cs="Arial"/>
          <w:sz w:val="22"/>
          <w:szCs w:val="22"/>
        </w:rPr>
        <w:t>.</w:t>
      </w:r>
      <w:r w:rsidR="00920559">
        <w:rPr>
          <w:rFonts w:ascii="Garamond" w:hAnsi="Garamond" w:cs="Arial"/>
          <w:sz w:val="22"/>
          <w:szCs w:val="22"/>
        </w:rPr>
        <w:t>1</w:t>
      </w:r>
      <w:r w:rsidR="00781178">
        <w:rPr>
          <w:rFonts w:ascii="Garamond" w:hAnsi="Garamond" w:cs="Arial"/>
          <w:sz w:val="22"/>
          <w:szCs w:val="22"/>
        </w:rPr>
        <w:t>2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2A54BD">
        <w:rPr>
          <w:rFonts w:ascii="Garamond" w:hAnsi="Garamond" w:cs="Arial"/>
          <w:sz w:val="22"/>
          <w:szCs w:val="22"/>
        </w:rPr>
        <w:t>9</w:t>
      </w:r>
      <w:r w:rsidR="002A256E">
        <w:rPr>
          <w:rFonts w:ascii="Garamond" w:hAnsi="Garamond" w:cs="Arial"/>
          <w:sz w:val="22"/>
          <w:szCs w:val="22"/>
        </w:rPr>
        <w:t>:</w:t>
      </w:r>
      <w:r w:rsidR="00D913A0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B5648" w:rsidRDefault="005A575C" w:rsidP="005B5648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5B5648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5B5648" w:rsidRPr="00F4269B">
        <w:rPr>
          <w:rFonts w:ascii="Garamond" w:hAnsi="Garamond" w:cs="Arial"/>
          <w:b/>
          <w:sz w:val="22"/>
          <w:szCs w:val="22"/>
        </w:rPr>
        <w:t>.</w:t>
      </w:r>
      <w:r w:rsidR="005B5648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5B5648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5B5648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 xml:space="preserve">ká </w:t>
      </w:r>
      <w:r w:rsidR="00B64919">
        <w:rPr>
          <w:rFonts w:ascii="Garamond" w:hAnsi="Garamond"/>
          <w:sz w:val="22"/>
          <w:szCs w:val="22"/>
        </w:rPr>
        <w:lastRenderedPageBreak/>
        <w:t>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. </w:t>
      </w:r>
      <w:r w:rsidR="00CA4359" w:rsidRPr="005E2BAD">
        <w:rPr>
          <w:rFonts w:ascii="Garamond" w:hAnsi="Garamond"/>
          <w:sz w:val="22"/>
          <w:szCs w:val="22"/>
        </w:rPr>
        <w:lastRenderedPageBreak/>
        <w:t>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lastRenderedPageBreak/>
        <w:t>Západočeská univerzita v Plzni</w:t>
      </w:r>
    </w:p>
    <w:p w14:paraId="146F3C32" w14:textId="2CDFF2B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B6E4F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3762C" w14:textId="77777777" w:rsidR="00CE4C60" w:rsidRDefault="00CE4C60" w:rsidP="00795AAC">
      <w:r>
        <w:separator/>
      </w:r>
    </w:p>
  </w:endnote>
  <w:endnote w:type="continuationSeparator" w:id="0">
    <w:p w14:paraId="490A2FCC" w14:textId="77777777" w:rsidR="00CE4C60" w:rsidRDefault="00CE4C6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90471" w14:textId="77777777" w:rsidR="00CE4C60" w:rsidRDefault="00CE4C60" w:rsidP="00795AAC">
      <w:r>
        <w:separator/>
      </w:r>
    </w:p>
  </w:footnote>
  <w:footnote w:type="continuationSeparator" w:id="0">
    <w:p w14:paraId="0C756C41" w14:textId="77777777" w:rsidR="00CE4C60" w:rsidRDefault="00CE4C6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0534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28B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663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77139"/>
    <w:rsid w:val="00180DC3"/>
    <w:rsid w:val="00184824"/>
    <w:rsid w:val="00185EFB"/>
    <w:rsid w:val="0018706D"/>
    <w:rsid w:val="001905EC"/>
    <w:rsid w:val="00190907"/>
    <w:rsid w:val="0019386D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D603F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4ED0"/>
    <w:rsid w:val="0020599F"/>
    <w:rsid w:val="0021132B"/>
    <w:rsid w:val="00217849"/>
    <w:rsid w:val="002179FF"/>
    <w:rsid w:val="00223F91"/>
    <w:rsid w:val="00230A5B"/>
    <w:rsid w:val="00242C54"/>
    <w:rsid w:val="00245425"/>
    <w:rsid w:val="00245AA2"/>
    <w:rsid w:val="00250309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4C27"/>
    <w:rsid w:val="002A54BD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69ED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C678B"/>
    <w:rsid w:val="003D116A"/>
    <w:rsid w:val="003D43B7"/>
    <w:rsid w:val="003D4537"/>
    <w:rsid w:val="003D50A4"/>
    <w:rsid w:val="003D52BD"/>
    <w:rsid w:val="003E3643"/>
    <w:rsid w:val="003E36BE"/>
    <w:rsid w:val="003E4492"/>
    <w:rsid w:val="003E567A"/>
    <w:rsid w:val="003E7819"/>
    <w:rsid w:val="003F2BF4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00ED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2609"/>
    <w:rsid w:val="005A3A7C"/>
    <w:rsid w:val="005A46CD"/>
    <w:rsid w:val="005A575C"/>
    <w:rsid w:val="005B0285"/>
    <w:rsid w:val="005B5648"/>
    <w:rsid w:val="005B73B7"/>
    <w:rsid w:val="005C01F9"/>
    <w:rsid w:val="005C05B4"/>
    <w:rsid w:val="005C077A"/>
    <w:rsid w:val="005C1471"/>
    <w:rsid w:val="005C72D9"/>
    <w:rsid w:val="005D2A2C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3E63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81178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3906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559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1E7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100C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45301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A5949"/>
    <w:rsid w:val="00BB33E6"/>
    <w:rsid w:val="00BB5054"/>
    <w:rsid w:val="00BB5DF2"/>
    <w:rsid w:val="00BB6C3E"/>
    <w:rsid w:val="00BB6C44"/>
    <w:rsid w:val="00BC094B"/>
    <w:rsid w:val="00BC4C17"/>
    <w:rsid w:val="00BD0E08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3F71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4C60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1CD5"/>
    <w:rsid w:val="00D7497E"/>
    <w:rsid w:val="00D75F0D"/>
    <w:rsid w:val="00D81325"/>
    <w:rsid w:val="00D815D9"/>
    <w:rsid w:val="00D913A0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AD3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D6717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215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362E"/>
    <w:rsid w:val="00ED403B"/>
    <w:rsid w:val="00ED742F"/>
    <w:rsid w:val="00EE026A"/>
    <w:rsid w:val="00EE2F1B"/>
    <w:rsid w:val="00EE44DF"/>
    <w:rsid w:val="00EE6E9C"/>
    <w:rsid w:val="00EF1950"/>
    <w:rsid w:val="00EF4959"/>
    <w:rsid w:val="00F01A62"/>
    <w:rsid w:val="00F02369"/>
    <w:rsid w:val="00F033C6"/>
    <w:rsid w:val="00F0543A"/>
    <w:rsid w:val="00F07617"/>
    <w:rsid w:val="00F1168E"/>
    <w:rsid w:val="00F141F8"/>
    <w:rsid w:val="00F1708B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4DC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767B3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65E9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457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kfYTpPO2KQlxYTrqZ+0aXzPowRH5fSkyB26rnLoGZ8Y=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F8barplK9/jkDqy8e0/WFB8giKfvI7pgXEL8Q/4+0hU=</DigestValue>
    </Reference>
  </SignedInfo>
  <SignatureValue>NXEzjUzqFNlrLcu6OMKZcOHtgAegLdRTwSAoQNNj+wp6ncPj6DYMJbb4jD13YLQwS9fbq2P9ntyD
9+3ro+3Hiw1KIAzQ6EsBH5hba0/hNLW3XNMLDOCMChHtryAgS1MBoXSzEHcA4rnLkuT3A2rPc0SU
JZTztIHsXoE0ho5MZlWB72wPtCktFEp0gm6JiaCLomwa1OzLVddGBk/suS0A9Rfducgrvy/icBp0
2UxgobntxvUpuZFoMdErX8nxs1Fwr+5pGMwl7rZqhO83y+qI6rTwoMYSO0HjNazv8UHxrI8IOkyx
XJWrnzE+q1cGj4Rs6FpxDxZiTpLpB3FATKVJyw==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1EyiFunej48nEGDO6rjww0uK7fnGUGPyBzGsSElCjvg=</DigestValue>
      </Reference>
      <Reference URI="/word/document.xml?ContentType=application/vnd.openxmlformats-officedocument.wordprocessingml.document.main+xml">
        <DigestMethod Algorithm="http://www.w3.org/2001/04/xmlenc#sha256"/>
        <DigestValue>UNvrC0dLUTffEq//o54dXB+uo3o3UtGkYyfJ0Itu8IQ=</DigestValue>
      </Reference>
      <Reference URI="/word/endnotes.xml?ContentType=application/vnd.openxmlformats-officedocument.wordprocessingml.endnotes+xml">
        <DigestMethod Algorithm="http://www.w3.org/2001/04/xmlenc#sha256"/>
        <DigestValue>VLWiXOOj/MxsGc7oTtdIGPfvneyYZEYJg0LhlsdCQTY=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6PCQ/4fqxCECHf+w8PKzFLefiXLZMtlE1ee6MK52ygI=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MliDWWz21CuOqVSmxJAeijdWbF7MTXVzZ9S7+Tyh/Vw=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2023-11-22T12:27:42Z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2023-11-22T12:27:42Z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6</Pages>
  <Words>2347</Words>
  <Characters>13851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197</cp:revision>
  <cp:lastPrinted>2022-02-22T11:35:00Z</cp:lastPrinted>
  <dcterms:created xsi:type="dcterms:W3CDTF">2021-09-14T05:18:00Z</dcterms:created>
  <dcterms:modified xsi:type="dcterms:W3CDTF">2023-11-22T12:27:00Z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