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65775AC"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71F77">
        <w:rPr>
          <w:rFonts w:ascii="Garamond" w:hAnsi="Garamond" w:cs="Arial"/>
          <w:b/>
          <w:bCs/>
          <w:sz w:val="28"/>
          <w:szCs w:val="28"/>
        </w:rPr>
        <w:t>2</w:t>
      </w:r>
      <w:r w:rsidR="00107CF2">
        <w:rPr>
          <w:rFonts w:ascii="Garamond" w:hAnsi="Garamond" w:cs="Arial"/>
          <w:b/>
          <w:bCs/>
          <w:sz w:val="28"/>
          <w:szCs w:val="28"/>
        </w:rPr>
        <w:t>2</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06C5AEAE"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7F490B">
        <w:rPr>
          <w:rFonts w:ascii="Garamond" w:hAnsi="Garamond" w:cs="Palatino Linotype"/>
          <w:color w:val="000000"/>
          <w:sz w:val="20"/>
          <w:szCs w:val="20"/>
        </w:rPr>
        <w:t>6</w:t>
      </w:r>
      <w:r w:rsidR="003E1306">
        <w:rPr>
          <w:rFonts w:ascii="Garamond" w:hAnsi="Garamond" w:cs="Palatino Linotype"/>
          <w:color w:val="000000"/>
          <w:sz w:val="20"/>
          <w:szCs w:val="20"/>
        </w:rPr>
        <w:t>5</w:t>
      </w:r>
      <w:r w:rsidR="00107CF2">
        <w:rPr>
          <w:rFonts w:ascii="Garamond" w:hAnsi="Garamond" w:cs="Palatino Linotype"/>
          <w:color w:val="000000"/>
          <w:sz w:val="20"/>
          <w:szCs w:val="20"/>
        </w:rPr>
        <w:t>2</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8429A" w14:textId="77777777" w:rsidR="00987749" w:rsidRDefault="00987749" w:rsidP="001B2927">
      <w:pPr>
        <w:spacing w:after="0" w:line="240" w:lineRule="auto"/>
      </w:pPr>
      <w:r>
        <w:separator/>
      </w:r>
    </w:p>
  </w:endnote>
  <w:endnote w:type="continuationSeparator" w:id="0">
    <w:p w14:paraId="3DDDA399" w14:textId="77777777" w:rsidR="00987749" w:rsidRDefault="0098774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6DEE3" w14:textId="77777777" w:rsidR="00987749" w:rsidRDefault="00987749" w:rsidP="001B2927">
      <w:pPr>
        <w:spacing w:after="0" w:line="240" w:lineRule="auto"/>
      </w:pPr>
      <w:r>
        <w:separator/>
      </w:r>
    </w:p>
  </w:footnote>
  <w:footnote w:type="continuationSeparator" w:id="0">
    <w:p w14:paraId="076BC6B6" w14:textId="77777777" w:rsidR="00987749" w:rsidRDefault="00987749"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C8B704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7F490B">
      <w:rPr>
        <w:rFonts w:ascii="Garamond" w:hAnsi="Garamond" w:cs="Palatino Linotype"/>
        <w:color w:val="000000"/>
      </w:rPr>
      <w:t>6</w:t>
    </w:r>
    <w:r w:rsidR="003E1306">
      <w:rPr>
        <w:rFonts w:ascii="Garamond" w:hAnsi="Garamond" w:cs="Palatino Linotype"/>
        <w:color w:val="000000"/>
      </w:rPr>
      <w:t>5</w:t>
    </w:r>
    <w:r w:rsidR="00107CF2">
      <w:rPr>
        <w:rFonts w:ascii="Garamond" w:hAnsi="Garamond" w:cs="Palatino Linotype"/>
        <w:color w:val="000000"/>
      </w:rPr>
      <w:t xml:space="preserve">2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L9bIxBJ1w/bFBPNXtAqm805SI0Z5vIohjBe2KCizgAmmUlQsXboUhf8iQzQYLMKyhKNNnF6bQw3d5q2GwHCew==" w:salt="MAIW+GZiBKi6kXiO7SxLo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93</cp:revision>
  <cp:lastPrinted>2014-05-16T09:23:00Z</cp:lastPrinted>
  <dcterms:created xsi:type="dcterms:W3CDTF">2021-10-21T06:58:00Z</dcterms:created>
  <dcterms:modified xsi:type="dcterms:W3CDTF">2023-11-16T13:16:00Z</dcterms:modified>
</cp:coreProperties>
</file>