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C8C0D5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195C12">
        <w:rPr>
          <w:rFonts w:ascii="Garamond" w:hAnsi="Garamond"/>
          <w:sz w:val="24"/>
          <w:szCs w:val="24"/>
        </w:rPr>
        <w:t>4</w:t>
      </w:r>
      <w:r w:rsidR="000417DB">
        <w:rPr>
          <w:rFonts w:ascii="Garamond" w:hAnsi="Garamond"/>
          <w:sz w:val="24"/>
          <w:szCs w:val="24"/>
        </w:rPr>
        <w:t>7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3A53EA0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417DB" w:rsidRPr="00ED521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58C5E3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417DB">
        <w:rPr>
          <w:rFonts w:ascii="Garamond" w:hAnsi="Garamond" w:cs="Arial"/>
          <w:sz w:val="22"/>
          <w:szCs w:val="22"/>
        </w:rPr>
        <w:t>01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0417DB">
        <w:rPr>
          <w:rFonts w:ascii="Garamond" w:hAnsi="Garamond" w:cs="Arial"/>
          <w:sz w:val="22"/>
          <w:szCs w:val="22"/>
        </w:rPr>
        <w:t>2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0417DB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69DB" w14:textId="77777777" w:rsidR="00A339AF" w:rsidRDefault="00A339AF" w:rsidP="00795AAC">
      <w:r>
        <w:separator/>
      </w:r>
    </w:p>
  </w:endnote>
  <w:endnote w:type="continuationSeparator" w:id="0">
    <w:p w14:paraId="6C339A00" w14:textId="77777777" w:rsidR="00A339AF" w:rsidRDefault="00A33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14C9" w14:textId="77777777" w:rsidR="00A339AF" w:rsidRDefault="00A339AF" w:rsidP="00795AAC">
      <w:r>
        <w:separator/>
      </w:r>
    </w:p>
  </w:footnote>
  <w:footnote w:type="continuationSeparator" w:id="0">
    <w:p w14:paraId="17AEC11B" w14:textId="77777777" w:rsidR="00A339AF" w:rsidRDefault="00A33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17DB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95C12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4DB2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m0qPaQn0Nw3kNSK47bg2J1i+PcN3YNeo8JnKgiFfekA=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Ajr8Usg566pTYFackBwGAbRSMJM47tRG802K625q4w4=</DigestValue>
    </Reference>
  </SignedInfo>
  <SignatureValue>pkfycGdJ8stDSZfWyvC6AHiSkh9FrswdICfFCIonEyZjCoUd5wqXmw7UiaArqyxAtLItaDG3YNHa
nDwL+Kz0UPzYekl3hUoRNYYhg/DJoIY2XLFRJMP4vOAQpMuvam2ChxVFOscehmAh/sKx2XRHt19R
T3NLgBFw1PtvWQ7u8KdJPgAHa8DZlgRc22l3NMPbRV90mdpb3uJin5057E0Efqv7Atq+sDRPnYU4
aX6INMtOdKCLX36FuR+YzaC9XlzjfTl8i1xp24WLysbGeCE5dPvKiV9qD9R6KnhmU7vntD0gZNYf
4mdEPvl81eoFWphjXj5kxBsWd2RRJlDlXZGnNQ==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66P21Fp3msAlhXTeBOL57fXricOcMD8X2OUHZfaRr+8=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hCOr+iEZ7giZKeDpkhj9S4AgBxXi4V1ZNR5RgWc0ED8=</DigestValue>
      </Reference>
      <Reference URI="/word/endnotes.xml?ContentType=application/vnd.openxmlformats-officedocument.wordprocessingml.endnotes+xml">
        <DigestMethod Algorithm="http://www.w3.org/2001/04/xmlenc#sha256"/>
        <DigestValue>0HftUQ/lZiIDXVXQKqnUJx1BrYZUvHdGXTRpT1nOYu8=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i4ONlrB5z3sG9FYl6z3wZz6fOSAvFHE9ymov+fjD+p0=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MX26NmnWhLu/+EKZzri2KXbRIdj4uiKdTEecc/VQAb4=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2023-11-15T12:26:24Z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2023-11-15T12:26:24Z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2022-02-22T11:35:00Z</cp:lastPrinted>
  <dcterms:created xsi:type="dcterms:W3CDTF">2023-03-01T08:08:00Z</dcterms:created>
  <dcterms:modified xsi:type="dcterms:W3CDTF">2023-11-15T12:26:00Z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