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ACE1E5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9A1E78">
        <w:rPr>
          <w:rFonts w:ascii="Garamond" w:hAnsi="Garamond"/>
          <w:sz w:val="24"/>
          <w:szCs w:val="24"/>
        </w:rPr>
        <w:t>4</w:t>
      </w:r>
      <w:r w:rsidR="00D913A0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9073CE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913A0" w:rsidRPr="0026571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https://zakazky.zcu.cz/contract_display_6433.html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AEF2E5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4663">
        <w:rPr>
          <w:rFonts w:ascii="Garamond" w:hAnsi="Garamond" w:cs="Arial"/>
          <w:sz w:val="22"/>
          <w:szCs w:val="22"/>
        </w:rPr>
        <w:t>2</w:t>
      </w:r>
      <w:r w:rsidR="00D913A0">
        <w:rPr>
          <w:rFonts w:ascii="Garamond" w:hAnsi="Garamond" w:cs="Arial"/>
          <w:sz w:val="22"/>
          <w:szCs w:val="22"/>
        </w:rPr>
        <w:t>9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D913A0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8BB71" w14:textId="77777777" w:rsidR="00FA65E9" w:rsidRDefault="00FA65E9" w:rsidP="00795AAC">
      <w:r>
        <w:separator/>
      </w:r>
    </w:p>
  </w:endnote>
  <w:endnote w:type="continuationSeparator" w:id="0">
    <w:p w14:paraId="6D61C755" w14:textId="77777777" w:rsidR="00FA65E9" w:rsidRDefault="00FA65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6422D" w14:textId="77777777" w:rsidR="00FA65E9" w:rsidRDefault="00FA65E9" w:rsidP="00795AAC">
      <w:r>
        <w:separator/>
      </w:r>
    </w:p>
  </w:footnote>
  <w:footnote w:type="continuationSeparator" w:id="0">
    <w:p w14:paraId="786A76EB" w14:textId="77777777" w:rsidR="00FA65E9" w:rsidRDefault="00FA65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663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E7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13A0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1A62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65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3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G+MALfMfxNTHGpXcSdsi/dY4Kbi2lbHlpiZY87RDAXI=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1gpGb9IdknJBKBTfrVUvBGShPUHNqRmbyfp354dg1+0=</DigestValue>
    </Reference>
  </SignedInfo>
  <SignatureValue>tkhpCdQ8xiaofH3fTkJpp/L8gxop+Vp/3DS3EfRdWIp1fRyIUjl2YdUCtgm9HILYdulbaRdNACfj
m/6Yi/zYYGgDQfW83DPGhQVP7rg07wMfX+Z3jgOsAkeurEXyNlhhUvXwNy4KomeHmjWo+YAJjBZ5
p4HU1Y4HPGRoszzX/9MBBhORCvWohTIytIwCSJjSxa4QNsTtcJIdrplri174G2lCVnKJWvAhQx1c
gDJYfEKb+QcXpMOFZqkXPcXsqiiO7PmOyTrr3cDf7Ak+S1AO8z/0X9qWTD6YQuBYVt/vUvjyjX7X
gxwtaW+bbuzGPmz4x+TV+AkYwL1doB2IWSCAdw==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KngD0zVyiMf8a/zxy05zfSrTJ57oaqC4l50nvgeAgHQ=</DigestValue>
      </Reference>
      <Reference URI="/word/document.xml?ContentType=application/vnd.openxmlformats-officedocument.wordprocessingml.document.main+xml">
        <DigestMethod Algorithm="http://www.w3.org/2001/04/xmlenc#sha256"/>
        <DigestValue>1xaUFsaovzYwwElqcfSyCiGI6chGgQG6TqSpp0b/GWw=</DigestValue>
      </Reference>
      <Reference URI="/word/endnotes.xml?ContentType=application/vnd.openxmlformats-officedocument.wordprocessingml.endnotes+xml">
        <DigestMethod Algorithm="http://www.w3.org/2001/04/xmlenc#sha256"/>
        <DigestValue>1sL9Ml7IGlGsIdk4vF9kia3ReZQVSBT8nSRpnUN6bBQ=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ecUFNMC/yRGbJzDq9/TbUxBSuVtJ4s7KsVVbXndUXbI=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o9RoLxcFnzWsONraVT3VqHbPnobKURDtIrlCacyh/gA=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2023-11-13T12:08:50Z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2023-11-13T12:08:50Z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196</cp:revision>
  <cp:lastPrinted>2022-02-22T11:35:00Z</cp:lastPrinted>
  <dcterms:created xsi:type="dcterms:W3CDTF">2021-09-14T05:18:00Z</dcterms:created>
  <dcterms:modified xsi:type="dcterms:W3CDTF">2023-11-13T12:08:00Z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