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B478B5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1F3AB4">
        <w:rPr>
          <w:rFonts w:ascii="Garamond" w:hAnsi="Garamond" w:cs="Arial"/>
          <w:b/>
          <w:bCs/>
          <w:sz w:val="28"/>
          <w:szCs w:val="28"/>
        </w:rPr>
        <w:t>9</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CDCD359"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63</w:t>
      </w:r>
      <w:r w:rsidR="001F3AB4">
        <w:rPr>
          <w:rFonts w:ascii="Garamond" w:hAnsi="Garamond" w:cs="Palatino Linotype"/>
          <w:color w:val="000000"/>
          <w:sz w:val="20"/>
          <w:szCs w:val="20"/>
        </w:rPr>
        <w:t>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C3D5B" w14:textId="77777777" w:rsidR="00A05B95" w:rsidRDefault="00A05B95" w:rsidP="001B2927">
      <w:pPr>
        <w:spacing w:after="0" w:line="240" w:lineRule="auto"/>
      </w:pPr>
      <w:r>
        <w:separator/>
      </w:r>
    </w:p>
  </w:endnote>
  <w:endnote w:type="continuationSeparator" w:id="0">
    <w:p w14:paraId="182DAA06" w14:textId="77777777" w:rsidR="00A05B95" w:rsidRDefault="00A05B9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6E8C4" w14:textId="77777777" w:rsidR="00A05B95" w:rsidRDefault="00A05B95" w:rsidP="001B2927">
      <w:pPr>
        <w:spacing w:after="0" w:line="240" w:lineRule="auto"/>
      </w:pPr>
      <w:r>
        <w:separator/>
      </w:r>
    </w:p>
  </w:footnote>
  <w:footnote w:type="continuationSeparator" w:id="0">
    <w:p w14:paraId="70EE91D2" w14:textId="77777777" w:rsidR="00A05B95" w:rsidRDefault="00A05B95"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75BC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63</w:t>
    </w:r>
    <w:r w:rsidR="001F3AB4">
      <w:rPr>
        <w:rFonts w:ascii="Garamond" w:hAnsi="Garamond" w:cs="Palatino Linotype"/>
        <w:color w:val="000000"/>
      </w:rPr>
      <w:t>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3wvWJdcnDB9SUodVXX3TZGsTocfa8mXlGz7uLhqxRVNZmDIupgPIAqH4mNRXjp5FZzfHVU6pm1o1+TsPE+Wq2w==" w:salt="yeHPdQQcgGIgNXXTB4Mn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87</cp:revision>
  <cp:lastPrinted>2014-05-16T09:23:00Z</cp:lastPrinted>
  <dcterms:created xsi:type="dcterms:W3CDTF">2021-10-21T06:58:00Z</dcterms:created>
  <dcterms:modified xsi:type="dcterms:W3CDTF">2023-11-10T12:51:00Z</dcterms:modified>
</cp:coreProperties>
</file>