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52B48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9A1E78">
        <w:rPr>
          <w:rFonts w:ascii="Garamond" w:hAnsi="Garamond"/>
          <w:sz w:val="24"/>
          <w:szCs w:val="24"/>
        </w:rPr>
        <w:t>4</w:t>
      </w:r>
      <w:r w:rsidR="00F01A62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FFE984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1A62" w:rsidRPr="002462C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https://zakazky.zcu.cz/contract_display_6428.html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08A90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</w:t>
      </w:r>
      <w:r w:rsidR="00F01A62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01A62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BB71" w14:textId="77777777" w:rsidR="00FA65E9" w:rsidRDefault="00FA65E9" w:rsidP="00795AAC">
      <w:r>
        <w:separator/>
      </w:r>
    </w:p>
  </w:endnote>
  <w:endnote w:type="continuationSeparator" w:id="0">
    <w:p w14:paraId="6D61C755" w14:textId="77777777" w:rsidR="00FA65E9" w:rsidRDefault="00FA65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422D" w14:textId="77777777" w:rsidR="00FA65E9" w:rsidRDefault="00FA65E9" w:rsidP="00795AAC">
      <w:r>
        <w:separator/>
      </w:r>
    </w:p>
  </w:footnote>
  <w:footnote w:type="continuationSeparator" w:id="0">
    <w:p w14:paraId="786A76EB" w14:textId="77777777" w:rsidR="00FA65E9" w:rsidRDefault="00FA65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1A62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2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fRZRoUZhMJ3ZXF/TJvC+4Yr93cgjmCRPEbrE0fVJT+M=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XMnfOrTQuE7zHNu3E1mPE7RkArVycReMgZGR3k080J8=</DigestValue>
    </Reference>
  </SignedInfo>
  <SignatureValue>opBgZ7Cd8VfEV883zCYZ1u7Puh1YQKetFGECshwMAAWwiZdndpOwAplA5QM8QDLompFxOD3lr5JQ
P6IOa+bHs2aZ/d2Ty1/LsGHrutWHIiCmKN5dtk/qu+P0ve2sVkNo3nR9RnH+1Ul3Q0J6/cX+ZoM+
Q+7Dr3zkvt2hnl2UIbEBE/n3GrfazmZCZtPIuV0CJ2klNIQDVHAozAa/h/KhgYQ1FEwZTagFrrCQ
nWSaXrT39zSg68xiX2r0YHVoBjVKjmrej3v53D0HsR/yikxtrhmdNMJLjEQGvto0TDCFgh14dXfF
5oqBb53fCLNMt2wd/Wl+DTjyajCaryjRPG18Gg==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GIPZTjGVRTPKD/pLMZ4+CeSib1s3vwL3yAGw5EWDMz4=</DigestValue>
      </Reference>
      <Reference URI="/word/document.xml?ContentType=application/vnd.openxmlformats-officedocument.wordprocessingml.document.main+xml">
        <DigestMethod Algorithm="http://www.w3.org/2001/04/xmlenc#sha256"/>
        <DigestValue>oleKK+A9vbnLVFGHnF00M67Zb66sVXEi3UCkERmOtZ0=</DigestValue>
      </Reference>
      <Reference URI="/word/endnotes.xml?ContentType=application/vnd.openxmlformats-officedocument.wordprocessingml.endnotes+xml">
        <DigestMethod Algorithm="http://www.w3.org/2001/04/xmlenc#sha256"/>
        <DigestValue>1sL9Ml7IGlGsIdk4vF9kia3ReZQVSBT8nSRpnUN6bBQ=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ecUFNMC/yRGbJzDq9/TbUxBSuVtJ4s7KsVVbXndUXbI=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YCVCu7ACFMqlE+d57VT7INYUh3qLT3NmJC9JGBdFF3U=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2023-11-10T12:41:42Z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2023-11-10T12:41:42Z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195</cp:revision>
  <cp:lastPrinted>2022-02-22T11:35:00Z</cp:lastPrinted>
  <dcterms:created xsi:type="dcterms:W3CDTF">2021-09-14T05:18:00Z</dcterms:created>
  <dcterms:modified xsi:type="dcterms:W3CDTF">2023-11-10T12:41:00Z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