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2193F11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BF334E">
        <w:rPr>
          <w:rFonts w:ascii="Garamond" w:hAnsi="Garamond"/>
          <w:sz w:val="24"/>
          <w:szCs w:val="24"/>
        </w:rPr>
        <w:t>40</w:t>
      </w:r>
      <w:r w:rsidRPr="00A624A1">
        <w:rPr>
          <w:rFonts w:ascii="Garamond" w:hAnsi="Garamond"/>
          <w:sz w:val="24"/>
          <w:szCs w:val="24"/>
        </w:rPr>
        <w:t>-202</w:t>
      </w:r>
      <w:r w:rsidR="00E52EBB">
        <w:rPr>
          <w:rFonts w:ascii="Garamond" w:hAnsi="Garamond"/>
          <w:sz w:val="24"/>
          <w:szCs w:val="24"/>
        </w:rPr>
        <w:t>3</w:t>
      </w:r>
    </w:p>
    <w:p w14:paraId="734915B7" w14:textId="38004E2C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</w:t>
      </w:r>
      <w:r w:rsidR="005A2394">
        <w:t>_6</w:t>
      </w:r>
      <w:r w:rsidR="00706227">
        <w:t>4</w:t>
      </w:r>
      <w:r w:rsidR="00BF334E">
        <w:t>27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6EA05EE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F365AC">
        <w:rPr>
          <w:rFonts w:ascii="Garamond" w:hAnsi="Garamond" w:cs="Arial"/>
          <w:sz w:val="22"/>
          <w:szCs w:val="22"/>
        </w:rPr>
        <w:t xml:space="preserve"> </w:t>
      </w:r>
      <w:r w:rsidR="00706227">
        <w:rPr>
          <w:rFonts w:ascii="Garamond" w:hAnsi="Garamond" w:cs="Arial"/>
          <w:b/>
          <w:bCs/>
          <w:sz w:val="22"/>
          <w:szCs w:val="22"/>
        </w:rPr>
        <w:t>2</w:t>
      </w:r>
      <w:r w:rsidR="00BF334E">
        <w:rPr>
          <w:rFonts w:ascii="Garamond" w:hAnsi="Garamond" w:cs="Arial"/>
          <w:b/>
          <w:bCs/>
          <w:sz w:val="22"/>
          <w:szCs w:val="22"/>
        </w:rPr>
        <w:t>7</w:t>
      </w:r>
      <w:r w:rsidR="00927832" w:rsidRPr="00F365AC">
        <w:rPr>
          <w:rFonts w:ascii="Garamond" w:hAnsi="Garamond" w:cs="Arial"/>
          <w:b/>
          <w:bCs/>
          <w:sz w:val="22"/>
          <w:szCs w:val="22"/>
        </w:rPr>
        <w:t>.</w:t>
      </w:r>
      <w:r w:rsidR="00FC1615" w:rsidRPr="00706227">
        <w:rPr>
          <w:rFonts w:ascii="Garamond" w:hAnsi="Garamond" w:cs="Arial"/>
          <w:sz w:val="22"/>
          <w:szCs w:val="22"/>
        </w:rPr>
        <w:t>1</w:t>
      </w:r>
      <w:r w:rsidR="00FF223A" w:rsidRPr="00706227">
        <w:rPr>
          <w:rFonts w:ascii="Garamond" w:hAnsi="Garamond" w:cs="Arial"/>
          <w:sz w:val="22"/>
          <w:szCs w:val="22"/>
        </w:rPr>
        <w:t>1</w:t>
      </w:r>
      <w:r w:rsidR="00DC7475" w:rsidRPr="00F365AC">
        <w:rPr>
          <w:rFonts w:ascii="Garamond" w:hAnsi="Garamond" w:cs="Arial"/>
          <w:b/>
          <w:bCs/>
          <w:sz w:val="22"/>
          <w:szCs w:val="22"/>
        </w:rPr>
        <w:t>.202</w:t>
      </w:r>
      <w:r w:rsidR="00E52EBB" w:rsidRPr="00F365AC">
        <w:rPr>
          <w:rFonts w:ascii="Garamond" w:hAnsi="Garamond" w:cs="Arial"/>
          <w:b/>
          <w:bCs/>
          <w:sz w:val="22"/>
          <w:szCs w:val="22"/>
        </w:rPr>
        <w:t>3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D96C7A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706227">
        <w:rPr>
          <w:rFonts w:ascii="Garamond" w:hAnsi="Garamond" w:cs="Arial"/>
          <w:sz w:val="22"/>
          <w:szCs w:val="22"/>
        </w:rPr>
        <w:t>0</w:t>
      </w:r>
      <w:r w:rsidR="00DA6EC4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97A29E0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8777E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105F039C" w14:textId="56B631BF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E00666">
        <w:rPr>
          <w:rFonts w:ascii="Garamond" w:hAnsi="Garamond" w:cs="Arial"/>
          <w:sz w:val="22"/>
          <w:szCs w:val="22"/>
        </w:rPr>
        <w:t>ve formátu PDF/A</w:t>
      </w:r>
      <w:r w:rsidR="00E00666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E00666">
        <w:rPr>
          <w:rFonts w:ascii="Garamond" w:hAnsi="Garamond" w:cs="Arial"/>
          <w:sz w:val="22"/>
          <w:szCs w:val="22"/>
        </w:rPr>
        <w:t>uznávaným</w:t>
      </w:r>
      <w:r w:rsidR="00E00666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(zejm. plná moc</w:t>
      </w:r>
      <w:r w:rsidR="00AE6DAB" w:rsidRPr="00F4269B">
        <w:rPr>
          <w:rFonts w:ascii="Garamond" w:hAnsi="Garamond" w:cs="Arial"/>
          <w:sz w:val="22"/>
          <w:szCs w:val="22"/>
        </w:rPr>
        <w:t>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74F4B811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E00666">
        <w:rPr>
          <w:rFonts w:ascii="Garamond" w:hAnsi="Garamond" w:cs="Arial"/>
          <w:b/>
          <w:sz w:val="22"/>
          <w:szCs w:val="22"/>
        </w:rPr>
        <w:t xml:space="preserve"> (vše ve formátu PDF/A)</w:t>
      </w:r>
      <w:r w:rsidR="00E00666" w:rsidRPr="00F4269B">
        <w:rPr>
          <w:rFonts w:ascii="Garamond" w:hAnsi="Garamond" w:cs="Arial"/>
          <w:b/>
          <w:sz w:val="22"/>
          <w:szCs w:val="22"/>
        </w:rPr>
        <w:t>.</w:t>
      </w:r>
      <w:r w:rsidR="00E00666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E00666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E00666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="00E00666">
        <w:rPr>
          <w:rStyle w:val="docdata"/>
          <w:rFonts w:ascii="Garamond" w:hAnsi="Garamond" w:cs="Arial"/>
          <w:b/>
          <w:color w:val="000000"/>
          <w:sz w:val="22"/>
          <w:szCs w:val="22"/>
        </w:rPr>
        <w:t>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lastRenderedPageBreak/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lastRenderedPageBreak/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1321CD1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772924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C35C7" w14:textId="77777777" w:rsidR="00465423" w:rsidRDefault="00465423" w:rsidP="00795AAC">
      <w:r>
        <w:separator/>
      </w:r>
    </w:p>
  </w:endnote>
  <w:endnote w:type="continuationSeparator" w:id="0">
    <w:p w14:paraId="21C738FF" w14:textId="77777777" w:rsidR="00465423" w:rsidRDefault="0046542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BC326" w14:textId="447C759D" w:rsidR="007307C7" w:rsidRDefault="007307C7" w:rsidP="007307C7">
    <w:pPr>
      <w:pStyle w:val="Zpat"/>
      <w:tabs>
        <w:tab w:val="left" w:pos="7740"/>
      </w:tabs>
      <w:rPr>
        <w:lang w:eastAsia="cs-CZ"/>
      </w:rPr>
    </w:pPr>
    <w:r>
      <w:tab/>
    </w:r>
  </w:p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EDCB4" w14:textId="77777777" w:rsidR="00465423" w:rsidRDefault="00465423" w:rsidP="00795AAC">
      <w:r>
        <w:separator/>
      </w:r>
    </w:p>
  </w:footnote>
  <w:footnote w:type="continuationSeparator" w:id="0">
    <w:p w14:paraId="1D7306E1" w14:textId="77777777" w:rsidR="00465423" w:rsidRDefault="0046542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9E"/>
    <w:rsid w:val="001305E4"/>
    <w:rsid w:val="00133B7A"/>
    <w:rsid w:val="00134601"/>
    <w:rsid w:val="00134FD3"/>
    <w:rsid w:val="00136141"/>
    <w:rsid w:val="00136723"/>
    <w:rsid w:val="00137892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D4998"/>
    <w:rsid w:val="001E0251"/>
    <w:rsid w:val="001E4E72"/>
    <w:rsid w:val="001E73C9"/>
    <w:rsid w:val="001F6DDB"/>
    <w:rsid w:val="002012BB"/>
    <w:rsid w:val="00203B39"/>
    <w:rsid w:val="00207F0B"/>
    <w:rsid w:val="00212FEF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5C61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2610C"/>
    <w:rsid w:val="00331F6E"/>
    <w:rsid w:val="003320CF"/>
    <w:rsid w:val="00342F71"/>
    <w:rsid w:val="00356341"/>
    <w:rsid w:val="00357688"/>
    <w:rsid w:val="00363D53"/>
    <w:rsid w:val="00370A6F"/>
    <w:rsid w:val="0037125E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00E6"/>
    <w:rsid w:val="00411E64"/>
    <w:rsid w:val="00423A32"/>
    <w:rsid w:val="00424EA9"/>
    <w:rsid w:val="00425FD2"/>
    <w:rsid w:val="0042615B"/>
    <w:rsid w:val="004321E1"/>
    <w:rsid w:val="004376D6"/>
    <w:rsid w:val="004400E1"/>
    <w:rsid w:val="00453ADF"/>
    <w:rsid w:val="00455A27"/>
    <w:rsid w:val="004576B0"/>
    <w:rsid w:val="00465423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44986"/>
    <w:rsid w:val="0055137A"/>
    <w:rsid w:val="005652A5"/>
    <w:rsid w:val="00571557"/>
    <w:rsid w:val="0057325B"/>
    <w:rsid w:val="00592FF9"/>
    <w:rsid w:val="005A2394"/>
    <w:rsid w:val="005A4582"/>
    <w:rsid w:val="005A575C"/>
    <w:rsid w:val="005C01F9"/>
    <w:rsid w:val="005D5E1E"/>
    <w:rsid w:val="005E1AA8"/>
    <w:rsid w:val="005E599C"/>
    <w:rsid w:val="005F633B"/>
    <w:rsid w:val="006135F9"/>
    <w:rsid w:val="00617021"/>
    <w:rsid w:val="00617E73"/>
    <w:rsid w:val="00627743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06227"/>
    <w:rsid w:val="00712672"/>
    <w:rsid w:val="0072046A"/>
    <w:rsid w:val="007307C7"/>
    <w:rsid w:val="00730B83"/>
    <w:rsid w:val="00735FBF"/>
    <w:rsid w:val="00757EB6"/>
    <w:rsid w:val="00763198"/>
    <w:rsid w:val="007706A8"/>
    <w:rsid w:val="0077280C"/>
    <w:rsid w:val="00772924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1C00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53A"/>
    <w:rsid w:val="0082680D"/>
    <w:rsid w:val="00841F0D"/>
    <w:rsid w:val="00854B10"/>
    <w:rsid w:val="00857883"/>
    <w:rsid w:val="0086110F"/>
    <w:rsid w:val="00873399"/>
    <w:rsid w:val="008765A4"/>
    <w:rsid w:val="008777E6"/>
    <w:rsid w:val="00877CF2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186A"/>
    <w:rsid w:val="008C2C2D"/>
    <w:rsid w:val="008C6F20"/>
    <w:rsid w:val="008D13AA"/>
    <w:rsid w:val="008D2B9F"/>
    <w:rsid w:val="008D5A47"/>
    <w:rsid w:val="008E0D1D"/>
    <w:rsid w:val="008E0F36"/>
    <w:rsid w:val="008E4A71"/>
    <w:rsid w:val="008E4AAB"/>
    <w:rsid w:val="008E694C"/>
    <w:rsid w:val="008F24EC"/>
    <w:rsid w:val="008F3D91"/>
    <w:rsid w:val="00901CAD"/>
    <w:rsid w:val="00906306"/>
    <w:rsid w:val="00924ABD"/>
    <w:rsid w:val="00927832"/>
    <w:rsid w:val="00931CC1"/>
    <w:rsid w:val="00935123"/>
    <w:rsid w:val="00941766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226"/>
    <w:rsid w:val="00982E28"/>
    <w:rsid w:val="00986118"/>
    <w:rsid w:val="00996F18"/>
    <w:rsid w:val="009A34FC"/>
    <w:rsid w:val="009A3D78"/>
    <w:rsid w:val="009A4E90"/>
    <w:rsid w:val="009A6752"/>
    <w:rsid w:val="009A6759"/>
    <w:rsid w:val="009A6DB1"/>
    <w:rsid w:val="009B6EFD"/>
    <w:rsid w:val="009D192E"/>
    <w:rsid w:val="009D41CD"/>
    <w:rsid w:val="009F346B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B7940"/>
    <w:rsid w:val="00BC094B"/>
    <w:rsid w:val="00BC4C17"/>
    <w:rsid w:val="00BC75B6"/>
    <w:rsid w:val="00BD3729"/>
    <w:rsid w:val="00BD3C6F"/>
    <w:rsid w:val="00BD699D"/>
    <w:rsid w:val="00BE05AE"/>
    <w:rsid w:val="00BE0E20"/>
    <w:rsid w:val="00BF071C"/>
    <w:rsid w:val="00BF1010"/>
    <w:rsid w:val="00BF334E"/>
    <w:rsid w:val="00C03A55"/>
    <w:rsid w:val="00C03F7B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6457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55A3"/>
    <w:rsid w:val="00D57265"/>
    <w:rsid w:val="00D602A9"/>
    <w:rsid w:val="00D61B96"/>
    <w:rsid w:val="00D64A33"/>
    <w:rsid w:val="00D8466E"/>
    <w:rsid w:val="00D96C7A"/>
    <w:rsid w:val="00DA3139"/>
    <w:rsid w:val="00DA44E6"/>
    <w:rsid w:val="00DA465D"/>
    <w:rsid w:val="00DA6EC4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0666"/>
    <w:rsid w:val="00E01B4D"/>
    <w:rsid w:val="00E22EE0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2EBB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365A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1C27"/>
    <w:rsid w:val="00FB284E"/>
    <w:rsid w:val="00FC0944"/>
    <w:rsid w:val="00FC1615"/>
    <w:rsid w:val="00FC18D6"/>
    <w:rsid w:val="00FC51AF"/>
    <w:rsid w:val="00FD2DC7"/>
    <w:rsid w:val="00FD739A"/>
    <w:rsid w:val="00FD7D40"/>
    <w:rsid w:val="00FE0F36"/>
    <w:rsid w:val="00FE61AD"/>
    <w:rsid w:val="00FF2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XSRbETy2aV0E1wRylG8dwSrAxJuUV4dn6DqLqY9+lqg=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yvQAM2OCJb3HF688Um5ictjRtwVF8bTj2TX/NHUDmT0=</DigestValue>
    </Reference>
  </SignedInfo>
  <SignatureValue>JVqpzSedrUCQHXnFzo697/dc+zUF0MH1SaSqK+uCY5s+XF2OA0nc4iMARVcU9Ai/ainJ8DJNto5e
p6cL3f8avqmE0XcUZgY1yazRf55qa2rn8QSan2UHYekCjeCgaHdTgKJkFfq6XAfAh7Ir5NiBjG3A
b3rDY4SN08mbzGCLzNJiGtvBaZkalLXnsIKMq5NKmPCDOJER77A6ozMzlxKy4L0rd5+30Lq7p06p
6YQDMtHtc+PpfM7GUuoYXE8R9CBEpvQ4x5YNqHuy1KioTqJ4E8/rTHMH4c9iEAqInZn3U6NGqkpR
1TrztV72gf/mewW4t4pND9ylvXX67UdYFagrbQ==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document.xml?ContentType=application/vnd.openxmlformats-officedocument.wordprocessingml.document.main+xml">
        <DigestMethod Algorithm="http://www.w3.org/2001/04/xmlenc#sha256"/>
        <DigestValue>XaPNDtcAVzhmgGXI1SCxE4qCyV5JOHpeOZzpUtXxjcM=</DigestValue>
      </Reference>
      <Reference URI="/word/endnotes.xml?ContentType=application/vnd.openxmlformats-officedocument.wordprocessingml.endnotes+xml">
        <DigestMethod Algorithm="http://www.w3.org/2001/04/xmlenc#sha256"/>
        <DigestValue>kTqo515lRK03KWrOIPzxARanwSV7+Wwk5RdIfWXsxjI=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uLpi3SMnFm74YX30dQzdD1miKcatigHkac+XsBJxh14=</DigestValue>
      </Reference>
      <Reference URI="/word/footnotes.xml?ContentType=application/vnd.openxmlformats-officedocument.wordprocessingml.footnotes+xml">
        <DigestMethod Algorithm="http://www.w3.org/2001/04/xmlenc#sha256"/>
        <DigestValue>/TSpOo+0igX4T1WKp36BXjcUN9HAlPjOuXHf7C29iS4=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ugHl81YaUQriqYncVPfHAft9pMBK/fRVJkNkKACmRCw=</DigestValue>
      </Reference>
      <Reference URI="/word/settings.xml?ContentType=application/vnd.openxmlformats-officedocument.wordprocessingml.settings+xml">
        <DigestMethod Algorithm="http://www.w3.org/2001/04/xmlenc#sha256"/>
        <DigestValue>Ps6jhZAbiuqG0ItZW5yx6TyHn1pblkjd43TXDRgYXnk=</DigestValue>
      </Reference>
      <Reference URI="/word/styles.xml?ContentType=application/vnd.openxmlformats-officedocument.wordprocessingml.styles+xml">
        <DigestMethod Algorithm="http://www.w3.org/2001/04/xmlenc#sha256"/>
        <DigestValue>T26sMe1+BECRjWvFu6z2YtlDLScCHyCSGkh4DwIxGQk=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hMdoQ7OYpxYN4tS/mylr1NyXVoExpA48PNwKRH+Domw=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2023-11-10T11:41:16Z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2023-11-10T11:41:16Z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D61CD-7A68-4FD1-9634-82EA7FDC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5</Pages>
  <Words>1860</Words>
  <Characters>10974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89</cp:revision>
  <cp:lastPrinted>2022-08-18T12:50:00Z</cp:lastPrinted>
  <dcterms:created xsi:type="dcterms:W3CDTF">2021-01-21T11:32:00Z</dcterms:created>
  <dcterms:modified xsi:type="dcterms:W3CDTF">2023-11-10T11:41:00Z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