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AAF9AB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A86844">
        <w:rPr>
          <w:rFonts w:ascii="Garamond" w:hAnsi="Garamond"/>
          <w:sz w:val="24"/>
          <w:szCs w:val="24"/>
        </w:rPr>
        <w:t>4</w:t>
      </w:r>
      <w:r w:rsidR="00323296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0BFFF5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23296" w:rsidRPr="00DA196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https://zakazky.zcu.cz/contract_display_6419.html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ABD22D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23296">
        <w:rPr>
          <w:rFonts w:ascii="Garamond" w:hAnsi="Garamond" w:cs="Arial"/>
          <w:sz w:val="22"/>
          <w:szCs w:val="22"/>
        </w:rPr>
        <w:t>23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323296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52F5" w14:textId="77777777" w:rsidR="0018607B" w:rsidRDefault="0018607B" w:rsidP="00795AAC">
      <w:r>
        <w:separator/>
      </w:r>
    </w:p>
  </w:endnote>
  <w:endnote w:type="continuationSeparator" w:id="0">
    <w:p w14:paraId="1D3D81D0" w14:textId="77777777" w:rsidR="0018607B" w:rsidRDefault="0018607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E041E" w14:textId="77777777" w:rsidR="0018607B" w:rsidRDefault="0018607B" w:rsidP="00795AAC">
      <w:r>
        <w:separator/>
      </w:r>
    </w:p>
  </w:footnote>
  <w:footnote w:type="continuationSeparator" w:id="0">
    <w:p w14:paraId="2222C7FB" w14:textId="77777777" w:rsidR="0018607B" w:rsidRDefault="0018607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607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3296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84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2FD7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1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KsHgz/eYnA5Gv0d/ynko/4vCxUvStAkBpGd2GOBhwXs=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qY1kHu4KV7GLSJVx8QZMRIIF+WcCmm39hXCy0CdKb9w=</DigestValue>
    </Reference>
  </SignedInfo>
  <SignatureValue>B+Oh5ydmONegSN50uc+dJ6YThP8LqqkdVfYQxOUMY4yQ4K2S4VXnQD+gK6k6JjEj3T0grfGd2h4C
EHmzFvipg8U9gU262JVEkcyhW2xs9YFKJq9NOS03MINg5GNL5sm1jb+04a5DyUczPuI/sGmSYUrJ
N/x9iwFFdiWiv3aHSk4TkrBZBszTqgWNbZyuy50ZC3fKtV9K0ZAkyg0sEripEgCl2sCCim+sZGjm
nM8ByyiFp54Ylb4IiOrnnZcrvpnCAEq55UI3hDdOcvbLeCkAcRLQx7yO8Wj1zN8jCbdCao/ndhuE
b/42uKXYxq2s/Q/iy78EgSBEM8lpp0TNzXwjAg==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fq7j9ub+MjsWMpbEbmYneAR5vutNTGiuIO6a8QiFedY=</DigestValue>
      </Reference>
      <Reference URI="/word/document.xml?ContentType=application/vnd.openxmlformats-officedocument.wordprocessingml.document.main+xml">
        <DigestMethod Algorithm="http://www.w3.org/2001/04/xmlenc#sha256"/>
        <DigestValue>0AJT5ya31eT3KklEJgJKErErm64hxyFn51PFbVyVe5E=</DigestValue>
      </Reference>
      <Reference URI="/word/endnotes.xml?ContentType=application/vnd.openxmlformats-officedocument.wordprocessingml.endnotes+xml">
        <DigestMethod Algorithm="http://www.w3.org/2001/04/xmlenc#sha256"/>
        <DigestValue>vVgy/OWzVmALbkUh0zLt4I6ndYj7Gh+sZjr259tj8PM=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IP9FhX8zDoEBsyWqmeRqgrWKvAbUTzONX+qTZUE8d5M=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6vOPhO7c1Z82y18akls4QMNbL5Ir8sa7D+rw+b7O4Vg=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2023-11-07T13:56:56Z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2023-11-07T13:56:56Z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194</cp:revision>
  <cp:lastPrinted>2022-02-22T11:35:00Z</cp:lastPrinted>
  <dcterms:created xsi:type="dcterms:W3CDTF">2021-09-14T05:18:00Z</dcterms:created>
  <dcterms:modified xsi:type="dcterms:W3CDTF">2023-11-07T13:56:00Z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