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CDC70E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B45301">
        <w:rPr>
          <w:rFonts w:ascii="Garamond" w:hAnsi="Garamond"/>
          <w:sz w:val="24"/>
          <w:szCs w:val="24"/>
        </w:rPr>
        <w:t>3</w:t>
      </w:r>
      <w:r w:rsidR="00EA10CD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50E359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A10CD" w:rsidRPr="0056499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https://zakazky.zcu.cz/contract_display_6417.html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6B3D41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A10CD">
        <w:rPr>
          <w:rFonts w:ascii="Garamond" w:hAnsi="Garamond" w:cs="Arial"/>
          <w:sz w:val="22"/>
          <w:szCs w:val="22"/>
        </w:rPr>
        <w:t>23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DD6717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10B82" w14:textId="77777777" w:rsidR="005D2A2C" w:rsidRDefault="005D2A2C" w:rsidP="00795AAC">
      <w:r>
        <w:separator/>
      </w:r>
    </w:p>
  </w:endnote>
  <w:endnote w:type="continuationSeparator" w:id="0">
    <w:p w14:paraId="647AD9A0" w14:textId="77777777" w:rsidR="005D2A2C" w:rsidRDefault="005D2A2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85B84" w14:textId="77777777" w:rsidR="005D2A2C" w:rsidRDefault="005D2A2C" w:rsidP="00795AAC">
      <w:r>
        <w:separator/>
      </w:r>
    </w:p>
  </w:footnote>
  <w:footnote w:type="continuationSeparator" w:id="0">
    <w:p w14:paraId="01912823" w14:textId="77777777" w:rsidR="005D2A2C" w:rsidRDefault="005D2A2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2A2C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D6717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10C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1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Fp0UXXto9U+GHiMtI75/Eut1RJkWNXdGzf8QKKWFW1w=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+N6M8Qux1kw0QaXZvVjr7oizIlYaT2nB9Ox5bF3dPzE=</DigestValue>
    </Reference>
  </SignedInfo>
  <SignatureValue>JE3r2h5QQspc37jRv6+TFaffSJdD4m50BEbhGgrtLGX+qBPKVNyEGvfPqDMkqfjr0MeOvoiL90hu
qYoRgKvKRsK0n83mEzzJXVqkNseDcWnwAy8xs9Y5uZ4jYagaYKWNnRgEYn6LMg/gB0s8GSzc3sSs
HC1TTL7BTiz4Ebv158cOH+sAfE7X6fDSFPB5YZvqMi6bypvuzMWe6DU16cJad1JGtNew4mzoSP5U
la//ntnRjQPuXNHQXV/83j0IBpOWRC8l7Gg/KTtpY2z9GHVRVYZzhDbJBg6W6D48i+xj/BaTatGh
HNwfs6y5uIqU/aTgi2joIsQn9H5km4bfwhbhsw==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ScMijVchRWvuuWFB3dj2Eh69IciFMHUZ9+io0WOmeQk=</DigestValue>
      </Reference>
      <Reference URI="/word/document.xml?ContentType=application/vnd.openxmlformats-officedocument.wordprocessingml.document.main+xml">
        <DigestMethod Algorithm="http://www.w3.org/2001/04/xmlenc#sha256"/>
        <DigestValue>4LrmUvdWqxGviVaSyzI0c88ay3107o/Tq3o7alcG32Y=</DigestValue>
      </Reference>
      <Reference URI="/word/endnotes.xml?ContentType=application/vnd.openxmlformats-officedocument.wordprocessingml.endnotes+xml">
        <DigestMethod Algorithm="http://www.w3.org/2001/04/xmlenc#sha256"/>
        <DigestValue>30++qtckHZKsc7hKDyHa6fdl+VbPxyDyGj1S07DNc0k=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dxbBNwl4vVm9/UeQngkfQvkGRVM4TD+YZR2WwYzr5YQ=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4+akXt7UDyXitl6i0+g9M8azgmSg2QvO+JEsubP/aS0=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2023-11-07T11:31:17Z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2023-11-07T11:31:17Z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193</cp:revision>
  <cp:lastPrinted>2022-02-22T11:35:00Z</cp:lastPrinted>
  <dcterms:created xsi:type="dcterms:W3CDTF">2021-09-14T05:18:00Z</dcterms:created>
  <dcterms:modified xsi:type="dcterms:W3CDTF">2023-11-07T11:31:00Z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