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03FEAA29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„</w:t>
      </w:r>
      <w:r w:rsidRPr="00A624A1">
        <w:rPr>
          <w:rFonts w:ascii="Garamond" w:hAnsi="Garamond"/>
          <w:b/>
          <w:bCs/>
          <w:sz w:val="32"/>
          <w:szCs w:val="36"/>
        </w:rPr>
        <w:t xml:space="preserve">Dynamický nákupní systém na </w:t>
      </w:r>
      <w:r w:rsidR="00A624A1" w:rsidRPr="00A624A1">
        <w:rPr>
          <w:rFonts w:ascii="Garamond" w:hAnsi="Garamond"/>
          <w:b/>
          <w:bCs/>
          <w:sz w:val="32"/>
          <w:szCs w:val="36"/>
        </w:rPr>
        <w:t>laboratorní a měřicí</w:t>
      </w:r>
      <w:r w:rsidRPr="00A624A1">
        <w:rPr>
          <w:rFonts w:ascii="Garamond" w:hAnsi="Garamond"/>
          <w:b/>
          <w:bCs/>
          <w:sz w:val="32"/>
          <w:szCs w:val="36"/>
        </w:rPr>
        <w:t xml:space="preserve"> techniku (III.)“</w:t>
      </w:r>
    </w:p>
    <w:p w14:paraId="42EB36D6" w14:textId="4DE5BF20" w:rsidR="00EB6175" w:rsidRPr="00A624A1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A624A1">
        <w:rPr>
          <w:rFonts w:ascii="Garamond" w:hAnsi="Garamond"/>
          <w:sz w:val="28"/>
          <w:szCs w:val="28"/>
        </w:rPr>
        <w:t>(</w:t>
      </w:r>
      <w:r w:rsidR="003C1FD6" w:rsidRPr="00A624A1">
        <w:rPr>
          <w:rFonts w:ascii="Garamond" w:hAnsi="Garamond"/>
          <w:sz w:val="28"/>
          <w:szCs w:val="28"/>
        </w:rPr>
        <w:t>d</w:t>
      </w:r>
      <w:r w:rsidRPr="00A624A1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A624A1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7E674B29" w:rsidR="00EB6175" w:rsidRPr="00A624A1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A624A1">
        <w:rPr>
          <w:rFonts w:ascii="Garamond" w:hAnsi="Garamond"/>
          <w:sz w:val="24"/>
          <w:szCs w:val="24"/>
        </w:rPr>
        <w:t>Veřejná zakázka:</w:t>
      </w:r>
      <w:r w:rsidRPr="00A624A1">
        <w:rPr>
          <w:rFonts w:ascii="Garamond" w:hAnsi="Garamond"/>
          <w:sz w:val="24"/>
          <w:szCs w:val="24"/>
        </w:rPr>
        <w:tab/>
      </w:r>
      <w:r w:rsidR="00A624A1" w:rsidRPr="00A624A1">
        <w:rPr>
          <w:rFonts w:ascii="Garamond" w:hAnsi="Garamond"/>
          <w:sz w:val="24"/>
          <w:szCs w:val="24"/>
        </w:rPr>
        <w:t>Laboratorní a měřicí</w:t>
      </w:r>
      <w:r w:rsidRPr="00A624A1">
        <w:rPr>
          <w:rFonts w:ascii="Garamond" w:hAnsi="Garamond"/>
          <w:sz w:val="24"/>
          <w:szCs w:val="24"/>
        </w:rPr>
        <w:t xml:space="preserve"> technika (III.) </w:t>
      </w:r>
      <w:r w:rsidR="003244C0">
        <w:rPr>
          <w:rFonts w:ascii="Garamond" w:hAnsi="Garamond"/>
          <w:sz w:val="24"/>
          <w:szCs w:val="24"/>
        </w:rPr>
        <w:t>0</w:t>
      </w:r>
      <w:r w:rsidR="00FF223A">
        <w:rPr>
          <w:rFonts w:ascii="Garamond" w:hAnsi="Garamond"/>
          <w:sz w:val="24"/>
          <w:szCs w:val="24"/>
        </w:rPr>
        <w:t>3</w:t>
      </w:r>
      <w:r w:rsidR="00FB1C27">
        <w:rPr>
          <w:rFonts w:ascii="Garamond" w:hAnsi="Garamond"/>
          <w:sz w:val="24"/>
          <w:szCs w:val="24"/>
        </w:rPr>
        <w:t>9</w:t>
      </w:r>
      <w:r w:rsidRPr="00A624A1">
        <w:rPr>
          <w:rFonts w:ascii="Garamond" w:hAnsi="Garamond"/>
          <w:sz w:val="24"/>
          <w:szCs w:val="24"/>
        </w:rPr>
        <w:t>-202</w:t>
      </w:r>
      <w:r w:rsidR="00E52EBB">
        <w:rPr>
          <w:rFonts w:ascii="Garamond" w:hAnsi="Garamond"/>
          <w:sz w:val="24"/>
          <w:szCs w:val="24"/>
        </w:rPr>
        <w:t>3</w:t>
      </w:r>
    </w:p>
    <w:p w14:paraId="734915B7" w14:textId="7CD3D474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r w:rsidR="00DC7475" w:rsidRPr="00DC7475">
        <w:t>https://zaka</w:t>
      </w:r>
      <w:r w:rsidR="00363D53">
        <w:t>zky.zcu.cz/contract_display</w:t>
      </w:r>
      <w:r w:rsidR="005A2394">
        <w:t>_6</w:t>
      </w:r>
      <w:r w:rsidR="00706227">
        <w:t>4</w:t>
      </w:r>
      <w:r w:rsidR="00FB1C27">
        <w:t>14</w:t>
      </w:r>
      <w:r w:rsidR="00DC7475" w:rsidRPr="00DC7475">
        <w:t>.html</w:t>
      </w:r>
    </w:p>
    <w:p w14:paraId="2B5F5335" w14:textId="077CD8C3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09B5ED72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F365AC">
        <w:rPr>
          <w:rFonts w:ascii="Garamond" w:hAnsi="Garamond" w:cs="Arial"/>
          <w:sz w:val="22"/>
          <w:szCs w:val="22"/>
        </w:rPr>
        <w:t xml:space="preserve"> </w:t>
      </w:r>
      <w:r w:rsidR="00706227">
        <w:rPr>
          <w:rFonts w:ascii="Garamond" w:hAnsi="Garamond" w:cs="Arial"/>
          <w:b/>
          <w:bCs/>
          <w:sz w:val="22"/>
          <w:szCs w:val="22"/>
        </w:rPr>
        <w:t>2</w:t>
      </w:r>
      <w:r w:rsidR="00FB1C27">
        <w:rPr>
          <w:rFonts w:ascii="Garamond" w:hAnsi="Garamond" w:cs="Arial"/>
          <w:b/>
          <w:bCs/>
          <w:sz w:val="22"/>
          <w:szCs w:val="22"/>
        </w:rPr>
        <w:t>3</w:t>
      </w:r>
      <w:r w:rsidR="00927832" w:rsidRPr="00F365AC">
        <w:rPr>
          <w:rFonts w:ascii="Garamond" w:hAnsi="Garamond" w:cs="Arial"/>
          <w:b/>
          <w:bCs/>
          <w:sz w:val="22"/>
          <w:szCs w:val="22"/>
        </w:rPr>
        <w:t>.</w:t>
      </w:r>
      <w:r w:rsidR="00FC1615" w:rsidRPr="00706227">
        <w:rPr>
          <w:rFonts w:ascii="Garamond" w:hAnsi="Garamond" w:cs="Arial"/>
          <w:sz w:val="22"/>
          <w:szCs w:val="22"/>
        </w:rPr>
        <w:t>1</w:t>
      </w:r>
      <w:r w:rsidR="00FF223A" w:rsidRPr="00706227">
        <w:rPr>
          <w:rFonts w:ascii="Garamond" w:hAnsi="Garamond" w:cs="Arial"/>
          <w:sz w:val="22"/>
          <w:szCs w:val="22"/>
        </w:rPr>
        <w:t>1</w:t>
      </w:r>
      <w:r w:rsidR="00DC7475" w:rsidRPr="00F365AC">
        <w:rPr>
          <w:rFonts w:ascii="Garamond" w:hAnsi="Garamond" w:cs="Arial"/>
          <w:b/>
          <w:bCs/>
          <w:sz w:val="22"/>
          <w:szCs w:val="22"/>
        </w:rPr>
        <w:t>.202</w:t>
      </w:r>
      <w:r w:rsidR="00E52EBB" w:rsidRPr="00F365AC">
        <w:rPr>
          <w:rFonts w:ascii="Garamond" w:hAnsi="Garamond" w:cs="Arial"/>
          <w:b/>
          <w:bCs/>
          <w:sz w:val="22"/>
          <w:szCs w:val="22"/>
        </w:rPr>
        <w:t>3</w:t>
      </w:r>
      <w:r w:rsidR="003C1FD6" w:rsidRPr="00136141">
        <w:rPr>
          <w:rFonts w:ascii="Garamond" w:hAnsi="Garamond" w:cs="Arial"/>
          <w:sz w:val="22"/>
          <w:szCs w:val="22"/>
        </w:rPr>
        <w:t xml:space="preserve"> do</w:t>
      </w:r>
      <w:r w:rsidRPr="00136141">
        <w:rPr>
          <w:rFonts w:ascii="Garamond" w:hAnsi="Garamond" w:cs="Arial"/>
          <w:sz w:val="22"/>
          <w:szCs w:val="22"/>
        </w:rPr>
        <w:t xml:space="preserve"> </w:t>
      </w:r>
      <w:r w:rsidR="00D96C7A">
        <w:rPr>
          <w:rFonts w:ascii="Garamond" w:hAnsi="Garamond" w:cs="Arial"/>
          <w:sz w:val="22"/>
          <w:szCs w:val="22"/>
        </w:rPr>
        <w:t>09</w:t>
      </w:r>
      <w:r w:rsidR="00927832">
        <w:rPr>
          <w:rFonts w:ascii="Garamond" w:hAnsi="Garamond" w:cs="Arial"/>
          <w:sz w:val="22"/>
          <w:szCs w:val="22"/>
        </w:rPr>
        <w:t>:</w:t>
      </w:r>
      <w:r w:rsidR="00706227">
        <w:rPr>
          <w:rFonts w:ascii="Garamond" w:hAnsi="Garamond" w:cs="Arial"/>
          <w:sz w:val="22"/>
          <w:szCs w:val="22"/>
        </w:rPr>
        <w:t>0</w:t>
      </w:r>
      <w:r w:rsidR="00DA6EC4">
        <w:rPr>
          <w:rFonts w:ascii="Garamond" w:hAnsi="Garamond" w:cs="Arial"/>
          <w:sz w:val="22"/>
          <w:szCs w:val="22"/>
        </w:rPr>
        <w:t>0</w:t>
      </w:r>
      <w:r w:rsidRPr="00B02193">
        <w:rPr>
          <w:rFonts w:ascii="Garamond" w:hAnsi="Garamond" w:cs="Arial"/>
          <w:sz w:val="22"/>
          <w:szCs w:val="22"/>
        </w:rPr>
        <w:t xml:space="preserve"> hod</w:t>
      </w:r>
      <w:r w:rsidR="003C1FD6" w:rsidRPr="00B02193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197A29E0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 xml:space="preserve">Univerzitní </w:t>
      </w:r>
      <w:r w:rsidR="008777E6">
        <w:rPr>
          <w:rFonts w:ascii="Garamond" w:hAnsi="Garamond" w:cs="Arial"/>
          <w:sz w:val="22"/>
          <w:szCs w:val="22"/>
        </w:rPr>
        <w:t>2732/</w:t>
      </w:r>
      <w:r w:rsidR="001905EC" w:rsidRPr="00F54D1D">
        <w:rPr>
          <w:rFonts w:ascii="Garamond" w:hAnsi="Garamond" w:cs="Arial"/>
          <w:sz w:val="22"/>
          <w:szCs w:val="22"/>
        </w:rPr>
        <w:t>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9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6E32987" w:rsidR="002F419F" w:rsidRPr="00F54D1D" w:rsidRDefault="00A624A1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bCs/>
          <w:sz w:val="22"/>
          <w:szCs w:val="22"/>
        </w:rPr>
        <w:t>Michaela Vítková</w:t>
      </w:r>
      <w:r w:rsidR="00D05AA8" w:rsidRPr="00F54D1D">
        <w:rPr>
          <w:rFonts w:ascii="Garamond" w:hAnsi="Garamond" w:cs="Arial"/>
          <w:sz w:val="22"/>
          <w:szCs w:val="22"/>
        </w:rPr>
        <w:t>, tel.: +420</w:t>
      </w:r>
      <w:r w:rsidR="006C69C1" w:rsidRPr="00F54D1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sz w:val="22"/>
          <w:szCs w:val="22"/>
        </w:rPr>
        <w:t>69</w:t>
      </w:r>
      <w:r w:rsidR="00D05AA8" w:rsidRPr="00F54D1D">
        <w:rPr>
          <w:rFonts w:ascii="Garamond" w:hAnsi="Garamond" w:cs="Arial"/>
          <w:sz w:val="22"/>
          <w:szCs w:val="22"/>
        </w:rPr>
        <w:t xml:space="preserve">, e-mail: </w:t>
      </w:r>
      <w:r w:rsidR="00E929D9" w:rsidRPr="00A624A1">
        <w:rPr>
          <w:rFonts w:ascii="Garamond" w:hAnsi="Garamond" w:cs="Arial"/>
          <w:bCs/>
          <w:sz w:val="22"/>
          <w:szCs w:val="22"/>
        </w:rPr>
        <w:t>vitkov</w:t>
      </w:r>
      <w:r w:rsidR="00E929D9" w:rsidRPr="00F54D1D">
        <w:rPr>
          <w:rFonts w:ascii="Garamond" w:hAnsi="Garamond" w:cs="Arial"/>
          <w:sz w:val="22"/>
          <w:szCs w:val="22"/>
        </w:rPr>
        <w:t>@</w:t>
      </w:r>
      <w:r w:rsidR="003C1FD6" w:rsidRPr="00F54D1D">
        <w:rPr>
          <w:rFonts w:ascii="Garamond" w:hAnsi="Garamond" w:cs="Arial"/>
          <w:sz w:val="22"/>
          <w:szCs w:val="22"/>
        </w:rPr>
        <w:t>ps</w:t>
      </w:r>
      <w:r w:rsidR="001905EC" w:rsidRPr="00F54D1D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51BAC5A8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5346EAB9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A624A1" w:rsidRPr="00A624A1">
        <w:rPr>
          <w:rFonts w:ascii="Garamond" w:hAnsi="Garamond" w:cs="Arial"/>
        </w:rPr>
        <w:t xml:space="preserve">laboratorní a měřicí </w:t>
      </w:r>
      <w:r w:rsidR="00BD3729" w:rsidRPr="00A624A1">
        <w:rPr>
          <w:rFonts w:ascii="Garamond" w:hAnsi="Garamond" w:cs="Arial"/>
        </w:rPr>
        <w:t>techniky</w:t>
      </w:r>
      <w:r w:rsidR="00BD3729" w:rsidRPr="00B02193">
        <w:rPr>
          <w:rFonts w:ascii="Garamond" w:hAnsi="Garamond" w:cs="Arial"/>
        </w:rPr>
        <w:t xml:space="preserve"> 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2A14C132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C15B62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="00B014BB">
        <w:rPr>
          <w:rFonts w:ascii="Garamond" w:hAnsi="Garamond" w:cs="Arial"/>
          <w:sz w:val="22"/>
          <w:szCs w:val="22"/>
        </w:rPr>
        <w:t xml:space="preserve"> a 8.6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C15B62">
        <w:rPr>
          <w:rFonts w:ascii="Garamond" w:hAnsi="Garamond" w:cs="Arial"/>
          <w:sz w:val="22"/>
          <w:szCs w:val="22"/>
        </w:rPr>
        <w:t xml:space="preserve">Výzvy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D50E3EB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Struktura přílohy č. 2 návrhu Smlouvy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59795469" w14:textId="77777777" w:rsidR="00B014BB" w:rsidRPr="00B014BB" w:rsidRDefault="002012BB" w:rsidP="00B014BB">
      <w:pPr>
        <w:pStyle w:val="Odstavec"/>
        <w:numPr>
          <w:ilvl w:val="1"/>
          <w:numId w:val="19"/>
        </w:numPr>
        <w:spacing w:before="120" w:after="120"/>
        <w:ind w:left="567" w:hanging="567"/>
        <w:textAlignment w:val="auto"/>
        <w:rPr>
          <w:rFonts w:ascii="Garamond" w:hAnsi="Garamond" w:cs="Arial"/>
          <w:sz w:val="22"/>
          <w:szCs w:val="22"/>
        </w:rPr>
      </w:pPr>
      <w:r w:rsidRPr="00B014B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B014BB">
        <w:rPr>
          <w:rFonts w:ascii="Garamond" w:hAnsi="Garamond" w:cs="Arial"/>
          <w:sz w:val="22"/>
          <w:szCs w:val="22"/>
          <w:highlight w:val="yellow"/>
        </w:rPr>
        <w:t>žlutě</w:t>
      </w:r>
      <w:r w:rsidRPr="00B014B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B014BB">
        <w:rPr>
          <w:rFonts w:ascii="Garamond" w:hAnsi="Garamond" w:cs="Arial"/>
          <w:sz w:val="22"/>
          <w:szCs w:val="22"/>
        </w:rPr>
        <w:t xml:space="preserve">, tj. části </w:t>
      </w:r>
      <w:r w:rsidRPr="00B014B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B014BB">
        <w:rPr>
          <w:rFonts w:ascii="Garamond" w:hAnsi="Garamond"/>
          <w:color w:val="00000A"/>
          <w:sz w:val="22"/>
          <w:szCs w:val="22"/>
        </w:rPr>
        <w:t>„</w:t>
      </w:r>
      <w:r w:rsidRPr="00B014BB">
        <w:rPr>
          <w:rFonts w:ascii="Garamond" w:hAnsi="Garamond"/>
          <w:color w:val="00000A"/>
          <w:sz w:val="22"/>
          <w:szCs w:val="22"/>
        </w:rPr>
        <w:t>[</w:t>
      </w:r>
      <w:r w:rsidRPr="00B014B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B014BB">
        <w:rPr>
          <w:rFonts w:ascii="Garamond" w:hAnsi="Garamond"/>
          <w:color w:val="00000A"/>
          <w:sz w:val="22"/>
          <w:szCs w:val="22"/>
        </w:rPr>
        <w:t>]</w:t>
      </w:r>
      <w:r w:rsidR="00E53764" w:rsidRPr="00B014BB">
        <w:rPr>
          <w:rFonts w:ascii="Garamond" w:hAnsi="Garamond"/>
          <w:color w:val="00000A"/>
          <w:sz w:val="22"/>
          <w:szCs w:val="22"/>
        </w:rPr>
        <w:t>“</w:t>
      </w:r>
    </w:p>
    <w:p w14:paraId="75CFE804" w14:textId="40F6DC97" w:rsidR="00B014BB" w:rsidRPr="00B014BB" w:rsidRDefault="00B014BB" w:rsidP="00B014BB">
      <w:pPr>
        <w:pStyle w:val="Odstavec"/>
        <w:numPr>
          <w:ilvl w:val="1"/>
          <w:numId w:val="19"/>
        </w:numPr>
        <w:spacing w:before="120" w:after="120"/>
        <w:ind w:left="567" w:hanging="567"/>
        <w:textAlignment w:val="auto"/>
        <w:rPr>
          <w:rFonts w:ascii="Garamond" w:hAnsi="Garamond" w:cs="Arial"/>
          <w:color w:val="000000" w:themeColor="text1"/>
          <w:sz w:val="22"/>
          <w:szCs w:val="22"/>
        </w:rPr>
      </w:pPr>
      <w:r w:rsidRPr="00B014BB">
        <w:rPr>
          <w:rStyle w:val="docdata"/>
          <w:rFonts w:ascii="Garamond" w:hAnsi="Garamond"/>
          <w:color w:val="000000" w:themeColor="text1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B014BB">
        <w:rPr>
          <w:rFonts w:ascii="Garamond" w:hAnsi="Garamond"/>
          <w:color w:val="000000" w:themeColor="text1"/>
          <w:sz w:val="22"/>
          <w:szCs w:val="22"/>
        </w:rPr>
        <w:t xml:space="preserve">pokud Zadavatel takové údaje u dané položky vyžaduje doplnit, tj. pokud je příslušná buňka tabulky </w:t>
      </w:r>
      <w:r w:rsidRPr="00B014BB">
        <w:rPr>
          <w:rFonts w:ascii="Garamond" w:hAnsi="Garamond" w:cs="Arial"/>
          <w:color w:val="000000" w:themeColor="text1"/>
          <w:sz w:val="22"/>
          <w:szCs w:val="22"/>
          <w:highlight w:val="yellow"/>
        </w:rPr>
        <w:t>žlutě</w:t>
      </w:r>
      <w:r w:rsidRPr="00B014BB">
        <w:rPr>
          <w:rFonts w:ascii="Garamond" w:hAnsi="Garamond" w:cs="Arial"/>
          <w:color w:val="000000" w:themeColor="text1"/>
          <w:sz w:val="22"/>
          <w:szCs w:val="22"/>
        </w:rPr>
        <w:t xml:space="preserve"> zvýrazněna</w:t>
      </w:r>
      <w:r w:rsidRPr="00B014BB">
        <w:rPr>
          <w:rFonts w:ascii="Garamond" w:hAnsi="Garamond"/>
          <w:color w:val="000000" w:themeColor="text1"/>
          <w:sz w:val="22"/>
          <w:szCs w:val="22"/>
        </w:rPr>
        <w:t xml:space="preserve">. </w:t>
      </w:r>
      <w:r w:rsidRPr="00B014BB">
        <w:rPr>
          <w:rFonts w:ascii="Garamond" w:hAnsi="Garamond" w:cs="Arial"/>
          <w:color w:val="000000" w:themeColor="text1"/>
          <w:sz w:val="22"/>
          <w:szCs w:val="22"/>
        </w:rPr>
        <w:t>V případě nesplnění této podmínky může být dodavatel vyloučen ze zadávání veřejné zakázky</w:t>
      </w:r>
      <w:r w:rsidRPr="00B014BB">
        <w:rPr>
          <w:rFonts w:ascii="Garamond" w:hAnsi="Garamond"/>
          <w:color w:val="000000" w:themeColor="text1"/>
          <w:sz w:val="22"/>
          <w:szCs w:val="22"/>
        </w:rPr>
        <w:t>.</w:t>
      </w:r>
    </w:p>
    <w:p w14:paraId="105F039C" w14:textId="56B631BF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Závazný návrh smlouvy </w:t>
      </w:r>
      <w:r w:rsidR="00E00666">
        <w:rPr>
          <w:rFonts w:ascii="Garamond" w:hAnsi="Garamond" w:cs="Arial"/>
          <w:sz w:val="22"/>
          <w:szCs w:val="22"/>
        </w:rPr>
        <w:t>ve formátu PDF/A</w:t>
      </w:r>
      <w:r w:rsidR="00E00666" w:rsidRPr="00F4269B">
        <w:rPr>
          <w:rFonts w:ascii="Garamond" w:hAnsi="Garamond" w:cs="Arial"/>
          <w:sz w:val="22"/>
          <w:szCs w:val="22"/>
        </w:rPr>
        <w:t xml:space="preserve"> musí být podepsán (platným </w:t>
      </w:r>
      <w:r w:rsidR="00E00666">
        <w:rPr>
          <w:rFonts w:ascii="Garamond" w:hAnsi="Garamond" w:cs="Arial"/>
          <w:sz w:val="22"/>
          <w:szCs w:val="22"/>
        </w:rPr>
        <w:t>uznávaným</w:t>
      </w:r>
      <w:r w:rsidR="00E00666" w:rsidRPr="00F4269B">
        <w:rPr>
          <w:rFonts w:ascii="Garamond" w:hAnsi="Garamond" w:cs="Arial"/>
          <w:sz w:val="22"/>
          <w:szCs w:val="22"/>
        </w:rPr>
        <w:t xml:space="preserve"> elektronickým podpisem) osobou oprávněnou zastupovat dodavatele. Neplyne-li oprávnění podepisující osoby k zastupování dodavatele přímo ze zápisu z veřejného rejstříku (zejm. obchodní rejstřík), musí být součástí nabídky i kopie dokladu (zejm. plná moc</w:t>
      </w:r>
      <w:r w:rsidR="00AE6DAB" w:rsidRPr="00F4269B">
        <w:rPr>
          <w:rFonts w:ascii="Garamond" w:hAnsi="Garamond" w:cs="Arial"/>
          <w:sz w:val="22"/>
          <w:szCs w:val="22"/>
        </w:rPr>
        <w:t>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74F4B811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</w:t>
      </w:r>
      <w:r w:rsidR="00E00666">
        <w:rPr>
          <w:rFonts w:ascii="Garamond" w:hAnsi="Garamond" w:cs="Arial"/>
          <w:b/>
          <w:sz w:val="22"/>
          <w:szCs w:val="22"/>
        </w:rPr>
        <w:t xml:space="preserve"> (vše ve formátu PDF/A)</w:t>
      </w:r>
      <w:r w:rsidR="00E00666" w:rsidRPr="00F4269B">
        <w:rPr>
          <w:rFonts w:ascii="Garamond" w:hAnsi="Garamond" w:cs="Arial"/>
          <w:b/>
          <w:sz w:val="22"/>
          <w:szCs w:val="22"/>
        </w:rPr>
        <w:t>.</w:t>
      </w:r>
      <w:r w:rsidR="00E00666">
        <w:rPr>
          <w:rFonts w:ascii="Garamond" w:hAnsi="Garamond" w:cs="Arial"/>
          <w:b/>
          <w:sz w:val="22"/>
          <w:szCs w:val="22"/>
        </w:rPr>
        <w:t xml:space="preserve"> V případě, že příloha č. 2 Závazného návrhu smlouvy bude v nabídce předkládána jako samostatný dokument, musí být rovněž podepsána způsobem uvedeným v čl. 8.7 této Výzvy. </w:t>
      </w:r>
      <w:r w:rsidR="00E00666" w:rsidRPr="006E2C02">
        <w:rPr>
          <w:rFonts w:ascii="Garamond" w:hAnsi="Garamond" w:cs="Arial"/>
          <w:b/>
          <w:sz w:val="22"/>
          <w:szCs w:val="22"/>
        </w:rPr>
        <w:t xml:space="preserve">V případě, že celková nabídková cena bude vyšší než 50.000 Kč bez DPH, žádá Zadavatel dodavatele, aby spolu s nabídkou předložil Závazný návrh smlouvy včetně Přílohy č. 2 i ve </w:t>
      </w:r>
      <w:r w:rsidR="00E00666" w:rsidRPr="006E2C02">
        <w:rPr>
          <w:rStyle w:val="docdata"/>
          <w:rFonts w:ascii="Garamond" w:hAnsi="Garamond" w:cs="Arial"/>
          <w:b/>
          <w:color w:val="000000"/>
          <w:sz w:val="22"/>
          <w:szCs w:val="22"/>
        </w:rPr>
        <w:t>formátu kompatibilním s MS Word/Excel z důvodu zákonné povinnosti uveřejnění smlouvy v Registru smluv</w:t>
      </w:r>
      <w:r w:rsidR="00E00666">
        <w:rPr>
          <w:rStyle w:val="docdata"/>
          <w:rFonts w:ascii="Garamond" w:hAnsi="Garamond" w:cs="Arial"/>
          <w:b/>
          <w:color w:val="000000"/>
          <w:sz w:val="22"/>
          <w:szCs w:val="22"/>
        </w:rPr>
        <w:t>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FFF24A6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lastRenderedPageBreak/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241F00FD" w14:textId="72DCB142" w:rsidR="007706A8" w:rsidRPr="00C53DF1" w:rsidRDefault="00D57265" w:rsidP="00C53DF1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C53DF1">
        <w:rPr>
          <w:rFonts w:ascii="Garamond" w:hAnsi="Garamond"/>
          <w:sz w:val="22"/>
          <w:szCs w:val="22"/>
        </w:rPr>
        <w:t>Z</w:t>
      </w:r>
      <w:r w:rsidR="003A2A0C" w:rsidRPr="00C53DF1">
        <w:rPr>
          <w:rFonts w:ascii="Garamond" w:hAnsi="Garamond"/>
          <w:sz w:val="22"/>
          <w:szCs w:val="22"/>
        </w:rPr>
        <w:t>ásady sociálně odpovědného zadávání</w:t>
      </w:r>
      <w:r w:rsidRPr="00C53DF1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 w:rsidRPr="00C53DF1">
        <w:rPr>
          <w:rFonts w:ascii="Garamond" w:hAnsi="Garamond"/>
          <w:sz w:val="22"/>
          <w:szCs w:val="22"/>
        </w:rPr>
        <w:t> </w:t>
      </w:r>
      <w:r w:rsidRPr="00C53DF1">
        <w:rPr>
          <w:rFonts w:ascii="Garamond" w:hAnsi="Garamond"/>
          <w:sz w:val="22"/>
          <w:szCs w:val="22"/>
        </w:rPr>
        <w:t xml:space="preserve">součástí Výzvy </w:t>
      </w:r>
      <w:r w:rsidR="003A2A0C" w:rsidRPr="00C53DF1">
        <w:rPr>
          <w:rFonts w:ascii="Garamond" w:hAnsi="Garamond"/>
          <w:sz w:val="22"/>
          <w:szCs w:val="22"/>
        </w:rPr>
        <w:t xml:space="preserve">jsou vzorové dokumenty, které snižují administrativní náročnost při zpracování </w:t>
      </w:r>
    </w:p>
    <w:p w14:paraId="584BD0A8" w14:textId="0A7897D2" w:rsidR="003A2A0C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732D2">
        <w:rPr>
          <w:rFonts w:ascii="Garamond" w:hAnsi="Garamond"/>
          <w:sz w:val="22"/>
          <w:szCs w:val="22"/>
        </w:rPr>
        <w:lastRenderedPageBreak/>
        <w:t xml:space="preserve">Zadavatel dále posoudil, zda je možná aplikace jiných </w:t>
      </w:r>
      <w:r w:rsidR="00D57265" w:rsidRPr="002732D2">
        <w:rPr>
          <w:rFonts w:ascii="Garamond" w:hAnsi="Garamond"/>
          <w:sz w:val="22"/>
          <w:szCs w:val="22"/>
        </w:rPr>
        <w:t xml:space="preserve">zásad a </w:t>
      </w:r>
      <w:r w:rsidRPr="002732D2">
        <w:rPr>
          <w:rFonts w:ascii="Garamond" w:hAnsi="Garamond"/>
          <w:sz w:val="22"/>
          <w:szCs w:val="22"/>
        </w:rPr>
        <w:t>aspektů odpovědného zadávání, když s ohledem na povahu a smysl veřejné</w:t>
      </w:r>
      <w:r w:rsidRPr="00D452F8">
        <w:rPr>
          <w:rFonts w:ascii="Garamond" w:hAnsi="Garamond"/>
          <w:sz w:val="22"/>
          <w:szCs w:val="22"/>
        </w:rPr>
        <w:t xml:space="preserve"> zakázky a zejm. způsob jejíh</w:t>
      </w:r>
      <w:r w:rsidR="00D452F8">
        <w:rPr>
          <w:rFonts w:ascii="Garamond" w:hAnsi="Garamond"/>
          <w:sz w:val="22"/>
          <w:szCs w:val="22"/>
        </w:rPr>
        <w:t>o</w:t>
      </w:r>
      <w:r w:rsidRPr="00D452F8">
        <w:rPr>
          <w:rFonts w:ascii="Garamond" w:hAnsi="Garamond"/>
          <w:sz w:val="22"/>
          <w:szCs w:val="22"/>
        </w:rPr>
        <w:t xml:space="preserve"> zadávání </w:t>
      </w:r>
      <w:r w:rsidR="00D452F8">
        <w:rPr>
          <w:rFonts w:ascii="Garamond" w:hAnsi="Garamond"/>
          <w:sz w:val="22"/>
          <w:szCs w:val="22"/>
        </w:rPr>
        <w:t xml:space="preserve">dospěl </w:t>
      </w:r>
      <w:r w:rsidR="00D452F8" w:rsidRPr="00D452F8">
        <w:rPr>
          <w:rFonts w:ascii="Garamond" w:hAnsi="Garamond"/>
          <w:sz w:val="22"/>
          <w:szCs w:val="22"/>
        </w:rPr>
        <w:t>k</w:t>
      </w:r>
      <w:r w:rsidR="00D452F8" w:rsidRPr="00C53DF1">
        <w:rPr>
          <w:rFonts w:ascii="Garamond" w:hAnsi="Garamond"/>
          <w:sz w:val="22"/>
          <w:szCs w:val="22"/>
        </w:rPr>
        <w:t> </w:t>
      </w:r>
      <w:r w:rsidR="00D452F8" w:rsidRPr="00D452F8">
        <w:rPr>
          <w:rFonts w:ascii="Garamond" w:hAnsi="Garamond"/>
          <w:sz w:val="22"/>
          <w:szCs w:val="22"/>
        </w:rPr>
        <w:t>závěru</w:t>
      </w:r>
      <w:r w:rsidRPr="00D452F8">
        <w:rPr>
          <w:rFonts w:ascii="Garamond" w:hAnsi="Garamond"/>
          <w:sz w:val="22"/>
          <w:szCs w:val="22"/>
        </w:rPr>
        <w:t xml:space="preserve">, že </w:t>
      </w:r>
      <w:r w:rsidR="006504FE" w:rsidRPr="00D452F8">
        <w:rPr>
          <w:rFonts w:ascii="Garamond" w:hAnsi="Garamond"/>
          <w:sz w:val="22"/>
          <w:szCs w:val="22"/>
        </w:rPr>
        <w:t>zohlednění</w:t>
      </w:r>
      <w:r w:rsidRPr="00D452F8">
        <w:rPr>
          <w:rFonts w:ascii="Garamond" w:hAnsi="Garamond"/>
          <w:sz w:val="22"/>
          <w:szCs w:val="22"/>
        </w:rPr>
        <w:t xml:space="preserve"> jiných </w:t>
      </w:r>
      <w:r w:rsidR="00305BB0" w:rsidRPr="00D452F8">
        <w:rPr>
          <w:rFonts w:ascii="Garamond" w:hAnsi="Garamond"/>
          <w:sz w:val="22"/>
          <w:szCs w:val="22"/>
        </w:rPr>
        <w:t xml:space="preserve">než </w:t>
      </w:r>
      <w:r w:rsidRPr="00D452F8">
        <w:rPr>
          <w:rFonts w:ascii="Garamond" w:hAnsi="Garamond"/>
          <w:sz w:val="22"/>
          <w:szCs w:val="22"/>
        </w:rPr>
        <w:t xml:space="preserve">výše uvedených </w:t>
      </w:r>
      <w:r w:rsidR="00D57265">
        <w:rPr>
          <w:rFonts w:ascii="Garamond" w:hAnsi="Garamond"/>
          <w:sz w:val="22"/>
          <w:szCs w:val="22"/>
        </w:rPr>
        <w:t xml:space="preserve">zásad a </w:t>
      </w:r>
      <w:r w:rsidRPr="00D452F8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C53DF1">
        <w:rPr>
          <w:rFonts w:ascii="Garamond" w:hAnsi="Garamond"/>
        </w:rPr>
        <w:t xml:space="preserve">Zadavatel si vyhrazuje právo před uzavřením Smlouvy vyloučit </w:t>
      </w:r>
      <w:r w:rsidR="008C2C2D" w:rsidRPr="00C53DF1">
        <w:rPr>
          <w:rFonts w:ascii="Garamond" w:hAnsi="Garamond"/>
        </w:rPr>
        <w:t xml:space="preserve">z Předmětu plnění </w:t>
      </w:r>
      <w:r w:rsidRPr="00C53DF1">
        <w:rPr>
          <w:rFonts w:ascii="Garamond" w:hAnsi="Garamond"/>
        </w:rPr>
        <w:t>položky</w:t>
      </w:r>
      <w:r w:rsidR="008C2C2D" w:rsidRPr="00C53DF1">
        <w:rPr>
          <w:rFonts w:ascii="Garamond" w:hAnsi="Garamond"/>
        </w:rPr>
        <w:t xml:space="preserve">, </w:t>
      </w:r>
      <w:r w:rsidR="002E4ED7" w:rsidRPr="00C53DF1">
        <w:rPr>
          <w:rFonts w:ascii="Garamond" w:hAnsi="Garamond"/>
        </w:rPr>
        <w:t>které mají být</w:t>
      </w:r>
      <w:r w:rsidR="002E4ED7">
        <w:rPr>
          <w:rFonts w:ascii="Garamond" w:hAnsi="Garamond"/>
        </w:rPr>
        <w:t xml:space="preserve">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42F5F518" w:rsidR="003B4D43" w:rsidRPr="00C53DF1" w:rsidRDefault="00184824" w:rsidP="00294B61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sz w:val="22"/>
          <w:szCs w:val="22"/>
        </w:rPr>
        <w:t>Nejsou stanoveny</w:t>
      </w:r>
      <w:r w:rsidR="003B4D43" w:rsidRPr="00C53DF1">
        <w:rPr>
          <w:rFonts w:ascii="Garamond" w:hAnsi="Garamond" w:cs="Arial"/>
          <w:sz w:val="22"/>
          <w:szCs w:val="22"/>
        </w:rPr>
        <w:t>.</w:t>
      </w:r>
    </w:p>
    <w:p w14:paraId="5DFAD038" w14:textId="182551C2" w:rsidR="003D52BD" w:rsidRPr="00C53DF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C53DF1">
        <w:rPr>
          <w:rFonts w:ascii="Garamond" w:hAnsi="Garamond" w:cs="Arial"/>
          <w:b/>
          <w:sz w:val="22"/>
          <w:szCs w:val="22"/>
        </w:rPr>
        <w:t>doplněn</w:t>
      </w:r>
      <w:r w:rsidRPr="00C53DF1">
        <w:rPr>
          <w:rFonts w:ascii="Garamond" w:hAnsi="Garamond" w:cs="Arial"/>
          <w:b/>
          <w:sz w:val="22"/>
          <w:szCs w:val="22"/>
        </w:rPr>
        <w:t>a</w:t>
      </w:r>
      <w:r w:rsidR="003D52BD" w:rsidRPr="00C53DF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C53DF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C53DF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C53DF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1321CD1" w:rsidR="00C667B7" w:rsidRPr="00DC7475" w:rsidRDefault="00C667B7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 xml:space="preserve">na základě pověření </w:t>
      </w:r>
      <w:r w:rsidR="00772924">
        <w:rPr>
          <w:rFonts w:ascii="Garamond" w:hAnsi="Garamond"/>
          <w:sz w:val="22"/>
          <w:szCs w:val="22"/>
        </w:rPr>
        <w:t>Michaela Vítková</w:t>
      </w:r>
    </w:p>
    <w:p w14:paraId="775138E0" w14:textId="3C63B9AD" w:rsidR="00C667B7" w:rsidRPr="00DC7475" w:rsidRDefault="00E929D9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0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885E55" w14:textId="77777777" w:rsidR="00133B7A" w:rsidRDefault="00133B7A" w:rsidP="00795AAC">
      <w:r>
        <w:separator/>
      </w:r>
    </w:p>
  </w:endnote>
  <w:endnote w:type="continuationSeparator" w:id="0">
    <w:p w14:paraId="2C21FF34" w14:textId="77777777" w:rsidR="00133B7A" w:rsidRDefault="00133B7A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4BC326" w14:textId="447C759D" w:rsidR="007307C7" w:rsidRDefault="007307C7" w:rsidP="007307C7">
    <w:pPr>
      <w:pStyle w:val="Zpat"/>
      <w:tabs>
        <w:tab w:val="left" w:pos="7740"/>
      </w:tabs>
      <w:rPr>
        <w:lang w:eastAsia="cs-CZ"/>
      </w:rPr>
    </w:pPr>
    <w:r>
      <w:tab/>
    </w:r>
  </w:p>
  <w:p w14:paraId="78EC6483" w14:textId="48CDA1DF" w:rsidR="00AD69FB" w:rsidRPr="00EB6175" w:rsidRDefault="00424EA9" w:rsidP="002F419F">
    <w:pPr>
      <w:pStyle w:val="Zpat"/>
      <w:spacing w:before="240"/>
      <w:jc w:val="center"/>
      <w:rPr>
        <w:rFonts w:ascii="Garamond" w:hAnsi="Garamond"/>
      </w:rPr>
    </w:pPr>
    <w:r>
      <w:tab/>
    </w:r>
    <w:r w:rsidR="007E7F8F">
      <w:t>s</w:t>
    </w:r>
    <w:r w:rsidR="00AD69FB" w:rsidRPr="00EB6175">
      <w:rPr>
        <w:rFonts w:ascii="Garamond" w:eastAsia="Arial" w:hAnsi="Garamond" w:cs="Arial"/>
        <w:sz w:val="16"/>
        <w:szCs w:val="16"/>
      </w:rPr>
      <w:t xml:space="preserve">tránka </w:t>
    </w:r>
    <w:r w:rsidR="00AD69FB" w:rsidRPr="00EB6175">
      <w:rPr>
        <w:rFonts w:ascii="Garamond" w:eastAsia="Arial" w:hAnsi="Garamond" w:cs="Arial"/>
        <w:sz w:val="16"/>
        <w:szCs w:val="16"/>
      </w:rPr>
      <w:fldChar w:fldCharType="begin"/>
    </w:r>
    <w:r w:rsidR="00AD69FB"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="00AD69FB" w:rsidRPr="00EB6175">
      <w:rPr>
        <w:rFonts w:ascii="Garamond" w:eastAsia="Arial" w:hAnsi="Garamond" w:cs="Arial"/>
        <w:sz w:val="16"/>
        <w:szCs w:val="16"/>
      </w:rPr>
      <w:fldChar w:fldCharType="separate"/>
    </w:r>
    <w:r w:rsidR="00363D53">
      <w:rPr>
        <w:rFonts w:ascii="Garamond" w:eastAsia="Arial" w:hAnsi="Garamond" w:cs="Arial"/>
        <w:noProof/>
        <w:sz w:val="16"/>
        <w:szCs w:val="16"/>
      </w:rPr>
      <w:t>1</w:t>
    </w:r>
    <w:r w:rsidR="00AD69FB" w:rsidRPr="00EB6175">
      <w:rPr>
        <w:rFonts w:ascii="Garamond" w:eastAsia="Arial" w:hAnsi="Garamond" w:cs="Arial"/>
        <w:sz w:val="16"/>
        <w:szCs w:val="16"/>
      </w:rPr>
      <w:fldChar w:fldCharType="end"/>
    </w:r>
    <w:r w:rsidR="00AD69FB" w:rsidRPr="00EB6175">
      <w:rPr>
        <w:rFonts w:ascii="Garamond" w:eastAsia="Arial" w:hAnsi="Garamond" w:cs="Arial"/>
        <w:sz w:val="16"/>
        <w:szCs w:val="16"/>
      </w:rPr>
      <w:t xml:space="preserve"> z </w:t>
    </w:r>
    <w:r w:rsidR="00AD69FB" w:rsidRPr="00EB6175">
      <w:rPr>
        <w:rFonts w:ascii="Garamond" w:eastAsia="Arial" w:hAnsi="Garamond" w:cs="Arial"/>
        <w:sz w:val="16"/>
        <w:szCs w:val="16"/>
      </w:rPr>
      <w:fldChar w:fldCharType="begin"/>
    </w:r>
    <w:r w:rsidR="00AD69FB" w:rsidRPr="00EB6175">
      <w:rPr>
        <w:rFonts w:ascii="Garamond" w:eastAsia="Arial" w:hAnsi="Garamond" w:cs="Arial"/>
        <w:sz w:val="16"/>
        <w:szCs w:val="16"/>
      </w:rPr>
      <w:instrText>NUMPAGES</w:instrText>
    </w:r>
    <w:r w:rsidR="00AD69FB" w:rsidRPr="00EB6175">
      <w:rPr>
        <w:rFonts w:ascii="Garamond" w:eastAsia="Arial" w:hAnsi="Garamond" w:cs="Arial"/>
        <w:sz w:val="16"/>
        <w:szCs w:val="16"/>
      </w:rPr>
      <w:fldChar w:fldCharType="separate"/>
    </w:r>
    <w:r w:rsidR="00363D53">
      <w:rPr>
        <w:rFonts w:ascii="Garamond" w:eastAsia="Arial" w:hAnsi="Garamond" w:cs="Arial"/>
        <w:noProof/>
        <w:sz w:val="16"/>
        <w:szCs w:val="16"/>
      </w:rPr>
      <w:t>5</w:t>
    </w:r>
    <w:r w:rsidR="00AD69FB"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13774F" w14:textId="77777777" w:rsidR="00133B7A" w:rsidRDefault="00133B7A" w:rsidP="00795AAC">
      <w:r>
        <w:separator/>
      </w:r>
    </w:p>
  </w:footnote>
  <w:footnote w:type="continuationSeparator" w:id="0">
    <w:p w14:paraId="62DC0728" w14:textId="77777777" w:rsidR="00133B7A" w:rsidRDefault="00133B7A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05BED"/>
    <w:rsid w:val="000075C7"/>
    <w:rsid w:val="00012D96"/>
    <w:rsid w:val="0001621D"/>
    <w:rsid w:val="0001761E"/>
    <w:rsid w:val="00021C66"/>
    <w:rsid w:val="00030C68"/>
    <w:rsid w:val="00032CE5"/>
    <w:rsid w:val="00035AA2"/>
    <w:rsid w:val="00037445"/>
    <w:rsid w:val="0005573E"/>
    <w:rsid w:val="00055C16"/>
    <w:rsid w:val="00063898"/>
    <w:rsid w:val="000640AD"/>
    <w:rsid w:val="00072B7B"/>
    <w:rsid w:val="0007506D"/>
    <w:rsid w:val="00076370"/>
    <w:rsid w:val="00083C37"/>
    <w:rsid w:val="00086AE4"/>
    <w:rsid w:val="000909A0"/>
    <w:rsid w:val="00095E03"/>
    <w:rsid w:val="000A3CF5"/>
    <w:rsid w:val="000A4564"/>
    <w:rsid w:val="000A5773"/>
    <w:rsid w:val="000A5E08"/>
    <w:rsid w:val="000D05C8"/>
    <w:rsid w:val="000D7326"/>
    <w:rsid w:val="000E3DE6"/>
    <w:rsid w:val="000F34D8"/>
    <w:rsid w:val="0010541F"/>
    <w:rsid w:val="001129E1"/>
    <w:rsid w:val="00113AA6"/>
    <w:rsid w:val="001142E9"/>
    <w:rsid w:val="00117B86"/>
    <w:rsid w:val="00117C21"/>
    <w:rsid w:val="00127368"/>
    <w:rsid w:val="0013059E"/>
    <w:rsid w:val="001305E4"/>
    <w:rsid w:val="00133B7A"/>
    <w:rsid w:val="00134601"/>
    <w:rsid w:val="00134FD3"/>
    <w:rsid w:val="00136141"/>
    <w:rsid w:val="00136723"/>
    <w:rsid w:val="00137892"/>
    <w:rsid w:val="0015056F"/>
    <w:rsid w:val="0015439B"/>
    <w:rsid w:val="00155D07"/>
    <w:rsid w:val="00161A09"/>
    <w:rsid w:val="00161C21"/>
    <w:rsid w:val="001718A9"/>
    <w:rsid w:val="00175953"/>
    <w:rsid w:val="00184824"/>
    <w:rsid w:val="00185EFB"/>
    <w:rsid w:val="0018706D"/>
    <w:rsid w:val="001905EC"/>
    <w:rsid w:val="001965DB"/>
    <w:rsid w:val="001A30F6"/>
    <w:rsid w:val="001A46DB"/>
    <w:rsid w:val="001A5C42"/>
    <w:rsid w:val="001B3BEB"/>
    <w:rsid w:val="001B4B7A"/>
    <w:rsid w:val="001B4EA3"/>
    <w:rsid w:val="001B5234"/>
    <w:rsid w:val="001B553E"/>
    <w:rsid w:val="001B557B"/>
    <w:rsid w:val="001B5FE5"/>
    <w:rsid w:val="001B789C"/>
    <w:rsid w:val="001C4ABC"/>
    <w:rsid w:val="001D2457"/>
    <w:rsid w:val="001D4998"/>
    <w:rsid w:val="001E0251"/>
    <w:rsid w:val="001E4E72"/>
    <w:rsid w:val="001E73C9"/>
    <w:rsid w:val="001F6DDB"/>
    <w:rsid w:val="002012BB"/>
    <w:rsid w:val="00203B39"/>
    <w:rsid w:val="00207F0B"/>
    <w:rsid w:val="00212FEF"/>
    <w:rsid w:val="00217849"/>
    <w:rsid w:val="002179FF"/>
    <w:rsid w:val="002210F2"/>
    <w:rsid w:val="00222FA8"/>
    <w:rsid w:val="00223F91"/>
    <w:rsid w:val="00230A5B"/>
    <w:rsid w:val="00242C54"/>
    <w:rsid w:val="00245425"/>
    <w:rsid w:val="00245AA2"/>
    <w:rsid w:val="002504B1"/>
    <w:rsid w:val="00253A50"/>
    <w:rsid w:val="0025409E"/>
    <w:rsid w:val="00257386"/>
    <w:rsid w:val="00265C61"/>
    <w:rsid w:val="00272068"/>
    <w:rsid w:val="002732D2"/>
    <w:rsid w:val="00274498"/>
    <w:rsid w:val="00281D4A"/>
    <w:rsid w:val="002865E4"/>
    <w:rsid w:val="0029213E"/>
    <w:rsid w:val="00294B61"/>
    <w:rsid w:val="00295C60"/>
    <w:rsid w:val="002B4A7E"/>
    <w:rsid w:val="002B59B9"/>
    <w:rsid w:val="002C475A"/>
    <w:rsid w:val="002C4C68"/>
    <w:rsid w:val="002C7593"/>
    <w:rsid w:val="002D2B61"/>
    <w:rsid w:val="002D62A7"/>
    <w:rsid w:val="002E021F"/>
    <w:rsid w:val="002E188D"/>
    <w:rsid w:val="002E3083"/>
    <w:rsid w:val="002E4228"/>
    <w:rsid w:val="002E4432"/>
    <w:rsid w:val="002E4ED7"/>
    <w:rsid w:val="002F419F"/>
    <w:rsid w:val="003024B8"/>
    <w:rsid w:val="00305BB0"/>
    <w:rsid w:val="003063D6"/>
    <w:rsid w:val="0031024E"/>
    <w:rsid w:val="00311988"/>
    <w:rsid w:val="00320779"/>
    <w:rsid w:val="003244C0"/>
    <w:rsid w:val="00324905"/>
    <w:rsid w:val="0032610C"/>
    <w:rsid w:val="00331F6E"/>
    <w:rsid w:val="003320CF"/>
    <w:rsid w:val="00342F71"/>
    <w:rsid w:val="00356341"/>
    <w:rsid w:val="00357688"/>
    <w:rsid w:val="00363D53"/>
    <w:rsid w:val="00370A6F"/>
    <w:rsid w:val="0037125E"/>
    <w:rsid w:val="00380881"/>
    <w:rsid w:val="00396BED"/>
    <w:rsid w:val="003A2A0C"/>
    <w:rsid w:val="003A4BA0"/>
    <w:rsid w:val="003B06D8"/>
    <w:rsid w:val="003B2964"/>
    <w:rsid w:val="003B4D43"/>
    <w:rsid w:val="003C1FD6"/>
    <w:rsid w:val="003D116A"/>
    <w:rsid w:val="003D43B7"/>
    <w:rsid w:val="003D4537"/>
    <w:rsid w:val="003D52BD"/>
    <w:rsid w:val="003E3643"/>
    <w:rsid w:val="003E567A"/>
    <w:rsid w:val="003F6BCC"/>
    <w:rsid w:val="003F767D"/>
    <w:rsid w:val="004059B7"/>
    <w:rsid w:val="00406F62"/>
    <w:rsid w:val="004100E6"/>
    <w:rsid w:val="00411E64"/>
    <w:rsid w:val="00423A32"/>
    <w:rsid w:val="00424EA9"/>
    <w:rsid w:val="00425FD2"/>
    <w:rsid w:val="0042615B"/>
    <w:rsid w:val="004321E1"/>
    <w:rsid w:val="004376D6"/>
    <w:rsid w:val="004400E1"/>
    <w:rsid w:val="00453ADF"/>
    <w:rsid w:val="00455A27"/>
    <w:rsid w:val="004576B0"/>
    <w:rsid w:val="004717D4"/>
    <w:rsid w:val="00475615"/>
    <w:rsid w:val="0048090C"/>
    <w:rsid w:val="00481F8F"/>
    <w:rsid w:val="00483338"/>
    <w:rsid w:val="00485D97"/>
    <w:rsid w:val="00486215"/>
    <w:rsid w:val="00486FD6"/>
    <w:rsid w:val="00487ABB"/>
    <w:rsid w:val="00490549"/>
    <w:rsid w:val="00495F5C"/>
    <w:rsid w:val="0049629D"/>
    <w:rsid w:val="00497FE3"/>
    <w:rsid w:val="004A25B3"/>
    <w:rsid w:val="004A64C6"/>
    <w:rsid w:val="004B06FE"/>
    <w:rsid w:val="004B68DB"/>
    <w:rsid w:val="004B779A"/>
    <w:rsid w:val="004D005B"/>
    <w:rsid w:val="004D1497"/>
    <w:rsid w:val="004D64CE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1CF2"/>
    <w:rsid w:val="00541F8B"/>
    <w:rsid w:val="00544986"/>
    <w:rsid w:val="0055137A"/>
    <w:rsid w:val="005652A5"/>
    <w:rsid w:val="00571557"/>
    <w:rsid w:val="0057325B"/>
    <w:rsid w:val="00592FF9"/>
    <w:rsid w:val="005A2394"/>
    <w:rsid w:val="005A4582"/>
    <w:rsid w:val="005A575C"/>
    <w:rsid w:val="005C01F9"/>
    <w:rsid w:val="005D5E1E"/>
    <w:rsid w:val="005E1AA8"/>
    <w:rsid w:val="005E599C"/>
    <w:rsid w:val="005F633B"/>
    <w:rsid w:val="006135F9"/>
    <w:rsid w:val="00617021"/>
    <w:rsid w:val="00617E73"/>
    <w:rsid w:val="00627743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70086"/>
    <w:rsid w:val="00670740"/>
    <w:rsid w:val="00671E84"/>
    <w:rsid w:val="00681A1B"/>
    <w:rsid w:val="006850A6"/>
    <w:rsid w:val="00694F81"/>
    <w:rsid w:val="0069594D"/>
    <w:rsid w:val="006A103B"/>
    <w:rsid w:val="006A109C"/>
    <w:rsid w:val="006A2162"/>
    <w:rsid w:val="006B5028"/>
    <w:rsid w:val="006B5670"/>
    <w:rsid w:val="006C69C1"/>
    <w:rsid w:val="006D0C83"/>
    <w:rsid w:val="006D427F"/>
    <w:rsid w:val="006D6F86"/>
    <w:rsid w:val="006F7426"/>
    <w:rsid w:val="0070545A"/>
    <w:rsid w:val="00706227"/>
    <w:rsid w:val="00712672"/>
    <w:rsid w:val="0072046A"/>
    <w:rsid w:val="007307C7"/>
    <w:rsid w:val="00730B83"/>
    <w:rsid w:val="00735FBF"/>
    <w:rsid w:val="00757EB6"/>
    <w:rsid w:val="00763198"/>
    <w:rsid w:val="007706A8"/>
    <w:rsid w:val="0077280C"/>
    <w:rsid w:val="00772924"/>
    <w:rsid w:val="00780026"/>
    <w:rsid w:val="007919B3"/>
    <w:rsid w:val="00792068"/>
    <w:rsid w:val="00795AAC"/>
    <w:rsid w:val="007A25F2"/>
    <w:rsid w:val="007A5DDA"/>
    <w:rsid w:val="007C04E9"/>
    <w:rsid w:val="007C382D"/>
    <w:rsid w:val="007C4256"/>
    <w:rsid w:val="007C5244"/>
    <w:rsid w:val="007D1C00"/>
    <w:rsid w:val="007D473B"/>
    <w:rsid w:val="007D5726"/>
    <w:rsid w:val="007D7BDF"/>
    <w:rsid w:val="007E3610"/>
    <w:rsid w:val="007E7F8F"/>
    <w:rsid w:val="008009FE"/>
    <w:rsid w:val="00800FB4"/>
    <w:rsid w:val="00822D46"/>
    <w:rsid w:val="008252D0"/>
    <w:rsid w:val="0082653A"/>
    <w:rsid w:val="0082680D"/>
    <w:rsid w:val="00841F0D"/>
    <w:rsid w:val="00854B10"/>
    <w:rsid w:val="00857883"/>
    <w:rsid w:val="0086110F"/>
    <w:rsid w:val="00873399"/>
    <w:rsid w:val="008765A4"/>
    <w:rsid w:val="008777E6"/>
    <w:rsid w:val="00877CF2"/>
    <w:rsid w:val="0088068A"/>
    <w:rsid w:val="0088554A"/>
    <w:rsid w:val="00893EAD"/>
    <w:rsid w:val="00896E6C"/>
    <w:rsid w:val="008A08E3"/>
    <w:rsid w:val="008A6DE7"/>
    <w:rsid w:val="008A6E01"/>
    <w:rsid w:val="008B025D"/>
    <w:rsid w:val="008B741E"/>
    <w:rsid w:val="008C186A"/>
    <w:rsid w:val="008C2C2D"/>
    <w:rsid w:val="008C6F20"/>
    <w:rsid w:val="008D13AA"/>
    <w:rsid w:val="008D2B9F"/>
    <w:rsid w:val="008D5A47"/>
    <w:rsid w:val="008E0D1D"/>
    <w:rsid w:val="008E0F36"/>
    <w:rsid w:val="008E4A71"/>
    <w:rsid w:val="008E4AAB"/>
    <w:rsid w:val="008E694C"/>
    <w:rsid w:val="008F24EC"/>
    <w:rsid w:val="008F3D91"/>
    <w:rsid w:val="00901CAD"/>
    <w:rsid w:val="00906306"/>
    <w:rsid w:val="00924ABD"/>
    <w:rsid w:val="00927832"/>
    <w:rsid w:val="00931CC1"/>
    <w:rsid w:val="00935123"/>
    <w:rsid w:val="00941766"/>
    <w:rsid w:val="00942A6B"/>
    <w:rsid w:val="009431F2"/>
    <w:rsid w:val="00945C56"/>
    <w:rsid w:val="0095071E"/>
    <w:rsid w:val="009537A4"/>
    <w:rsid w:val="00954513"/>
    <w:rsid w:val="00956D28"/>
    <w:rsid w:val="00961B2D"/>
    <w:rsid w:val="00961D50"/>
    <w:rsid w:val="00966008"/>
    <w:rsid w:val="00971D47"/>
    <w:rsid w:val="009731AC"/>
    <w:rsid w:val="00973532"/>
    <w:rsid w:val="00982226"/>
    <w:rsid w:val="00982E28"/>
    <w:rsid w:val="00986118"/>
    <w:rsid w:val="00996F18"/>
    <w:rsid w:val="009A34FC"/>
    <w:rsid w:val="009A3D78"/>
    <w:rsid w:val="009A4E90"/>
    <w:rsid w:val="009A6752"/>
    <w:rsid w:val="009A6759"/>
    <w:rsid w:val="009A6DB1"/>
    <w:rsid w:val="009B6EFD"/>
    <w:rsid w:val="009D192E"/>
    <w:rsid w:val="009D41CD"/>
    <w:rsid w:val="009F346B"/>
    <w:rsid w:val="009F34D9"/>
    <w:rsid w:val="009F3C5B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691"/>
    <w:rsid w:val="00A24B4C"/>
    <w:rsid w:val="00A30E5C"/>
    <w:rsid w:val="00A36CC3"/>
    <w:rsid w:val="00A436C9"/>
    <w:rsid w:val="00A467E8"/>
    <w:rsid w:val="00A51190"/>
    <w:rsid w:val="00A6168F"/>
    <w:rsid w:val="00A624A1"/>
    <w:rsid w:val="00A66D1E"/>
    <w:rsid w:val="00A77624"/>
    <w:rsid w:val="00A82F84"/>
    <w:rsid w:val="00A90797"/>
    <w:rsid w:val="00AA3B62"/>
    <w:rsid w:val="00AA7E60"/>
    <w:rsid w:val="00AC487C"/>
    <w:rsid w:val="00AC5408"/>
    <w:rsid w:val="00AC56B9"/>
    <w:rsid w:val="00AD69FB"/>
    <w:rsid w:val="00AD7E9B"/>
    <w:rsid w:val="00AE5B0B"/>
    <w:rsid w:val="00AE67B7"/>
    <w:rsid w:val="00AE6DAB"/>
    <w:rsid w:val="00AF315D"/>
    <w:rsid w:val="00AF4B94"/>
    <w:rsid w:val="00B014BB"/>
    <w:rsid w:val="00B02193"/>
    <w:rsid w:val="00B12B58"/>
    <w:rsid w:val="00B16994"/>
    <w:rsid w:val="00B22D5E"/>
    <w:rsid w:val="00B25E4B"/>
    <w:rsid w:val="00B26A4A"/>
    <w:rsid w:val="00B27B05"/>
    <w:rsid w:val="00B31681"/>
    <w:rsid w:val="00B35FCD"/>
    <w:rsid w:val="00B507B9"/>
    <w:rsid w:val="00B75A72"/>
    <w:rsid w:val="00B92754"/>
    <w:rsid w:val="00BA2E0E"/>
    <w:rsid w:val="00BA36B4"/>
    <w:rsid w:val="00BB33E6"/>
    <w:rsid w:val="00BB6C3E"/>
    <w:rsid w:val="00BB6C44"/>
    <w:rsid w:val="00BB7940"/>
    <w:rsid w:val="00BC094B"/>
    <w:rsid w:val="00BC4C17"/>
    <w:rsid w:val="00BC75B6"/>
    <w:rsid w:val="00BD3729"/>
    <w:rsid w:val="00BD3C6F"/>
    <w:rsid w:val="00BD699D"/>
    <w:rsid w:val="00BE05AE"/>
    <w:rsid w:val="00BE0E20"/>
    <w:rsid w:val="00BF071C"/>
    <w:rsid w:val="00BF1010"/>
    <w:rsid w:val="00C03A55"/>
    <w:rsid w:val="00C03F7B"/>
    <w:rsid w:val="00C15B62"/>
    <w:rsid w:val="00C232BE"/>
    <w:rsid w:val="00C27316"/>
    <w:rsid w:val="00C310DC"/>
    <w:rsid w:val="00C31F1D"/>
    <w:rsid w:val="00C45272"/>
    <w:rsid w:val="00C53DF1"/>
    <w:rsid w:val="00C633E2"/>
    <w:rsid w:val="00C667B7"/>
    <w:rsid w:val="00C84E99"/>
    <w:rsid w:val="00C84FFC"/>
    <w:rsid w:val="00C858D6"/>
    <w:rsid w:val="00C861A5"/>
    <w:rsid w:val="00C86457"/>
    <w:rsid w:val="00C87F53"/>
    <w:rsid w:val="00C87F88"/>
    <w:rsid w:val="00C95D48"/>
    <w:rsid w:val="00CA4359"/>
    <w:rsid w:val="00CA4653"/>
    <w:rsid w:val="00CA5C46"/>
    <w:rsid w:val="00CB7C9A"/>
    <w:rsid w:val="00CB7D25"/>
    <w:rsid w:val="00CC2565"/>
    <w:rsid w:val="00CC4595"/>
    <w:rsid w:val="00CC5395"/>
    <w:rsid w:val="00CD26D8"/>
    <w:rsid w:val="00CD3643"/>
    <w:rsid w:val="00CE0C1A"/>
    <w:rsid w:val="00CE7564"/>
    <w:rsid w:val="00CF003B"/>
    <w:rsid w:val="00CF03B9"/>
    <w:rsid w:val="00CF1D88"/>
    <w:rsid w:val="00D05AA8"/>
    <w:rsid w:val="00D06321"/>
    <w:rsid w:val="00D07360"/>
    <w:rsid w:val="00D117A7"/>
    <w:rsid w:val="00D31A32"/>
    <w:rsid w:val="00D33A74"/>
    <w:rsid w:val="00D35F1B"/>
    <w:rsid w:val="00D43D0D"/>
    <w:rsid w:val="00D452F8"/>
    <w:rsid w:val="00D47794"/>
    <w:rsid w:val="00D555A3"/>
    <w:rsid w:val="00D57265"/>
    <w:rsid w:val="00D602A9"/>
    <w:rsid w:val="00D61B96"/>
    <w:rsid w:val="00D64A33"/>
    <w:rsid w:val="00D8466E"/>
    <w:rsid w:val="00D96C7A"/>
    <w:rsid w:val="00DA3139"/>
    <w:rsid w:val="00DA44E6"/>
    <w:rsid w:val="00DA465D"/>
    <w:rsid w:val="00DA6EC4"/>
    <w:rsid w:val="00DB0A8D"/>
    <w:rsid w:val="00DB1DE5"/>
    <w:rsid w:val="00DB1E0D"/>
    <w:rsid w:val="00DB45AA"/>
    <w:rsid w:val="00DC15A5"/>
    <w:rsid w:val="00DC5ED1"/>
    <w:rsid w:val="00DC7475"/>
    <w:rsid w:val="00DD0504"/>
    <w:rsid w:val="00DE1BD2"/>
    <w:rsid w:val="00DE4940"/>
    <w:rsid w:val="00DF16B0"/>
    <w:rsid w:val="00DF3053"/>
    <w:rsid w:val="00DF68D5"/>
    <w:rsid w:val="00E00666"/>
    <w:rsid w:val="00E01B4D"/>
    <w:rsid w:val="00E22EE0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2EBB"/>
    <w:rsid w:val="00E53764"/>
    <w:rsid w:val="00E57361"/>
    <w:rsid w:val="00E617C7"/>
    <w:rsid w:val="00E66C11"/>
    <w:rsid w:val="00E7390F"/>
    <w:rsid w:val="00E760FE"/>
    <w:rsid w:val="00E76775"/>
    <w:rsid w:val="00E83BD8"/>
    <w:rsid w:val="00E929D9"/>
    <w:rsid w:val="00E97754"/>
    <w:rsid w:val="00EB194D"/>
    <w:rsid w:val="00EB4ACA"/>
    <w:rsid w:val="00EB5C98"/>
    <w:rsid w:val="00EB6175"/>
    <w:rsid w:val="00EB7A9F"/>
    <w:rsid w:val="00EC3FE3"/>
    <w:rsid w:val="00EC4F3F"/>
    <w:rsid w:val="00EE44DF"/>
    <w:rsid w:val="00EF4959"/>
    <w:rsid w:val="00F033C6"/>
    <w:rsid w:val="00F0543A"/>
    <w:rsid w:val="00F054E9"/>
    <w:rsid w:val="00F10902"/>
    <w:rsid w:val="00F228FA"/>
    <w:rsid w:val="00F247FC"/>
    <w:rsid w:val="00F365AC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28A"/>
    <w:rsid w:val="00F81A35"/>
    <w:rsid w:val="00F821B8"/>
    <w:rsid w:val="00F82398"/>
    <w:rsid w:val="00F87979"/>
    <w:rsid w:val="00F94593"/>
    <w:rsid w:val="00F95C25"/>
    <w:rsid w:val="00F976E9"/>
    <w:rsid w:val="00FB1C27"/>
    <w:rsid w:val="00FB284E"/>
    <w:rsid w:val="00FC0944"/>
    <w:rsid w:val="00FC1615"/>
    <w:rsid w:val="00FC18D6"/>
    <w:rsid w:val="00FC51AF"/>
    <w:rsid w:val="00FD2DC7"/>
    <w:rsid w:val="00FD739A"/>
    <w:rsid w:val="00FD7D40"/>
    <w:rsid w:val="00FE0F36"/>
    <w:rsid w:val="00FE61AD"/>
    <w:rsid w:val="00FF2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2C5533C5-E0D3-4304-9E4D-DAAECD36E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B014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2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1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zakazky.zcu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5wnbm/rnNdKcM5yETBbaEZY+6ooWgliNZ8oFnF6TEEQ=</DigestValue>
    </Reference>
    <Reference Type="http://www.w3.org/2000/09/xmldsig#Object" URI="#idOfficeObject">
      <DigestMethod Algorithm="http://www.w3.org/2001/04/xmlenc#sha256"/>
      <DigestValue>TiTdPsESTU/S0rLlTzhj8rV65YVTZlyh1oGUSv7PHww=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qJzWQiyfzPiS5VFOzZ1a17xYxU5FoLRoCoRGwF6alCA=</DigestValue>
    </Reference>
  </SignedInfo>
  <SignatureValue>scR0lCoi6t6WWRqL+YmFPTpK5TJzRm9TS25p2iKxXy0wXhL4IR/R0+8fNbTV3DVpN48tzNrLuHxj
h8yM94Dc4mnmtC2fzC5j72ur5Xh4FndxZiZPlNIVj6GdR4mAbTsozjAlkK6CMQNWuaa5msEwKBDC
U8LnCWacBmqOBA6UB9mIbgdZLgGAxTP7NqJ+sA3tRe71eBAfMQKWIffL3mUuhUx4UBSr6dkcw+KX
y/HTR70WlC4Fg18Q7TDPLKQcKlGwWb57bEbAOFAm3iYAx5BERWf3ywaScaBmoOxtcSLpF6vb3R3i
oyv18TzwE4ELUZO+Phkvf3CmVUAhWw0MXEl5gg==</SignatureValue>
  <KeyInfo>
    <X509Data>
      <X509Certificate>MIIInjCCBoagAwIBAgIEAVu9CzANBgkqhkiG9w0BAQsFADBpMQswCQYDVQQGEwJDWjEXMBUGA1UEYRMOTlRSQ1otNDcxMTQ5ODMxHTAbBgNVBAoMFMSMZXNrw6EgcG/FoXRhLCBzLnAuMSIwIAYDVQQDExlQb3N0U2lnbnVtIFF1YWxpZmllZCBDQSA0MB4XDTIyMTIwMjA4MDI0NVoXDTIzMTIyMjA4MDI0NV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289LE6hpko8LYs64jfuQ+MPyK4cixU3JtSFeWuL4PzSY9le5LfRvbGIMP15vu2yCNBSSIvXKvXN7ibDcWRspGeW1Ggnl+ic6yJRUQy8pp/mZImWuPhaJ9RfkCjNzg6AlTvwI0X1rmOxcpgGlRToaz9bE3K8iSFYCKfzKplg2T1CETAAJ8NTSNKn/ZkhCHDwxaymMgB8d7arDu9sOkwJh3yza0w+KMNJ3oTMxeez1niibd/lKVgTtJf6USa5rAaQuFK//ydYR06gtjZYiDQZ8cqORHWzVSbLTWbW36RrAJncF31G+R42NqhQti16XoNmMmLv7ZbQus5sxVun+vAoRCQIDAQABo4IDwzCCA78wNgYDVR0RBC8wLYEQdml0a292QHBzLnpjdS5jeqAZBgkrBgEEAdwZAgGgDBMKMTU2MTY5NjExNDAJBgNVHRMEAjAAMIIBLAYDVR0gBIIBIzCCAR8wggEQBglngQYBBAERgVI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1/04/xmlenc#sha256"/>
        <DigestValue>8mtCGMnzANE/tSp3n3ue+Asj1tV5yxRX87KXsVD3KNc=</DigestValue>
      </Reference>
      <Reference URI="/word/document.xml?ContentType=application/vnd.openxmlformats-officedocument.wordprocessingml.document.main+xml">
        <DigestMethod Algorithm="http://www.w3.org/2001/04/xmlenc#sha256"/>
        <DigestValue>XCLLarX3DUuQiOPQeOWQ27SQ7r5wzdKK6ST0QpvgG+Q=</DigestValue>
      </Reference>
      <Reference URI="/word/endnotes.xml?ContentType=application/vnd.openxmlformats-officedocument.wordprocessingml.endnotes+xml">
        <DigestMethod Algorithm="http://www.w3.org/2001/04/xmlenc#sha256"/>
        <DigestValue>HDvZ2VaoOYJF3bx6WbpHj6NbuTQcRmRiTXsH1QzWvrM=</DigestValue>
      </Reference>
      <Reference URI="/word/fontTable.xml?ContentType=application/vnd.openxmlformats-officedocument.wordprocessingml.fontTable+xml">
        <DigestMethod Algorithm="http://www.w3.org/2001/04/xmlenc#sha256"/>
        <DigestValue>dduqqdNHFf8Avjj798S9m6tRhkhiSslTjgVQSYZr1Pk=</DigestValue>
      </Reference>
      <Reference URI="/word/footer1.xml?ContentType=application/vnd.openxmlformats-officedocument.wordprocessingml.footer+xml">
        <DigestMethod Algorithm="http://www.w3.org/2001/04/xmlenc#sha256"/>
        <DigestValue>uLpi3SMnFm74YX30dQzdD1miKcatigHkac+XsBJxh14=</DigestValue>
      </Reference>
      <Reference URI="/word/footnotes.xml?ContentType=application/vnd.openxmlformats-officedocument.wordprocessingml.footnotes+xml">
        <DigestMethod Algorithm="http://www.w3.org/2001/04/xmlenc#sha256"/>
        <DigestValue>+kO7wUQUg10fPuUIX2cMSirAl67z36yZL/jJIF7cLhg=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ugHl81YaUQriqYncVPfHAft9pMBK/fRVJkNkKACmRCw=</DigestValue>
      </Reference>
      <Reference URI="/word/settings.xml?ContentType=application/vnd.openxmlformats-officedocument.wordprocessingml.settings+xml">
        <DigestMethod Algorithm="http://www.w3.org/2001/04/xmlenc#sha256"/>
        <DigestValue>oyG1xwMtBjjB3ZEL+JyGncjCG/wKnES7UCeHoe/pTVU=</DigestValue>
      </Reference>
      <Reference URI="/word/styles.xml?ContentType=application/vnd.openxmlformats-officedocument.wordprocessingml.styles+xml">
        <DigestMethod Algorithm="http://www.w3.org/2001/04/xmlenc#sha256"/>
        <DigestValue>T26sMe1+BECRjWvFu6z2YtlDLScCHyCSGkh4DwIxGQk=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hMdoQ7OYpxYN4tS/mylr1NyXVoExpA48PNwKRH+Domw=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2023-11-07T10:41:37Z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2023-11-07T10:41:37Z</xd:SigningTime>
          <xd:SigningCertificate>
            <xd:Cert>
              <xd:CertDigest>
                <DigestMethod Algorithm="http://www.w3.org/2001/04/xmlenc#sha256"/>
                <DigestValue>q235p/FJ8ytradO9imu02VELmavh9BvPs7ph9D8aUt4=</DigestValue>
              </xd:CertDigest>
              <xd:IssuerSerial>
                <X509IssuerName>CN=PostSignum Qualified CA 4, O="Česká pošta, s.p.", OID.2.5.4.97=NTRCZ-47114983, C=CZ</X509IssuerName>
                <X509SerialNumber>22789387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6D61CD-7A68-4FD1-9634-82EA7FDCD1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5</Pages>
  <Words>1860</Words>
  <Characters>10974</Characters>
  <Application>Microsoft Office Word</Application>
  <DocSecurity>0</DocSecurity>
  <Lines>91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12809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88</cp:revision>
  <cp:lastPrinted>2022-08-18T12:50:00Z</cp:lastPrinted>
  <dcterms:created xsi:type="dcterms:W3CDTF">2021-01-21T11:32:00Z</dcterms:created>
  <dcterms:modified xsi:type="dcterms:W3CDTF">2023-11-07T10:41:00Z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