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4E3540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FF223A">
        <w:rPr>
          <w:rFonts w:ascii="Garamond" w:hAnsi="Garamond"/>
          <w:sz w:val="24"/>
          <w:szCs w:val="24"/>
        </w:rPr>
        <w:t>3</w:t>
      </w:r>
      <w:r w:rsidR="00706227">
        <w:rPr>
          <w:rFonts w:ascii="Garamond" w:hAnsi="Garamond"/>
          <w:sz w:val="24"/>
          <w:szCs w:val="24"/>
        </w:rPr>
        <w:t>8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76C6EEE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706227">
        <w:t>409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B78A4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706227">
        <w:rPr>
          <w:rFonts w:ascii="Garamond" w:hAnsi="Garamond" w:cs="Arial"/>
          <w:b/>
          <w:bCs/>
          <w:sz w:val="22"/>
          <w:szCs w:val="22"/>
        </w:rPr>
        <w:t>22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706227">
        <w:rPr>
          <w:rFonts w:ascii="Garamond" w:hAnsi="Garamond" w:cs="Arial"/>
          <w:sz w:val="22"/>
          <w:szCs w:val="22"/>
        </w:rPr>
        <w:t>1</w:t>
      </w:r>
      <w:r w:rsidR="00FF223A" w:rsidRPr="00706227">
        <w:rPr>
          <w:rFonts w:ascii="Garamond" w:hAnsi="Garamond" w:cs="Arial"/>
          <w:sz w:val="22"/>
          <w:szCs w:val="22"/>
        </w:rPr>
        <w:t>1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062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5E55" w14:textId="77777777" w:rsidR="00133B7A" w:rsidRDefault="00133B7A" w:rsidP="00795AAC">
      <w:r>
        <w:separator/>
      </w:r>
    </w:p>
  </w:endnote>
  <w:endnote w:type="continuationSeparator" w:id="0">
    <w:p w14:paraId="2C21FF34" w14:textId="77777777" w:rsidR="00133B7A" w:rsidRDefault="00133B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74F" w14:textId="77777777" w:rsidR="00133B7A" w:rsidRDefault="00133B7A" w:rsidP="00795AAC">
      <w:r>
        <w:separator/>
      </w:r>
    </w:p>
  </w:footnote>
  <w:footnote w:type="continuationSeparator" w:id="0">
    <w:p w14:paraId="62DC0728" w14:textId="77777777" w:rsidR="00133B7A" w:rsidRDefault="00133B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06227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DymtmlLql+3egb1aaIRwTksAwDVIJFknxkwJS89EaHA=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pwgyvzNrMl8dhqLtK93uCFZcf8j+0u0hducf6LZi8ts=</DigestValue>
    </Reference>
  </SignedInfo>
  <SignatureValue>XyLdkE+E6Qvvf8Ny6ketZbnMlPW77btl9s/2VITwRQM1NRX5JgizdD6TP55gwgdUKOwgJ/7boUk5
ViutrtjxkQ6+Wx/OvA04ul0aVkM8XJCnCwcE0UKv1OibEhpUiy1/JpL2e/X3QAHdxzawBnh3BvQH
L92LZDHvhlnhy073/yTPPDipo9CMY1K+RuOw1w1Oi894rYy8GvaL3HZgwFazRmx72jpLKHNpWmoD
qSZwtvmyeP232woT1dlsUoKcWstSfDy0GF6EV3+RanVgwp8+7uJz60x0QkmBAo7VkOnPmbHbfuSP
h8R9Em3CvLP0IrcEMjCaXFXzje1kLyfZDwZZOA==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MO1iesHp4Ab/Ozt8FOICHsZLjIMWb0ar/0cmWh0COj4=</DigestValue>
      </Reference>
      <Reference URI="/word/endnotes.xml?ContentType=application/vnd.openxmlformats-officedocument.wordprocessingml.endnotes+xml">
        <DigestMethod Algorithm="http://www.w3.org/2001/04/xmlenc#sha256"/>
        <DigestValue>HDvZ2VaoOYJF3bx6WbpHj6NbuTQcRmRiTXsH1QzWvrM=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+kO7wUQUg10fPuUIX2cMSirAl67z36yZL/jJIF7cLhg=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Zw5Ultzvqnx+h81V5MRNz4veRtQ7ji2Sg75i9egxczQ=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2023-11-06T11:33:02Z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2023-11-06T11:33:02Z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87</cp:revision>
  <cp:lastPrinted>2022-08-18T12:50:00Z</cp:lastPrinted>
  <dcterms:created xsi:type="dcterms:W3CDTF">2021-01-21T11:32:00Z</dcterms:created>
  <dcterms:modified xsi:type="dcterms:W3CDTF">2023-11-06T11:33:00Z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