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C84EB29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73906">
        <w:rPr>
          <w:rFonts w:ascii="Garamond" w:hAnsi="Garamond"/>
          <w:sz w:val="24"/>
          <w:szCs w:val="24"/>
        </w:rPr>
        <w:t>1</w:t>
      </w:r>
      <w:r w:rsidR="009A1E78">
        <w:rPr>
          <w:rFonts w:ascii="Garamond" w:hAnsi="Garamond"/>
          <w:sz w:val="24"/>
          <w:szCs w:val="24"/>
        </w:rPr>
        <w:t>43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53BE3B42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A1E78" w:rsidRPr="00BE70D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https://zakazky.zcu.cz/contract_display_6404.html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2CA4AA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14663">
        <w:rPr>
          <w:rFonts w:ascii="Garamond" w:hAnsi="Garamond" w:cs="Arial"/>
          <w:sz w:val="22"/>
          <w:szCs w:val="22"/>
        </w:rPr>
        <w:t>2</w:t>
      </w:r>
      <w:r w:rsidR="009A1E78">
        <w:rPr>
          <w:rFonts w:ascii="Garamond" w:hAnsi="Garamond" w:cs="Arial"/>
          <w:sz w:val="22"/>
          <w:szCs w:val="22"/>
        </w:rPr>
        <w:t>1</w:t>
      </w:r>
      <w:r w:rsidR="00525F07">
        <w:rPr>
          <w:rFonts w:ascii="Garamond" w:hAnsi="Garamond" w:cs="Arial"/>
          <w:sz w:val="22"/>
          <w:szCs w:val="22"/>
        </w:rPr>
        <w:t>.</w:t>
      </w:r>
      <w:r w:rsidR="00920559">
        <w:rPr>
          <w:rFonts w:ascii="Garamond" w:hAnsi="Garamond" w:cs="Arial"/>
          <w:sz w:val="22"/>
          <w:szCs w:val="22"/>
        </w:rPr>
        <w:t>1</w:t>
      </w:r>
      <w:r w:rsidR="002A4C27">
        <w:rPr>
          <w:rFonts w:ascii="Garamond" w:hAnsi="Garamond" w:cs="Arial"/>
          <w:sz w:val="22"/>
          <w:szCs w:val="22"/>
        </w:rPr>
        <w:t>1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2A54BD">
        <w:rPr>
          <w:rFonts w:ascii="Garamond" w:hAnsi="Garamond" w:cs="Arial"/>
          <w:sz w:val="22"/>
          <w:szCs w:val="22"/>
        </w:rPr>
        <w:t>9</w:t>
      </w:r>
      <w:r w:rsidR="002A256E">
        <w:rPr>
          <w:rFonts w:ascii="Garamond" w:hAnsi="Garamond" w:cs="Arial"/>
          <w:sz w:val="22"/>
          <w:szCs w:val="22"/>
        </w:rPr>
        <w:t>:</w:t>
      </w:r>
      <w:r w:rsidR="00114663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72F55C18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5B5648">
        <w:rPr>
          <w:rFonts w:ascii="Garamond" w:hAnsi="Garamond" w:cs="Arial"/>
          <w:sz w:val="22"/>
          <w:szCs w:val="22"/>
        </w:rPr>
        <w:t>ve formátu PDF/A</w:t>
      </w:r>
      <w:r w:rsidR="005B564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musí být podepsán (platným </w:t>
      </w:r>
      <w:r w:rsidR="005B5648"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86B5EDF" w:rsidR="005A575C" w:rsidRPr="005B5648" w:rsidRDefault="005A575C" w:rsidP="005B5648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5B5648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5B5648" w:rsidRPr="00F4269B">
        <w:rPr>
          <w:rFonts w:ascii="Garamond" w:hAnsi="Garamond" w:cs="Arial"/>
          <w:b/>
          <w:sz w:val="22"/>
          <w:szCs w:val="22"/>
        </w:rPr>
        <w:t>.</w:t>
      </w:r>
      <w:r w:rsidR="005B5648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5B5648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5B5648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 xml:space="preserve">ká </w:t>
      </w:r>
      <w:r w:rsidR="00B64919">
        <w:rPr>
          <w:rFonts w:ascii="Garamond" w:hAnsi="Garamond"/>
          <w:sz w:val="22"/>
          <w:szCs w:val="22"/>
        </w:rPr>
        <w:lastRenderedPageBreak/>
        <w:t>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. </w:t>
      </w:r>
      <w:r w:rsidR="00CA4359" w:rsidRPr="005E2BAD">
        <w:rPr>
          <w:rFonts w:ascii="Garamond" w:hAnsi="Garamond"/>
          <w:sz w:val="22"/>
          <w:szCs w:val="22"/>
        </w:rPr>
        <w:lastRenderedPageBreak/>
        <w:t>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lastRenderedPageBreak/>
        <w:t>Západočeská univerzita v Plzni</w:t>
      </w:r>
    </w:p>
    <w:p w14:paraId="146F3C32" w14:textId="2CDFF2B7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8B6E4F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8BB71" w14:textId="77777777" w:rsidR="00FA65E9" w:rsidRDefault="00FA65E9" w:rsidP="00795AAC">
      <w:r>
        <w:separator/>
      </w:r>
    </w:p>
  </w:endnote>
  <w:endnote w:type="continuationSeparator" w:id="0">
    <w:p w14:paraId="6D61C755" w14:textId="77777777" w:rsidR="00FA65E9" w:rsidRDefault="00FA65E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6422D" w14:textId="77777777" w:rsidR="00FA65E9" w:rsidRDefault="00FA65E9" w:rsidP="00795AAC">
      <w:r>
        <w:separator/>
      </w:r>
    </w:p>
  </w:footnote>
  <w:footnote w:type="continuationSeparator" w:id="0">
    <w:p w14:paraId="786A76EB" w14:textId="77777777" w:rsidR="00FA65E9" w:rsidRDefault="00FA65E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0534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28B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663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77139"/>
    <w:rsid w:val="00180DC3"/>
    <w:rsid w:val="00184824"/>
    <w:rsid w:val="00185EFB"/>
    <w:rsid w:val="0018706D"/>
    <w:rsid w:val="001905EC"/>
    <w:rsid w:val="00190907"/>
    <w:rsid w:val="0019386D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D603F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4ED0"/>
    <w:rsid w:val="0020599F"/>
    <w:rsid w:val="0021132B"/>
    <w:rsid w:val="00217849"/>
    <w:rsid w:val="002179FF"/>
    <w:rsid w:val="00223F91"/>
    <w:rsid w:val="00230A5B"/>
    <w:rsid w:val="00242C54"/>
    <w:rsid w:val="00245425"/>
    <w:rsid w:val="00245AA2"/>
    <w:rsid w:val="00250309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4C27"/>
    <w:rsid w:val="002A54BD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69ED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C678B"/>
    <w:rsid w:val="003D116A"/>
    <w:rsid w:val="003D43B7"/>
    <w:rsid w:val="003D4537"/>
    <w:rsid w:val="003D50A4"/>
    <w:rsid w:val="003D52BD"/>
    <w:rsid w:val="003E3643"/>
    <w:rsid w:val="003E36BE"/>
    <w:rsid w:val="003E4492"/>
    <w:rsid w:val="003E567A"/>
    <w:rsid w:val="003E7819"/>
    <w:rsid w:val="003F2BF4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17AA5"/>
    <w:rsid w:val="00521009"/>
    <w:rsid w:val="00524149"/>
    <w:rsid w:val="0052419E"/>
    <w:rsid w:val="00525B61"/>
    <w:rsid w:val="00525F07"/>
    <w:rsid w:val="005300ED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84EA7"/>
    <w:rsid w:val="00592FF9"/>
    <w:rsid w:val="00596C39"/>
    <w:rsid w:val="005A0C36"/>
    <w:rsid w:val="005A0DEB"/>
    <w:rsid w:val="005A1824"/>
    <w:rsid w:val="005A2609"/>
    <w:rsid w:val="005A3A7C"/>
    <w:rsid w:val="005A46CD"/>
    <w:rsid w:val="005A575C"/>
    <w:rsid w:val="005B0285"/>
    <w:rsid w:val="005B5648"/>
    <w:rsid w:val="005B73B7"/>
    <w:rsid w:val="005C01F9"/>
    <w:rsid w:val="005C05B4"/>
    <w:rsid w:val="005C077A"/>
    <w:rsid w:val="005C1471"/>
    <w:rsid w:val="005C72D9"/>
    <w:rsid w:val="005D2A2C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3E63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3906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6E4F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559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1E7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100C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2CED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1B93"/>
    <w:rsid w:val="00B35FCD"/>
    <w:rsid w:val="00B40B00"/>
    <w:rsid w:val="00B45301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A5949"/>
    <w:rsid w:val="00BB33E6"/>
    <w:rsid w:val="00BB5054"/>
    <w:rsid w:val="00BB5DF2"/>
    <w:rsid w:val="00BB6C3E"/>
    <w:rsid w:val="00BB6C44"/>
    <w:rsid w:val="00BC094B"/>
    <w:rsid w:val="00BC4C17"/>
    <w:rsid w:val="00BD0E08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3F71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1CD5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AD3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D6717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215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362E"/>
    <w:rsid w:val="00ED403B"/>
    <w:rsid w:val="00ED742F"/>
    <w:rsid w:val="00EE026A"/>
    <w:rsid w:val="00EE2F1B"/>
    <w:rsid w:val="00EE44DF"/>
    <w:rsid w:val="00EE6E9C"/>
    <w:rsid w:val="00EF1950"/>
    <w:rsid w:val="00EF4959"/>
    <w:rsid w:val="00F02369"/>
    <w:rsid w:val="00F033C6"/>
    <w:rsid w:val="00F0543A"/>
    <w:rsid w:val="00F07617"/>
    <w:rsid w:val="00F1168E"/>
    <w:rsid w:val="00F141F8"/>
    <w:rsid w:val="00F1708B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4DC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767B3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65E9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404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rT90ea99aDaohkjuaRP2NegQE+lUHf8lEMxS+Gy1aWw=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3PqcfGJD4m6lcFq2zafeDXclTdXK0jRUoIOT8t3ziuo=</DigestValue>
    </Reference>
  </SignedInfo>
  <SignatureValue>tjxS1rIntgg3JNr19n8bvtCtd9uFQwNnTcEt/RH7lsngEYDKRlGnSL8uUU3A3Z5f8bT18T7LJ0Ce
e4S6ZgR7CEXJruwW+Yf4AsdTPmodeHS+mcX3z/f4mRGyy7j4lq8Tk8ZRw0mSkZJMF+BrYyzAWX44
WJdQPb3TJeohlHSPV32ZoUKdZm/jYQcLsPQzNTO3X1ak0fgqWP7gOuZghNDPxcF4lM97IIyXljqf
PJ1xIW8gGkQeCWH/oim23FRWMZlQh8OfvpXYW7JlW0mJBTvRiJy1aa/fl06vD8ufGJtPm7r08R2z
o6JiRuc3wHGD7lIU7h3LjT9Hz8MB2VzHC8CjqQ==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Vi8rN4g2XyysXRLZd18VUloDJu4nsbm4vvz214iFMR4=</DigestValue>
      </Reference>
      <Reference URI="/word/document.xml?ContentType=application/vnd.openxmlformats-officedocument.wordprocessingml.document.main+xml">
        <DigestMethod Algorithm="http://www.w3.org/2001/04/xmlenc#sha256"/>
        <DigestValue>Lq2ymsoMzyukrUtoMvAdWK9PQBCX6mcmW2cvRLgInb8=</DigestValue>
      </Reference>
      <Reference URI="/word/endnotes.xml?ContentType=application/vnd.openxmlformats-officedocument.wordprocessingml.endnotes+xml">
        <DigestMethod Algorithm="http://www.w3.org/2001/04/xmlenc#sha256"/>
        <DigestValue>1sL9Ml7IGlGsIdk4vF9kia3ReZQVSBT8nSRpnUN6bBQ=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ecUFNMC/yRGbJzDq9/TbUxBSuVtJ4s7KsVVbXndUXbI=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aRRBijw1Vv1511uBor5jy9Mav9bx4/z8P7uVSSgl01k=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2023-11-03T12:43:59Z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2023-11-03T12:43:59Z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6</Pages>
  <Words>2347</Words>
  <Characters>13851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194</cp:revision>
  <cp:lastPrinted>2022-02-22T11:35:00Z</cp:lastPrinted>
  <dcterms:created xsi:type="dcterms:W3CDTF">2021-09-14T05:18:00Z</dcterms:created>
  <dcterms:modified xsi:type="dcterms:W3CDTF">2023-11-03T12:43:00Z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