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AB2CA4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B45301">
        <w:rPr>
          <w:rFonts w:ascii="Garamond" w:hAnsi="Garamond"/>
          <w:sz w:val="24"/>
          <w:szCs w:val="24"/>
        </w:rPr>
        <w:t>3</w:t>
      </w:r>
      <w:r w:rsidR="00114663">
        <w:rPr>
          <w:rFonts w:ascii="Garamond" w:hAnsi="Garamond"/>
          <w:sz w:val="24"/>
          <w:szCs w:val="24"/>
        </w:rPr>
        <w:t>9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26B2599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14663" w:rsidRPr="00771B1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https://zakazky.zcu.cz/contract_display_6405.html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003D45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14663">
        <w:rPr>
          <w:rFonts w:ascii="Garamond" w:hAnsi="Garamond" w:cs="Arial"/>
          <w:sz w:val="22"/>
          <w:szCs w:val="22"/>
        </w:rPr>
        <w:t>20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2A4C27">
        <w:rPr>
          <w:rFonts w:ascii="Garamond" w:hAnsi="Garamond" w:cs="Arial"/>
          <w:sz w:val="22"/>
          <w:szCs w:val="22"/>
        </w:rPr>
        <w:t>1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2A54BD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114663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8BB71" w14:textId="77777777" w:rsidR="00FA65E9" w:rsidRDefault="00FA65E9" w:rsidP="00795AAC">
      <w:r>
        <w:separator/>
      </w:r>
    </w:p>
  </w:endnote>
  <w:endnote w:type="continuationSeparator" w:id="0">
    <w:p w14:paraId="6D61C755" w14:textId="77777777" w:rsidR="00FA65E9" w:rsidRDefault="00FA65E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6422D" w14:textId="77777777" w:rsidR="00FA65E9" w:rsidRDefault="00FA65E9" w:rsidP="00795AAC">
      <w:r>
        <w:separator/>
      </w:r>
    </w:p>
  </w:footnote>
  <w:footnote w:type="continuationSeparator" w:id="0">
    <w:p w14:paraId="786A76EB" w14:textId="77777777" w:rsidR="00FA65E9" w:rsidRDefault="00FA65E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663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309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2BF4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1471"/>
    <w:rsid w:val="005C72D9"/>
    <w:rsid w:val="005D2A2C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100C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D6717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767B3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65E9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0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O4AZuI+/9CsUWB379dPGOikeXHkIObkw5WKs3xcty+s=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TYvZYu+F5Sgsoh/wevsmEwoymyOJQniOgsKAamlHOsc=</DigestValue>
    </Reference>
  </SignedInfo>
  <SignatureValue>SOZ40vAdEWiiZeVlO7GQNySpX1oIvZc57wf2CBIkJbMDJnjWhSiNvQOSS9b1uKgdTp96PWA714zh
+9cJteQsvzZGC6OZskcFIL4hm8NLeuaREvxMBSaIZ3OiMdeQZnw8AbcXGsKoBckyPL2Td8cK+xiK
iMwZ6cyWwd87yR97p/WxY/NNuGUAtrAqulVci33xtf9TwlSpW8w/9nBryW92ftBAsKDS6qlwnQPO
4csL2vIcQp/gviW8QXZO/bdwrk3Inq/yM0NxgDkBcb+Pc60Ji5DzB90o1niToDTno+zEN8WU3NVj
w7BMlJUrCbTdY3ZnNjJtqhTagwWM21tYHyyCLw==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HSgLhR/Hh+eE62u+SJGXwd0r18u0MgGL/vBJqJdgLFg=</DigestValue>
      </Reference>
      <Reference URI="/word/document.xml?ContentType=application/vnd.openxmlformats-officedocument.wordprocessingml.document.main+xml">
        <DigestMethod Algorithm="http://www.w3.org/2001/04/xmlenc#sha256"/>
        <DigestValue>28R/ecBMpUjUOvuKUbQBRqpBDZqdFfLsh7PFoPWJKAw=</DigestValue>
      </Reference>
      <Reference URI="/word/endnotes.xml?ContentType=application/vnd.openxmlformats-officedocument.wordprocessingml.endnotes+xml">
        <DigestMethod Algorithm="http://www.w3.org/2001/04/xmlenc#sha256"/>
        <DigestValue>1sL9Ml7IGlGsIdk4vF9kia3ReZQVSBT8nSRpnUN6bBQ=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ecUFNMC/yRGbJzDq9/TbUxBSuVtJ4s7KsVVbXndUXbI=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o6fxkemq1iy9TaCytGL6DfywTgPZ10pdKasoKd/hlWc=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2023-11-03T12:34:35Z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2023-11-03T12:34:35Z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6</Pages>
  <Words>2347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193</cp:revision>
  <cp:lastPrinted>2022-02-22T11:35:00Z</cp:lastPrinted>
  <dcterms:created xsi:type="dcterms:W3CDTF">2021-09-14T05:18:00Z</dcterms:created>
  <dcterms:modified xsi:type="dcterms:W3CDTF">2023-11-03T12:34:00Z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