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32E9E3E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B45301">
        <w:rPr>
          <w:rFonts w:ascii="Garamond" w:hAnsi="Garamond"/>
          <w:sz w:val="24"/>
          <w:szCs w:val="24"/>
        </w:rPr>
        <w:t>3</w:t>
      </w:r>
      <w:r w:rsidR="00DD6717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45F8BC8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D6717" w:rsidRPr="006460A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https://zakazky.zcu.cz/contract_display_6397.html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B8124C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50309">
        <w:rPr>
          <w:rFonts w:ascii="Garamond" w:hAnsi="Garamond" w:cs="Arial"/>
          <w:sz w:val="22"/>
          <w:szCs w:val="22"/>
        </w:rPr>
        <w:t>1</w:t>
      </w:r>
      <w:r w:rsidR="002A54BD">
        <w:rPr>
          <w:rFonts w:ascii="Garamond" w:hAnsi="Garamond" w:cs="Arial"/>
          <w:sz w:val="22"/>
          <w:szCs w:val="22"/>
        </w:rPr>
        <w:t>5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2A4C27">
        <w:rPr>
          <w:rFonts w:ascii="Garamond" w:hAnsi="Garamond" w:cs="Arial"/>
          <w:sz w:val="22"/>
          <w:szCs w:val="22"/>
        </w:rPr>
        <w:t>1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2A54BD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DD6717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10B82" w14:textId="77777777" w:rsidR="005D2A2C" w:rsidRDefault="005D2A2C" w:rsidP="00795AAC">
      <w:r>
        <w:separator/>
      </w:r>
    </w:p>
  </w:endnote>
  <w:endnote w:type="continuationSeparator" w:id="0">
    <w:p w14:paraId="647AD9A0" w14:textId="77777777" w:rsidR="005D2A2C" w:rsidRDefault="005D2A2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85B84" w14:textId="77777777" w:rsidR="005D2A2C" w:rsidRDefault="005D2A2C" w:rsidP="00795AAC">
      <w:r>
        <w:separator/>
      </w:r>
    </w:p>
  </w:footnote>
  <w:footnote w:type="continuationSeparator" w:id="0">
    <w:p w14:paraId="01912823" w14:textId="77777777" w:rsidR="005D2A2C" w:rsidRDefault="005D2A2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309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54BD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2BF4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1471"/>
    <w:rsid w:val="005C72D9"/>
    <w:rsid w:val="005D2A2C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100C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D6717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767B3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9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Giz8vRLoxyonkfHzKyXYLn/0SzG0tn01pCR+OScDeDY=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YiDR3xYFp89XEK7qIRc0ys9Lil25wHMBPVPGe/Q977k=</DigestValue>
    </Reference>
  </SignedInfo>
  <SignatureValue>p40JQBpzQUaY74JVxLuwLWXz9cXwSUP7MSC8xoTVSAup75UYGs2PGnHMNQOTwJ/K301wzU/Xcuak
4u7u1Gum2W8h+4UJsEQdqCoWZXaDdrlgvG8kUKmDotUJClQOVKYN0qWwghET9jUKbKCpSSDlMW9C
v7RiKStUvO8Z66rUAI7D+vAFSogChax4rg0HEJweknjhdc57L+Qhc8JUbw2omW+C7fXGOpWGHQy6
552vacQfiqUdErtRI2JCzFPyassZa00bjSZTZiodnEWH8FSEZWatLfWHaj49RfXoUAu4aGCIU5+M
3vsQIyYi/X+anjGdAtLQthzom5eUhk8exLo9uA==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Uee302b3R3SibhxDmtkY+M4wuG6ShqyZc8YK0BOZXa4=</DigestValue>
      </Reference>
      <Reference URI="/word/document.xml?ContentType=application/vnd.openxmlformats-officedocument.wordprocessingml.document.main+xml">
        <DigestMethod Algorithm="http://www.w3.org/2001/04/xmlenc#sha256"/>
        <DigestValue>/blPrI78qik58197A+i935Ri6NImQz02DTeMR0D31Jc=</DigestValue>
      </Reference>
      <Reference URI="/word/endnotes.xml?ContentType=application/vnd.openxmlformats-officedocument.wordprocessingml.endnotes+xml">
        <DigestMethod Algorithm="http://www.w3.org/2001/04/xmlenc#sha256"/>
        <DigestValue>30++qtckHZKsc7hKDyHa6fdl+VbPxyDyGj1S07DNc0k=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dxbBNwl4vVm9/UeQngkfQvkGRVM4TD+YZR2WwYzr5YQ=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t21KKFhaV3xeVx0oGvXFwvGveo2ijFjy7gjfWrPF2mA=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2023-10-31T13:59:23Z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2023-10-31T13:59:23Z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6</Pages>
  <Words>2347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192</cp:revision>
  <cp:lastPrinted>2022-02-22T11:35:00Z</cp:lastPrinted>
  <dcterms:created xsi:type="dcterms:W3CDTF">2021-09-14T05:18:00Z</dcterms:created>
  <dcterms:modified xsi:type="dcterms:W3CDTF">2023-10-31T13:59:00Z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