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D1400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2A54BD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8CF281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54BD" w:rsidRPr="008C0AE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6023A2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2A54BD">
        <w:rPr>
          <w:rFonts w:ascii="Garamond" w:hAnsi="Garamond" w:cs="Arial"/>
          <w:sz w:val="22"/>
          <w:szCs w:val="22"/>
        </w:rPr>
        <w:t>5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7711C" w14:textId="77777777" w:rsidR="005C1471" w:rsidRDefault="005C1471" w:rsidP="00795AAC">
      <w:r>
        <w:separator/>
      </w:r>
    </w:p>
  </w:endnote>
  <w:endnote w:type="continuationSeparator" w:id="0">
    <w:p w14:paraId="0861C5CC" w14:textId="77777777" w:rsidR="005C1471" w:rsidRDefault="005C14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55C92" w14:textId="77777777" w:rsidR="005C1471" w:rsidRDefault="005C1471" w:rsidP="00795AAC">
      <w:r>
        <w:separator/>
      </w:r>
    </w:p>
  </w:footnote>
  <w:footnote w:type="continuationSeparator" w:id="0">
    <w:p w14:paraId="74C7A635" w14:textId="77777777" w:rsidR="005C1471" w:rsidRDefault="005C14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UAca1C2kT60tLG3If1/gMrH07EkYz0CH9X/6jYEuiTY=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fFJlLaRtqS6SecXwigRLXOP5JTemZnk+mIb09VQAkDc=</DigestValue>
    </Reference>
  </SignedInfo>
  <SignatureValue>E2MS/l5JIz09EnPszA1/TvwxXSXoFZiBfS57SYdISXzzc6qaE1AWW9Kkf5cnbyuPepiODNgrcutw
vdgzAUvkP4xLYnXdkWJE3rHjqnWaAFsmCntg7QQhseMM0mrzfaggvVi6dLtYrtApHTCIfWpggRL0
ZLyoOKxQUV/wgOn20PmXK0eTOXGaBHl1qXDAkiV83wCIiWRLW/bEMp9cwIqt0IGdIItsTjVjQABk
SP77d1szLgVcXh+/JBcpBXMesdjcQMGBi/U0lK/U2aDHOjEP8lMnQ2ruKrHkq5GJf2Rd4vYf7hbF
/Ecp7yZjuZP5j/RYEY2NrtAgFeHyhYa3Oa9H4g==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3tY25G6yXXGWNpfkTYR20/7J02BgkXqD46hzXS2eVy8=</DigestValue>
      </Reference>
      <Reference URI="/word/document.xml?ContentType=application/vnd.openxmlformats-officedocument.wordprocessingml.document.main+xml">
        <DigestMethod Algorithm="http://www.w3.org/2001/04/xmlenc#sha256"/>
        <DigestValue>jmuX/85vYEFSwNHOBaN34OvdBizoBUFPstN83zYS0CI=</DigestValue>
      </Reference>
      <Reference URI="/word/endnotes.xml?ContentType=application/vnd.openxmlformats-officedocument.wordprocessingml.endnotes+xml">
        <DigestMethod Algorithm="http://www.w3.org/2001/04/xmlenc#sha256"/>
        <DigestValue>hIiTFDnxttdAlFbZFz0ZHSZeCzGTOg9jh6vBdL95o6I=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onp6SJE8akV5qwXBU8czDlLfEAxsl4lkUyRz2JOXm50=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TQVU+mmMc+RwD2HrwUMNQqIxM+1xyC7ou6ZnrXNVPsM=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2023-10-31T12:06:18Z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2023-10-31T12:06:18Z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191</cp:revision>
  <cp:lastPrinted>2022-02-22T11:35:00Z</cp:lastPrinted>
  <dcterms:created xsi:type="dcterms:W3CDTF">2021-09-14T05:18:00Z</dcterms:created>
  <dcterms:modified xsi:type="dcterms:W3CDTF">2023-10-31T12:06:00Z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