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7E8C3E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906B0">
        <w:rPr>
          <w:rFonts w:ascii="Garamond" w:hAnsi="Garamond" w:cs="Arial"/>
          <w:b/>
          <w:bCs/>
          <w:sz w:val="28"/>
          <w:szCs w:val="28"/>
        </w:rPr>
        <w:t>1</w:t>
      </w:r>
      <w:r w:rsidR="006A205E">
        <w:rPr>
          <w:rFonts w:ascii="Garamond" w:hAnsi="Garamond" w:cs="Arial"/>
          <w:b/>
          <w:bCs/>
          <w:sz w:val="28"/>
          <w:szCs w:val="28"/>
        </w:rPr>
        <w:t>6</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B416C21"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6A205E">
        <w:rPr>
          <w:rFonts w:ascii="Garamond" w:hAnsi="Garamond" w:cs="Palatino Linotype"/>
          <w:color w:val="000000"/>
          <w:sz w:val="20"/>
          <w:szCs w:val="20"/>
        </w:rPr>
        <w:t>605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A6E4D" w14:textId="77777777" w:rsidR="00323DD0" w:rsidRDefault="00323DD0" w:rsidP="001B2927">
      <w:pPr>
        <w:spacing w:after="0" w:line="240" w:lineRule="auto"/>
      </w:pPr>
      <w:r>
        <w:separator/>
      </w:r>
    </w:p>
  </w:endnote>
  <w:endnote w:type="continuationSeparator" w:id="0">
    <w:p w14:paraId="19FF84FD" w14:textId="77777777" w:rsidR="00323DD0" w:rsidRDefault="00323DD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E08D2" w14:textId="77777777" w:rsidR="00323DD0" w:rsidRDefault="00323DD0" w:rsidP="001B2927">
      <w:pPr>
        <w:spacing w:after="0" w:line="240" w:lineRule="auto"/>
      </w:pPr>
      <w:r>
        <w:separator/>
      </w:r>
    </w:p>
  </w:footnote>
  <w:footnote w:type="continuationSeparator" w:id="0">
    <w:p w14:paraId="47BD8F23" w14:textId="77777777" w:rsidR="00323DD0" w:rsidRDefault="00323DD0"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5E871B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6A205E">
      <w:rPr>
        <w:rFonts w:ascii="Garamond" w:hAnsi="Garamond" w:cs="Palatino Linotype"/>
        <w:color w:val="000000"/>
      </w:rPr>
      <w:t>605</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PZ7kqM+cw6JVoyqJ2HFvZeK5Z4hzbXNhXhM8A0Lxk4SP6wkoeJzL9mmr5+QvhKnZBlDEFkGx30lELRJxObGA+g==" w:salt="2BYbDwhgQHJyWWOSfD46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3DD0"/>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05E"/>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8D8"/>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87</cp:revision>
  <cp:lastPrinted>2014-05-16T09:23:00Z</cp:lastPrinted>
  <dcterms:created xsi:type="dcterms:W3CDTF">2021-10-21T06:58:00Z</dcterms:created>
  <dcterms:modified xsi:type="dcterms:W3CDTF">2023-10-31T10:46:00Z</dcterms:modified>
</cp:coreProperties>
</file>