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38458E6"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w:t>
      </w:r>
      <w:r w:rsidR="00C07275">
        <w:rPr>
          <w:rFonts w:ascii="Garamond" w:hAnsi="Garamond" w:cs="Arial"/>
          <w:b/>
          <w:bCs/>
          <w:sz w:val="28"/>
          <w:szCs w:val="28"/>
        </w:rPr>
        <w:t>7</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18D2803"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F009A5">
        <w:rPr>
          <w:rFonts w:ascii="Garamond" w:hAnsi="Garamond" w:cs="Palatino Linotype"/>
          <w:color w:val="000000"/>
          <w:sz w:val="20"/>
          <w:szCs w:val="20"/>
        </w:rPr>
        <w:t>5</w:t>
      </w:r>
      <w:r w:rsidR="00C07275">
        <w:rPr>
          <w:rFonts w:ascii="Garamond" w:hAnsi="Garamond" w:cs="Palatino Linotype"/>
          <w:color w:val="000000"/>
          <w:sz w:val="20"/>
          <w:szCs w:val="20"/>
        </w:rPr>
        <w:t>96</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E8958" w14:textId="77777777" w:rsidR="009216A2" w:rsidRDefault="009216A2" w:rsidP="001B2927">
      <w:pPr>
        <w:spacing w:after="0" w:line="240" w:lineRule="auto"/>
      </w:pPr>
      <w:r>
        <w:separator/>
      </w:r>
    </w:p>
  </w:endnote>
  <w:endnote w:type="continuationSeparator" w:id="0">
    <w:p w14:paraId="7292656D" w14:textId="77777777" w:rsidR="009216A2" w:rsidRDefault="009216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A9B48" w14:textId="77777777" w:rsidR="009216A2" w:rsidRDefault="009216A2" w:rsidP="001B2927">
      <w:pPr>
        <w:spacing w:after="0" w:line="240" w:lineRule="auto"/>
      </w:pPr>
      <w:r>
        <w:separator/>
      </w:r>
    </w:p>
  </w:footnote>
  <w:footnote w:type="continuationSeparator" w:id="0">
    <w:p w14:paraId="07D9252D" w14:textId="77777777" w:rsidR="009216A2" w:rsidRDefault="009216A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B847CE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F009A5">
      <w:rPr>
        <w:rFonts w:ascii="Garamond" w:hAnsi="Garamond" w:cs="Palatino Linotype"/>
        <w:color w:val="000000"/>
      </w:rPr>
      <w:t>5</w:t>
    </w:r>
    <w:r w:rsidR="00C07275">
      <w:rPr>
        <w:rFonts w:ascii="Garamond" w:hAnsi="Garamond" w:cs="Palatino Linotype"/>
        <w:color w:val="000000"/>
      </w:rPr>
      <w:t>96</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qEUb3mvN4Lvma9GcW9FpC16JQAMg79uR7lpVSshPz2r4fkqOivFa0QKHG+gn6NJwXpQsxXFfHOQKgJrqOmsAow==" w:salt="Y3FumEISrblL4XXPyWxs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85</cp:revision>
  <cp:lastPrinted>2014-05-16T09:23:00Z</cp:lastPrinted>
  <dcterms:created xsi:type="dcterms:W3CDTF">2021-10-21T06:58:00Z</dcterms:created>
  <dcterms:modified xsi:type="dcterms:W3CDTF">2023-10-30T08:17:00Z</dcterms:modified>
</cp:coreProperties>
</file>