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978D0AA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73906">
        <w:rPr>
          <w:rFonts w:ascii="Garamond" w:hAnsi="Garamond"/>
          <w:sz w:val="24"/>
          <w:szCs w:val="24"/>
        </w:rPr>
        <w:t>1</w:t>
      </w:r>
      <w:r w:rsidR="00B45301">
        <w:rPr>
          <w:rFonts w:ascii="Garamond" w:hAnsi="Garamond"/>
          <w:sz w:val="24"/>
          <w:szCs w:val="24"/>
        </w:rPr>
        <w:t>3</w:t>
      </w:r>
      <w:r w:rsidR="00250309">
        <w:rPr>
          <w:rFonts w:ascii="Garamond" w:hAnsi="Garamond"/>
          <w:sz w:val="24"/>
          <w:szCs w:val="24"/>
        </w:rPr>
        <w:t>3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4EA7DC0A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50309" w:rsidRPr="009D354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https://zakazky.zcu.cz/contract_display_6385.html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AB73587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50309">
        <w:rPr>
          <w:rFonts w:ascii="Garamond" w:hAnsi="Garamond" w:cs="Arial"/>
          <w:sz w:val="22"/>
          <w:szCs w:val="22"/>
        </w:rPr>
        <w:t>13</w:t>
      </w:r>
      <w:r w:rsidR="00525F07">
        <w:rPr>
          <w:rFonts w:ascii="Garamond" w:hAnsi="Garamond" w:cs="Arial"/>
          <w:sz w:val="22"/>
          <w:szCs w:val="22"/>
        </w:rPr>
        <w:t>.</w:t>
      </w:r>
      <w:r w:rsidR="00920559">
        <w:rPr>
          <w:rFonts w:ascii="Garamond" w:hAnsi="Garamond" w:cs="Arial"/>
          <w:sz w:val="22"/>
          <w:szCs w:val="22"/>
        </w:rPr>
        <w:t>1</w:t>
      </w:r>
      <w:r w:rsidR="002A4C27">
        <w:rPr>
          <w:rFonts w:ascii="Garamond" w:hAnsi="Garamond" w:cs="Arial"/>
          <w:sz w:val="22"/>
          <w:szCs w:val="22"/>
        </w:rPr>
        <w:t>1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B45301">
        <w:rPr>
          <w:rFonts w:ascii="Garamond" w:hAnsi="Garamond" w:cs="Arial"/>
          <w:sz w:val="22"/>
          <w:szCs w:val="22"/>
        </w:rPr>
        <w:t>10</w:t>
      </w:r>
      <w:r w:rsidR="002A256E">
        <w:rPr>
          <w:rFonts w:ascii="Garamond" w:hAnsi="Garamond" w:cs="Arial"/>
          <w:sz w:val="22"/>
          <w:szCs w:val="22"/>
        </w:rPr>
        <w:t>:</w:t>
      </w:r>
      <w:r w:rsidR="00B45301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72F55C18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5B5648">
        <w:rPr>
          <w:rFonts w:ascii="Garamond" w:hAnsi="Garamond" w:cs="Arial"/>
          <w:sz w:val="22"/>
          <w:szCs w:val="22"/>
        </w:rPr>
        <w:t>ve formátu PDF/A</w:t>
      </w:r>
      <w:r w:rsidR="005B564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musí být podepsán (platným </w:t>
      </w:r>
      <w:r w:rsidR="005B5648"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86B5EDF" w:rsidR="005A575C" w:rsidRPr="005B5648" w:rsidRDefault="005A575C" w:rsidP="005B5648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5B5648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5B5648" w:rsidRPr="00F4269B">
        <w:rPr>
          <w:rFonts w:ascii="Garamond" w:hAnsi="Garamond" w:cs="Arial"/>
          <w:b/>
          <w:sz w:val="22"/>
          <w:szCs w:val="22"/>
        </w:rPr>
        <w:t>.</w:t>
      </w:r>
      <w:r w:rsidR="005B5648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5B5648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5B5648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 xml:space="preserve">ká </w:t>
      </w:r>
      <w:r w:rsidR="00B64919">
        <w:rPr>
          <w:rFonts w:ascii="Garamond" w:hAnsi="Garamond"/>
          <w:sz w:val="22"/>
          <w:szCs w:val="22"/>
        </w:rPr>
        <w:lastRenderedPageBreak/>
        <w:t>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. </w:t>
      </w:r>
      <w:r w:rsidR="00CA4359" w:rsidRPr="005E2BAD">
        <w:rPr>
          <w:rFonts w:ascii="Garamond" w:hAnsi="Garamond"/>
          <w:sz w:val="22"/>
          <w:szCs w:val="22"/>
        </w:rPr>
        <w:lastRenderedPageBreak/>
        <w:t>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lastRenderedPageBreak/>
        <w:t>Západočeská univerzita v Plzni</w:t>
      </w:r>
    </w:p>
    <w:p w14:paraId="146F3C32" w14:textId="2CDFF2B7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8B6E4F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7711C" w14:textId="77777777" w:rsidR="005C1471" w:rsidRDefault="005C1471" w:rsidP="00795AAC">
      <w:r>
        <w:separator/>
      </w:r>
    </w:p>
  </w:endnote>
  <w:endnote w:type="continuationSeparator" w:id="0">
    <w:p w14:paraId="0861C5CC" w14:textId="77777777" w:rsidR="005C1471" w:rsidRDefault="005C147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55C92" w14:textId="77777777" w:rsidR="005C1471" w:rsidRDefault="005C1471" w:rsidP="00795AAC">
      <w:r>
        <w:separator/>
      </w:r>
    </w:p>
  </w:footnote>
  <w:footnote w:type="continuationSeparator" w:id="0">
    <w:p w14:paraId="74C7A635" w14:textId="77777777" w:rsidR="005C1471" w:rsidRDefault="005C147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0534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28B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77139"/>
    <w:rsid w:val="00180DC3"/>
    <w:rsid w:val="00184824"/>
    <w:rsid w:val="00185EFB"/>
    <w:rsid w:val="0018706D"/>
    <w:rsid w:val="001905EC"/>
    <w:rsid w:val="00190907"/>
    <w:rsid w:val="0019386D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D603F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4ED0"/>
    <w:rsid w:val="0020599F"/>
    <w:rsid w:val="0021132B"/>
    <w:rsid w:val="00217849"/>
    <w:rsid w:val="002179FF"/>
    <w:rsid w:val="00223F91"/>
    <w:rsid w:val="00230A5B"/>
    <w:rsid w:val="00242C54"/>
    <w:rsid w:val="00245425"/>
    <w:rsid w:val="00245AA2"/>
    <w:rsid w:val="00250309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4C27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69ED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C678B"/>
    <w:rsid w:val="003D116A"/>
    <w:rsid w:val="003D43B7"/>
    <w:rsid w:val="003D4537"/>
    <w:rsid w:val="003D50A4"/>
    <w:rsid w:val="003D52BD"/>
    <w:rsid w:val="003E3643"/>
    <w:rsid w:val="003E36BE"/>
    <w:rsid w:val="003E4492"/>
    <w:rsid w:val="003E567A"/>
    <w:rsid w:val="003E7819"/>
    <w:rsid w:val="003F2BF4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17AA5"/>
    <w:rsid w:val="00521009"/>
    <w:rsid w:val="00524149"/>
    <w:rsid w:val="0052419E"/>
    <w:rsid w:val="00525B61"/>
    <w:rsid w:val="00525F07"/>
    <w:rsid w:val="005300ED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84EA7"/>
    <w:rsid w:val="00592FF9"/>
    <w:rsid w:val="00596C39"/>
    <w:rsid w:val="005A0C36"/>
    <w:rsid w:val="005A0DEB"/>
    <w:rsid w:val="005A1824"/>
    <w:rsid w:val="005A2609"/>
    <w:rsid w:val="005A3A7C"/>
    <w:rsid w:val="005A46CD"/>
    <w:rsid w:val="005A575C"/>
    <w:rsid w:val="005B0285"/>
    <w:rsid w:val="005B5648"/>
    <w:rsid w:val="005B73B7"/>
    <w:rsid w:val="005C01F9"/>
    <w:rsid w:val="005C05B4"/>
    <w:rsid w:val="005C077A"/>
    <w:rsid w:val="005C1471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3E63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3906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6E4F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559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100C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2CED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1B93"/>
    <w:rsid w:val="00B35FCD"/>
    <w:rsid w:val="00B40B00"/>
    <w:rsid w:val="00B45301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A5949"/>
    <w:rsid w:val="00BB33E6"/>
    <w:rsid w:val="00BB5054"/>
    <w:rsid w:val="00BB5DF2"/>
    <w:rsid w:val="00BB6C3E"/>
    <w:rsid w:val="00BB6C44"/>
    <w:rsid w:val="00BC094B"/>
    <w:rsid w:val="00BC4C17"/>
    <w:rsid w:val="00BD0E08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3F71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1CD5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AD3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215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362E"/>
    <w:rsid w:val="00ED403B"/>
    <w:rsid w:val="00ED742F"/>
    <w:rsid w:val="00EE026A"/>
    <w:rsid w:val="00EE2F1B"/>
    <w:rsid w:val="00EE44DF"/>
    <w:rsid w:val="00EE6E9C"/>
    <w:rsid w:val="00EF1950"/>
    <w:rsid w:val="00EF4959"/>
    <w:rsid w:val="00F02369"/>
    <w:rsid w:val="00F033C6"/>
    <w:rsid w:val="00F0543A"/>
    <w:rsid w:val="00F07617"/>
    <w:rsid w:val="00F1168E"/>
    <w:rsid w:val="00F141F8"/>
    <w:rsid w:val="00F1708B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4DC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767B3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385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cvGHB/6Bm4Cv1gMid1wal197fmDBoyD6QjkmGoPS4JU=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QpYRtTwJgWXOaesSz/03EodWb7Z1NZlMsSzyXytZmaA=</DigestValue>
    </Reference>
  </SignedInfo>
  <SignatureValue>RwNHXRjC28AZeBsN1vAKi6wBQao0fZ4dZ1SwY/RkbjqpE0CL7+HFEF8DuLbmIVOqckXSXnTsMEFK
wu7IS4JpuI3EqNgPRdpIvtgCatJl4Z7hkvuaXq1zuF/TllcV+oPNQNtlK/Umz9l+99gNaVEz7nHs
c/5HeNBDYyfmIG1ySEcBJZKHmStlLzakdLljwHJqUV0XBzjEHrPGj4fldfMcA9zJMUjkGl5/Owbf
cNdZ29aAJGWDr2TeVBT/zPhNGbYsIWotm9YeUKlkobVzrY1XTYCmc/gr+5NVm8TcMntmbH4l9kHA
8UyWTDrPhMOS+00PHso2Z9ZLNZDRU2kTpUHO4w==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s3Ti3Vjb+z9K5mu/Dd+rwTGceWfahbqK2X6WmViNT5M=</DigestValue>
      </Reference>
      <Reference URI="/word/document.xml?ContentType=application/vnd.openxmlformats-officedocument.wordprocessingml.document.main+xml">
        <DigestMethod Algorithm="http://www.w3.org/2001/04/xmlenc#sha256"/>
        <DigestValue>f/xibjRXZ5I2Y+8cZbtVjUP1MikPQxc7wOXEGWTtyOE=</DigestValue>
      </Reference>
      <Reference URI="/word/endnotes.xml?ContentType=application/vnd.openxmlformats-officedocument.wordprocessingml.endnotes+xml">
        <DigestMethod Algorithm="http://www.w3.org/2001/04/xmlenc#sha256"/>
        <DigestValue>hIiTFDnxttdAlFbZFz0ZHSZeCzGTOg9jh6vBdL95o6I=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onp6SJE8akV5qwXBU8czDlLfEAxsl4lkUyRz2JOXm50=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4YLbN3Lo+MpxspQURZ/1WtBl4LED44LTm1sPiMzt06k=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2023-10-27T12:28:01Z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2023-10-27T12:28:01Z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6</Pages>
  <Words>2347</Words>
  <Characters>13852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190</cp:revision>
  <cp:lastPrinted>2022-02-22T11:35:00Z</cp:lastPrinted>
  <dcterms:created xsi:type="dcterms:W3CDTF">2021-09-14T05:18:00Z</dcterms:created>
  <dcterms:modified xsi:type="dcterms:W3CDTF">2023-10-27T12:27:00Z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